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559"/>
        <w:gridCol w:w="1985"/>
        <w:gridCol w:w="1881"/>
        <w:gridCol w:w="2088"/>
        <w:gridCol w:w="1134"/>
        <w:gridCol w:w="1417"/>
      </w:tblGrid>
      <w:tr w:rsidR="0062313A" w:rsidRPr="0062313A" w:rsidTr="00267B26">
        <w:trPr>
          <w:trHeight w:val="1124"/>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62313A" w:rsidRDefault="00D07730">
            <w:pPr>
              <w:snapToGrid w:val="0"/>
              <w:rPr>
                <w:sz w:val="22"/>
                <w:szCs w:val="16"/>
              </w:rPr>
            </w:pPr>
          </w:p>
          <w:p w:rsidR="00D07730" w:rsidRPr="0062313A" w:rsidRDefault="00AB45CA" w:rsidP="00AB45CA">
            <w:pPr>
              <w:spacing w:line="360" w:lineRule="auto"/>
              <w:jc w:val="center"/>
              <w:rPr>
                <w:szCs w:val="16"/>
              </w:rPr>
            </w:pPr>
            <w:r w:rsidRPr="0062313A">
              <w:rPr>
                <w:b/>
                <w:bCs/>
                <w:szCs w:val="20"/>
              </w:rPr>
              <w:t>PLIEGO DE BASES Y CONDICIONES</w:t>
            </w:r>
            <w:r w:rsidRPr="0062313A">
              <w:rPr>
                <w:b/>
                <w:bCs/>
                <w:szCs w:val="20"/>
              </w:rPr>
              <w:br/>
            </w:r>
            <w:r w:rsidRPr="0062313A">
              <w:rPr>
                <w:b/>
                <w:bCs/>
                <w:szCs w:val="20"/>
                <w:u w:val="single"/>
              </w:rPr>
              <w:t>CARATULA - CONVOCATORIA</w:t>
            </w:r>
          </w:p>
          <w:p w:rsidR="00D07730" w:rsidRPr="0062313A" w:rsidRDefault="00D07730" w:rsidP="00D07730">
            <w:pPr>
              <w:snapToGrid w:val="0"/>
              <w:rPr>
                <w:b/>
                <w:bCs/>
                <w:sz w:val="22"/>
                <w:szCs w:val="20"/>
                <w:u w:val="single"/>
              </w:rPr>
            </w:pPr>
            <w:r w:rsidRPr="0062313A">
              <w:rPr>
                <w:szCs w:val="20"/>
              </w:rPr>
              <w:t> </w:t>
            </w:r>
          </w:p>
        </w:tc>
      </w:tr>
      <w:tr w:rsidR="0062313A" w:rsidRPr="0062313A" w:rsidTr="00267B26">
        <w:trPr>
          <w:trHeight w:val="275"/>
        </w:trPr>
        <w:tc>
          <w:tcPr>
            <w:tcW w:w="3544" w:type="dxa"/>
            <w:gridSpan w:val="2"/>
            <w:tcBorders>
              <w:top w:val="single" w:sz="8" w:space="0" w:color="000000"/>
              <w:left w:val="single" w:sz="4" w:space="0" w:color="000000"/>
              <w:bottom w:val="single" w:sz="8" w:space="0" w:color="000000"/>
            </w:tcBorders>
            <w:shd w:val="clear" w:color="auto" w:fill="FFFF00"/>
            <w:vAlign w:val="center"/>
          </w:tcPr>
          <w:p w:rsidR="001C2E38" w:rsidRPr="0062313A" w:rsidRDefault="001C2E38">
            <w:pPr>
              <w:snapToGrid w:val="0"/>
              <w:rPr>
                <w:rFonts w:ascii="Times New Roman" w:hAnsi="Times New Roman" w:cs="Times New Roman"/>
                <w:sz w:val="22"/>
                <w:szCs w:val="16"/>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Nombre del Organismo Contratante</w:t>
            </w:r>
          </w:p>
        </w:tc>
        <w:tc>
          <w:tcPr>
            <w:tcW w:w="6520"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62313A" w:rsidRDefault="001C2E38">
            <w:pPr>
              <w:snapToGrid w:val="0"/>
              <w:ind w:left="57" w:right="57"/>
              <w:rPr>
                <w:rFonts w:ascii="Times New Roman" w:hAnsi="Times New Roman" w:cs="Times New Roman"/>
                <w:sz w:val="22"/>
                <w:szCs w:val="18"/>
              </w:rPr>
            </w:pPr>
            <w:r w:rsidRPr="0062313A">
              <w:rPr>
                <w:rFonts w:ascii="Times New Roman" w:hAnsi="Times New Roman" w:cs="Times New Roman"/>
                <w:sz w:val="22"/>
                <w:szCs w:val="18"/>
              </w:rPr>
              <w:t>PODER JUDICIAL DE LA PROVINCIA DE BUENOS AIRES</w:t>
            </w:r>
          </w:p>
          <w:p w:rsidR="001C2E38" w:rsidRPr="0062313A" w:rsidRDefault="00E86918">
            <w:pPr>
              <w:ind w:left="57" w:right="57"/>
              <w:rPr>
                <w:rFonts w:ascii="Times New Roman" w:hAnsi="Times New Roman" w:cs="Times New Roman"/>
                <w:sz w:val="22"/>
                <w:szCs w:val="16"/>
              </w:rPr>
            </w:pPr>
            <w:r w:rsidRPr="0062313A">
              <w:rPr>
                <w:rFonts w:ascii="Times New Roman" w:hAnsi="Times New Roman" w:cs="Times New Roman"/>
                <w:sz w:val="22"/>
                <w:szCs w:val="18"/>
              </w:rPr>
              <w:t>MINISTERIO PUBLICO</w:t>
            </w:r>
          </w:p>
        </w:tc>
      </w:tr>
      <w:tr w:rsidR="0062313A" w:rsidRPr="0062313A"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62313A" w:rsidRDefault="00D07730">
            <w:pPr>
              <w:snapToGrid w:val="0"/>
              <w:rPr>
                <w:rFonts w:ascii="Times New Roman" w:hAnsi="Times New Roman" w:cs="Times New Roman"/>
                <w:sz w:val="22"/>
                <w:szCs w:val="16"/>
              </w:rPr>
            </w:pPr>
            <w:r w:rsidRPr="0062313A">
              <w:rPr>
                <w:rFonts w:ascii="Times New Roman" w:hAnsi="Times New Roman" w:cs="Times New Roman"/>
                <w:sz w:val="22"/>
                <w:szCs w:val="16"/>
              </w:rPr>
              <w:t> </w:t>
            </w:r>
          </w:p>
        </w:tc>
      </w:tr>
      <w:tr w:rsidR="0062313A" w:rsidRPr="0062313A"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62313A" w:rsidRDefault="001C2E38" w:rsidP="00772544">
            <w:pPr>
              <w:snapToGrid w:val="0"/>
              <w:rPr>
                <w:rFonts w:ascii="Times New Roman" w:eastAsia="Arial" w:hAnsi="Times New Roman" w:cs="Times New Roman"/>
                <w:b/>
                <w:bCs/>
                <w:sz w:val="22"/>
                <w:szCs w:val="20"/>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 xml:space="preserve">Procedimiento </w:t>
            </w:r>
            <w:r w:rsidR="00772544" w:rsidRPr="0062313A">
              <w:rPr>
                <w:rFonts w:ascii="Times New Roman" w:hAnsi="Times New Roman" w:cs="Times New Roman"/>
                <w:b/>
                <w:bCs/>
                <w:sz w:val="22"/>
                <w:szCs w:val="20"/>
              </w:rPr>
              <w:t>de Selección</w:t>
            </w:r>
            <w:bookmarkStart w:id="0" w:name="_GoBack"/>
            <w:bookmarkEnd w:id="0"/>
          </w:p>
        </w:tc>
      </w:tr>
      <w:tr w:rsidR="0062313A" w:rsidRPr="0062313A" w:rsidTr="00267B26">
        <w:trPr>
          <w:trHeight w:val="315"/>
        </w:trPr>
        <w:tc>
          <w:tcPr>
            <w:tcW w:w="1559" w:type="dxa"/>
            <w:tcBorders>
              <w:left w:val="single" w:sz="4" w:space="0" w:color="000000"/>
              <w:bottom w:val="single" w:sz="4" w:space="0" w:color="000000"/>
            </w:tcBorders>
            <w:shd w:val="clear" w:color="auto" w:fill="auto"/>
            <w:vAlign w:val="bottom"/>
          </w:tcPr>
          <w:p w:rsidR="00D07730" w:rsidRPr="0062313A" w:rsidRDefault="00D07730" w:rsidP="00D07730">
            <w:pPr>
              <w:snapToGrid w:val="0"/>
              <w:rPr>
                <w:rFonts w:ascii="Times New Roman" w:eastAsia="Arial" w:hAnsi="Times New Roman" w:cs="Times New Roman"/>
                <w:sz w:val="22"/>
                <w:szCs w:val="20"/>
              </w:rPr>
            </w:pPr>
            <w:r w:rsidRPr="0062313A">
              <w:rPr>
                <w:rFonts w:ascii="Times New Roman" w:eastAsia="Arial" w:hAnsi="Times New Roman" w:cs="Times New Roman"/>
                <w:b/>
                <w:bCs/>
                <w:sz w:val="22"/>
                <w:szCs w:val="20"/>
              </w:rPr>
              <w:t xml:space="preserve"> Procedimiento contractual</w:t>
            </w:r>
          </w:p>
        </w:tc>
        <w:tc>
          <w:tcPr>
            <w:tcW w:w="5954" w:type="dxa"/>
            <w:gridSpan w:val="3"/>
            <w:tcBorders>
              <w:left w:val="single" w:sz="4" w:space="0" w:color="000000"/>
              <w:bottom w:val="single" w:sz="4" w:space="0" w:color="000000"/>
            </w:tcBorders>
            <w:shd w:val="clear" w:color="auto" w:fill="auto"/>
            <w:vAlign w:val="center"/>
          </w:tcPr>
          <w:p w:rsidR="00D07730" w:rsidRPr="0062313A" w:rsidRDefault="00D07730" w:rsidP="00D07730">
            <w:pPr>
              <w:snapToGrid w:val="0"/>
              <w:jc w:val="both"/>
              <w:rPr>
                <w:rFonts w:ascii="Times New Roman" w:hAnsi="Times New Roman" w:cs="Times New Roman"/>
                <w:b/>
                <w:bCs/>
                <w:sz w:val="22"/>
                <w:szCs w:val="20"/>
              </w:rPr>
            </w:pPr>
            <w:r w:rsidRPr="0062313A">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62313A" w:rsidRDefault="00D07730" w:rsidP="00D07730">
            <w:pPr>
              <w:snapToGrid w:val="0"/>
              <w:jc w:val="center"/>
              <w:rPr>
                <w:b/>
                <w:bCs/>
                <w:sz w:val="22"/>
                <w:szCs w:val="20"/>
              </w:rPr>
            </w:pPr>
            <w:r w:rsidRPr="0062313A">
              <w:rPr>
                <w:b/>
                <w:bCs/>
                <w:sz w:val="22"/>
                <w:szCs w:val="20"/>
              </w:rPr>
              <w:t xml:space="preserve">Nº </w:t>
            </w:r>
            <w:r w:rsidR="00E86918" w:rsidRPr="0062313A">
              <w:rPr>
                <w:b/>
                <w:bCs/>
                <w:sz w:val="22"/>
                <w:szCs w:val="20"/>
              </w:rPr>
              <w:t>7</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62313A" w:rsidRDefault="00D07730" w:rsidP="00D07730">
            <w:pPr>
              <w:snapToGrid w:val="0"/>
              <w:jc w:val="center"/>
              <w:rPr>
                <w:b/>
                <w:bCs/>
                <w:sz w:val="22"/>
                <w:szCs w:val="19"/>
              </w:rPr>
            </w:pPr>
            <w:r w:rsidRPr="0062313A">
              <w:rPr>
                <w:b/>
                <w:bCs/>
                <w:sz w:val="22"/>
                <w:szCs w:val="19"/>
              </w:rPr>
              <w:t>Ejercicio:</w:t>
            </w:r>
          </w:p>
          <w:p w:rsidR="00D07730" w:rsidRPr="0062313A" w:rsidRDefault="00D07730" w:rsidP="00D07730">
            <w:pPr>
              <w:snapToGrid w:val="0"/>
              <w:jc w:val="center"/>
              <w:rPr>
                <w:rFonts w:eastAsia="Arial"/>
                <w:b/>
                <w:bCs/>
                <w:sz w:val="22"/>
                <w:szCs w:val="20"/>
              </w:rPr>
            </w:pPr>
            <w:r w:rsidRPr="0062313A">
              <w:rPr>
                <w:b/>
                <w:bCs/>
                <w:sz w:val="22"/>
                <w:szCs w:val="19"/>
              </w:rPr>
              <w:t>2019</w:t>
            </w:r>
          </w:p>
        </w:tc>
      </w:tr>
      <w:tr w:rsidR="0062313A" w:rsidRPr="0062313A" w:rsidTr="00267B26">
        <w:trPr>
          <w:trHeight w:val="315"/>
        </w:trPr>
        <w:tc>
          <w:tcPr>
            <w:tcW w:w="1559" w:type="dxa"/>
            <w:tcBorders>
              <w:left w:val="single" w:sz="4" w:space="0" w:color="000000"/>
              <w:bottom w:val="single" w:sz="8" w:space="0" w:color="000000"/>
            </w:tcBorders>
            <w:shd w:val="clear" w:color="auto" w:fill="auto"/>
            <w:vAlign w:val="bottom"/>
          </w:tcPr>
          <w:p w:rsidR="00531214" w:rsidRPr="0062313A" w:rsidRDefault="00531214">
            <w:pPr>
              <w:snapToGrid w:val="0"/>
              <w:rPr>
                <w:rFonts w:ascii="Times New Roman" w:eastAsia="Arial" w:hAnsi="Times New Roman" w:cs="Times New Roman"/>
                <w:b/>
                <w:bCs/>
                <w:sz w:val="22"/>
                <w:szCs w:val="20"/>
              </w:rPr>
            </w:pP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531214" w:rsidRPr="0062313A" w:rsidRDefault="00F0697E" w:rsidP="00F0697E">
            <w:pPr>
              <w:pStyle w:val="xl28"/>
              <w:snapToGrid w:val="0"/>
              <w:spacing w:before="0" w:after="0"/>
              <w:rPr>
                <w:rFonts w:ascii="Times New Roman" w:eastAsia="Arial" w:hAnsi="Times New Roman" w:cs="Times New Roman"/>
                <w:sz w:val="22"/>
              </w:rPr>
            </w:pPr>
            <w:r w:rsidRPr="0062313A">
              <w:rPr>
                <w:rFonts w:ascii="Times New Roman" w:eastAsia="Arial" w:hAnsi="Times New Roman" w:cs="Times New Roman"/>
                <w:sz w:val="22"/>
              </w:rPr>
              <w:t>Art. 18 inc. 2, apartado L</w:t>
            </w:r>
            <w:r w:rsidR="00945693" w:rsidRPr="0062313A">
              <w:rPr>
                <w:rFonts w:ascii="Times New Roman" w:eastAsia="Arial" w:hAnsi="Times New Roman" w:cs="Times New Roman"/>
                <w:sz w:val="22"/>
              </w:rPr>
              <w:t>) de la Ley 13</w:t>
            </w:r>
            <w:r w:rsidR="00582749" w:rsidRPr="0062313A">
              <w:rPr>
                <w:rFonts w:ascii="Times New Roman" w:eastAsia="Arial" w:hAnsi="Times New Roman" w:cs="Times New Roman"/>
                <w:sz w:val="22"/>
              </w:rPr>
              <w:t>.</w:t>
            </w:r>
            <w:r w:rsidR="00945693" w:rsidRPr="0062313A">
              <w:rPr>
                <w:rFonts w:ascii="Times New Roman" w:eastAsia="Arial" w:hAnsi="Times New Roman" w:cs="Times New Roman"/>
                <w:sz w:val="22"/>
              </w:rPr>
              <w:t>981</w:t>
            </w:r>
            <w:r w:rsidRPr="0062313A">
              <w:rPr>
                <w:rFonts w:ascii="Times New Roman" w:eastAsia="Arial" w:hAnsi="Times New Roman" w:cs="Times New Roman"/>
                <w:sz w:val="22"/>
              </w:rPr>
              <w:t xml:space="preserve"> Reglamentada</w:t>
            </w:r>
            <w:r w:rsidR="00945693" w:rsidRPr="0062313A">
              <w:rPr>
                <w:rFonts w:ascii="Times New Roman" w:eastAsia="Arial" w:hAnsi="Times New Roman" w:cs="Times New Roman"/>
                <w:sz w:val="22"/>
              </w:rPr>
              <w:t xml:space="preserve"> por Dec. </w:t>
            </w:r>
            <w:r w:rsidRPr="0062313A">
              <w:rPr>
                <w:rFonts w:ascii="Times New Roman" w:eastAsia="Arial" w:hAnsi="Times New Roman" w:cs="Times New Roman"/>
                <w:sz w:val="22"/>
              </w:rPr>
              <w:t>N° 59/19</w:t>
            </w:r>
            <w:r w:rsidR="00582749" w:rsidRPr="0062313A">
              <w:rPr>
                <w:rFonts w:ascii="Times New Roman" w:eastAsia="Arial" w:hAnsi="Times New Roman" w:cs="Times New Roman"/>
                <w:sz w:val="22"/>
              </w:rPr>
              <w:t>.</w:t>
            </w:r>
          </w:p>
        </w:tc>
      </w:tr>
      <w:tr w:rsidR="0062313A" w:rsidRPr="0062313A" w:rsidTr="00267B26">
        <w:trPr>
          <w:trHeight w:val="315"/>
        </w:trPr>
        <w:tc>
          <w:tcPr>
            <w:tcW w:w="1559" w:type="dxa"/>
            <w:tcBorders>
              <w:left w:val="single" w:sz="4" w:space="0" w:color="000000"/>
              <w:bottom w:val="single" w:sz="8" w:space="0" w:color="000000"/>
            </w:tcBorders>
            <w:shd w:val="clear" w:color="auto" w:fill="auto"/>
            <w:vAlign w:val="bottom"/>
          </w:tcPr>
          <w:p w:rsidR="001C2E38" w:rsidRPr="0062313A" w:rsidRDefault="001C2E38" w:rsidP="00191264">
            <w:pPr>
              <w:snapToGrid w:val="0"/>
              <w:rPr>
                <w:rFonts w:ascii="Times New Roman" w:eastAsia="Arial" w:hAnsi="Times New Roman" w:cs="Times New Roman"/>
                <w:sz w:val="22"/>
              </w:rPr>
            </w:pPr>
            <w:r w:rsidRPr="0062313A">
              <w:rPr>
                <w:rFonts w:ascii="Times New Roman" w:eastAsia="Arial" w:hAnsi="Times New Roman" w:cs="Times New Roman"/>
                <w:b/>
                <w:bCs/>
                <w:sz w:val="22"/>
                <w:szCs w:val="20"/>
              </w:rPr>
              <w:t xml:space="preserve"> </w:t>
            </w:r>
            <w:r w:rsidR="00191264" w:rsidRPr="0062313A">
              <w:rPr>
                <w:rFonts w:ascii="Times New Roman" w:hAnsi="Times New Roman" w:cs="Times New Roman"/>
                <w:b/>
                <w:bCs/>
                <w:sz w:val="22"/>
                <w:szCs w:val="20"/>
              </w:rPr>
              <w:t>Expediente</w:t>
            </w: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C23023" w:rsidRPr="0062313A" w:rsidRDefault="001C2E38" w:rsidP="00057F46">
            <w:pPr>
              <w:pStyle w:val="xl28"/>
              <w:snapToGrid w:val="0"/>
              <w:spacing w:before="0" w:after="0"/>
              <w:rPr>
                <w:rFonts w:ascii="Times New Roman" w:hAnsi="Times New Roman" w:cs="Times New Roman"/>
                <w:b/>
                <w:sz w:val="22"/>
                <w:szCs w:val="24"/>
              </w:rPr>
            </w:pPr>
            <w:r w:rsidRPr="0062313A">
              <w:rPr>
                <w:rFonts w:ascii="Times New Roman" w:eastAsia="Arial" w:hAnsi="Times New Roman" w:cs="Times New Roman"/>
                <w:b/>
                <w:sz w:val="22"/>
              </w:rPr>
              <w:t xml:space="preserve"> </w:t>
            </w:r>
            <w:r w:rsidR="00057F46" w:rsidRPr="0062313A">
              <w:rPr>
                <w:rFonts w:ascii="Times New Roman" w:eastAsia="Arial" w:hAnsi="Times New Roman" w:cs="Times New Roman"/>
                <w:b/>
                <w:sz w:val="22"/>
              </w:rPr>
              <w:t>PG.SA</w:t>
            </w:r>
            <w:r w:rsidR="00110CC6" w:rsidRPr="0062313A">
              <w:rPr>
                <w:rFonts w:ascii="Times New Roman" w:eastAsia="Arial" w:hAnsi="Times New Roman" w:cs="Times New Roman"/>
                <w:b/>
                <w:sz w:val="22"/>
              </w:rPr>
              <w:t>-</w:t>
            </w:r>
            <w:r w:rsidR="00E86918" w:rsidRPr="0062313A">
              <w:rPr>
                <w:rFonts w:ascii="Times New Roman" w:eastAsia="Arial" w:hAnsi="Times New Roman" w:cs="Times New Roman"/>
                <w:b/>
                <w:sz w:val="22"/>
              </w:rPr>
              <w:t>526</w:t>
            </w:r>
            <w:r w:rsidR="00110CC6" w:rsidRPr="0062313A">
              <w:rPr>
                <w:rFonts w:ascii="Times New Roman" w:eastAsia="Arial" w:hAnsi="Times New Roman" w:cs="Times New Roman"/>
                <w:b/>
                <w:sz w:val="22"/>
              </w:rPr>
              <w:t>-1</w:t>
            </w:r>
            <w:r w:rsidR="00E86918" w:rsidRPr="0062313A">
              <w:rPr>
                <w:rFonts w:ascii="Times New Roman" w:eastAsia="Arial" w:hAnsi="Times New Roman" w:cs="Times New Roman"/>
                <w:b/>
                <w:sz w:val="22"/>
              </w:rPr>
              <w:t>9</w:t>
            </w:r>
          </w:p>
        </w:tc>
      </w:tr>
      <w:tr w:rsidR="0062313A" w:rsidRPr="0062313A"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62313A" w:rsidRDefault="00D07730">
            <w:pPr>
              <w:snapToGrid w:val="0"/>
              <w:rPr>
                <w:rFonts w:ascii="Times New Roman" w:hAnsi="Times New Roman" w:cs="Times New Roman"/>
                <w:b/>
                <w:bCs/>
                <w:sz w:val="22"/>
                <w:szCs w:val="16"/>
              </w:rPr>
            </w:pPr>
            <w:r w:rsidRPr="0062313A">
              <w:rPr>
                <w:rFonts w:ascii="Times New Roman" w:hAnsi="Times New Roman" w:cs="Times New Roman"/>
                <w:b/>
                <w:bCs/>
                <w:sz w:val="22"/>
                <w:szCs w:val="16"/>
              </w:rPr>
              <w:t> </w:t>
            </w:r>
          </w:p>
        </w:tc>
      </w:tr>
      <w:tr w:rsidR="0062313A" w:rsidRPr="0062313A"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62313A" w:rsidRDefault="001C2E38">
            <w:pPr>
              <w:snapToGrid w:val="0"/>
              <w:rPr>
                <w:rFonts w:ascii="Times New Roman" w:eastAsia="Arial" w:hAnsi="Times New Roman" w:cs="Times New Roman"/>
                <w:sz w:val="22"/>
                <w:szCs w:val="16"/>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Objeto de la contratación</w:t>
            </w:r>
          </w:p>
        </w:tc>
      </w:tr>
      <w:tr w:rsidR="0062313A" w:rsidRPr="0062313A"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62313A" w:rsidRDefault="00C51A49">
            <w:pPr>
              <w:snapToGrid w:val="0"/>
              <w:jc w:val="both"/>
              <w:rPr>
                <w:rFonts w:ascii="Times New Roman" w:hAnsi="Times New Roman" w:cs="Times New Roman"/>
                <w:b/>
                <w:sz w:val="22"/>
                <w:szCs w:val="20"/>
              </w:rPr>
            </w:pPr>
            <w:r w:rsidRPr="0062313A">
              <w:rPr>
                <w:rFonts w:ascii="Times New Roman" w:eastAsia="Arial" w:hAnsi="Times New Roman" w:cs="Times New Roman"/>
                <w:sz w:val="22"/>
                <w:szCs w:val="16"/>
              </w:rPr>
              <w:t xml:space="preserve"> </w:t>
            </w:r>
          </w:p>
          <w:p w:rsidR="00C51A49" w:rsidRPr="0062313A" w:rsidRDefault="00C23023" w:rsidP="00110CC6">
            <w:pPr>
              <w:pStyle w:val="Default"/>
              <w:ind w:left="142" w:right="201"/>
              <w:jc w:val="center"/>
              <w:rPr>
                <w:rFonts w:ascii="Times New Roman" w:hAnsi="Times New Roman" w:cs="Times New Roman"/>
                <w:b/>
                <w:color w:val="auto"/>
                <w:sz w:val="22"/>
                <w:szCs w:val="20"/>
              </w:rPr>
            </w:pPr>
            <w:r w:rsidRPr="0062313A">
              <w:rPr>
                <w:rFonts w:ascii="Times New Roman" w:hAnsi="Times New Roman" w:cs="Times New Roman"/>
                <w:b/>
                <w:color w:val="auto"/>
                <w:sz w:val="22"/>
                <w:szCs w:val="20"/>
              </w:rPr>
              <w:t>L</w:t>
            </w:r>
            <w:r w:rsidR="00531214" w:rsidRPr="0062313A">
              <w:rPr>
                <w:rFonts w:ascii="Times New Roman" w:hAnsi="Times New Roman" w:cs="Times New Roman"/>
                <w:b/>
                <w:color w:val="auto"/>
                <w:sz w:val="22"/>
                <w:szCs w:val="20"/>
              </w:rPr>
              <w:t>ocación</w:t>
            </w:r>
            <w:r w:rsidR="00582749" w:rsidRPr="0062313A">
              <w:rPr>
                <w:rFonts w:ascii="Times New Roman" w:hAnsi="Times New Roman" w:cs="Times New Roman"/>
                <w:b/>
                <w:color w:val="auto"/>
                <w:sz w:val="22"/>
                <w:szCs w:val="20"/>
              </w:rPr>
              <w:t xml:space="preserve"> </w:t>
            </w:r>
            <w:r w:rsidR="00E86918" w:rsidRPr="0062313A">
              <w:rPr>
                <w:rFonts w:ascii="Times New Roman" w:hAnsi="Times New Roman" w:cs="Times New Roman"/>
                <w:b/>
                <w:color w:val="auto"/>
                <w:sz w:val="22"/>
                <w:szCs w:val="20"/>
              </w:rPr>
              <w:t xml:space="preserve">de </w:t>
            </w:r>
            <w:r w:rsidR="00862414" w:rsidRPr="0062313A">
              <w:rPr>
                <w:rFonts w:ascii="Times New Roman" w:hAnsi="Times New Roman" w:cs="Times New Roman"/>
                <w:b/>
                <w:color w:val="auto"/>
                <w:sz w:val="22"/>
                <w:szCs w:val="20"/>
              </w:rPr>
              <w:t xml:space="preserve"> inmueble</w:t>
            </w:r>
            <w:r w:rsidR="00E86918" w:rsidRPr="0062313A">
              <w:rPr>
                <w:rFonts w:ascii="Times New Roman" w:hAnsi="Times New Roman" w:cs="Times New Roman"/>
                <w:b/>
                <w:color w:val="auto"/>
                <w:sz w:val="22"/>
                <w:szCs w:val="20"/>
              </w:rPr>
              <w:t>s</w:t>
            </w:r>
            <w:r w:rsidR="00862414" w:rsidRPr="0062313A">
              <w:rPr>
                <w:rFonts w:ascii="Times New Roman" w:hAnsi="Times New Roman" w:cs="Times New Roman"/>
                <w:b/>
                <w:color w:val="auto"/>
                <w:sz w:val="22"/>
                <w:szCs w:val="20"/>
              </w:rPr>
              <w:t xml:space="preserve"> en la localidad de</w:t>
            </w:r>
            <w:r w:rsidR="00E63449" w:rsidRPr="0062313A">
              <w:rPr>
                <w:rFonts w:ascii="Times New Roman" w:hAnsi="Times New Roman" w:cs="Times New Roman"/>
                <w:b/>
                <w:color w:val="auto"/>
                <w:sz w:val="22"/>
                <w:szCs w:val="20"/>
              </w:rPr>
              <w:t xml:space="preserve"> </w:t>
            </w:r>
            <w:r w:rsidR="00057F46" w:rsidRPr="0062313A">
              <w:rPr>
                <w:rFonts w:ascii="Times New Roman" w:hAnsi="Times New Roman" w:cs="Times New Roman"/>
                <w:b/>
                <w:color w:val="auto"/>
                <w:sz w:val="22"/>
                <w:szCs w:val="20"/>
              </w:rPr>
              <w:t>T</w:t>
            </w:r>
            <w:r w:rsidR="00E86918" w:rsidRPr="0062313A">
              <w:rPr>
                <w:rFonts w:ascii="Times New Roman" w:hAnsi="Times New Roman" w:cs="Times New Roman"/>
                <w:b/>
                <w:color w:val="auto"/>
                <w:sz w:val="22"/>
                <w:szCs w:val="20"/>
              </w:rPr>
              <w:t xml:space="preserve">renque Lauquen con destino </w:t>
            </w:r>
            <w:r w:rsidR="00110CC6" w:rsidRPr="0062313A">
              <w:rPr>
                <w:rFonts w:ascii="Times New Roman" w:hAnsi="Times New Roman" w:cs="Times New Roman"/>
                <w:b/>
                <w:color w:val="auto"/>
                <w:sz w:val="22"/>
                <w:szCs w:val="20"/>
              </w:rPr>
              <w:t>a la</w:t>
            </w:r>
            <w:r w:rsidR="00E86918" w:rsidRPr="0062313A">
              <w:rPr>
                <w:rFonts w:ascii="Times New Roman" w:hAnsi="Times New Roman" w:cs="Times New Roman"/>
                <w:b/>
                <w:color w:val="auto"/>
                <w:sz w:val="22"/>
                <w:szCs w:val="20"/>
              </w:rPr>
              <w:t xml:space="preserve"> Unidad de Causas Complejas y </w:t>
            </w:r>
            <w:r w:rsidR="005532E8" w:rsidRPr="0062313A">
              <w:rPr>
                <w:rFonts w:ascii="Times New Roman" w:hAnsi="Times New Roman" w:cs="Times New Roman"/>
                <w:b/>
                <w:color w:val="auto"/>
                <w:sz w:val="22"/>
                <w:szCs w:val="20"/>
              </w:rPr>
              <w:t>Estupefacientes y las Delegaciones de administración y firma digital de informática</w:t>
            </w:r>
            <w:r w:rsidR="00057F46" w:rsidRPr="0062313A">
              <w:rPr>
                <w:rFonts w:ascii="Times New Roman" w:hAnsi="Times New Roman" w:cs="Times New Roman"/>
                <w:b/>
                <w:color w:val="auto"/>
                <w:sz w:val="22"/>
                <w:szCs w:val="20"/>
              </w:rPr>
              <w:t xml:space="preserve">. </w:t>
            </w:r>
            <w:r w:rsidR="00531214" w:rsidRPr="0062313A">
              <w:rPr>
                <w:rFonts w:ascii="Times New Roman" w:hAnsi="Times New Roman" w:cs="Times New Roman"/>
                <w:b/>
                <w:color w:val="auto"/>
                <w:sz w:val="22"/>
                <w:szCs w:val="20"/>
              </w:rPr>
              <w:t>La locación será por el término de veinticuatro (24) meses</w:t>
            </w:r>
            <w:r w:rsidR="00110CC6" w:rsidRPr="0062313A">
              <w:rPr>
                <w:rFonts w:ascii="Times New Roman" w:hAnsi="Times New Roman" w:cs="Times New Roman"/>
                <w:b/>
                <w:color w:val="auto"/>
                <w:sz w:val="22"/>
                <w:szCs w:val="20"/>
              </w:rPr>
              <w:t>.</w:t>
            </w:r>
          </w:p>
          <w:p w:rsidR="00C51A49" w:rsidRPr="0062313A" w:rsidRDefault="00C51A49">
            <w:pPr>
              <w:snapToGrid w:val="0"/>
              <w:rPr>
                <w:rFonts w:ascii="Times New Roman" w:hAnsi="Times New Roman" w:cs="Times New Roman"/>
                <w:sz w:val="22"/>
                <w:szCs w:val="16"/>
              </w:rPr>
            </w:pPr>
            <w:r w:rsidRPr="0062313A">
              <w:rPr>
                <w:rFonts w:ascii="Times New Roman" w:hAnsi="Times New Roman" w:cs="Times New Roman"/>
                <w:sz w:val="22"/>
                <w:szCs w:val="16"/>
              </w:rPr>
              <w:t> </w:t>
            </w:r>
          </w:p>
        </w:tc>
      </w:tr>
      <w:tr w:rsidR="0062313A" w:rsidRPr="0062313A"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62313A" w:rsidRDefault="00D07730" w:rsidP="00D07730">
            <w:pPr>
              <w:snapToGrid w:val="0"/>
              <w:rPr>
                <w:rFonts w:ascii="Times New Roman" w:hAnsi="Times New Roman" w:cs="Times New Roman"/>
                <w:b/>
                <w:bCs/>
                <w:sz w:val="22"/>
                <w:szCs w:val="22"/>
              </w:rPr>
            </w:pPr>
            <w:r w:rsidRPr="0062313A">
              <w:rPr>
                <w:rFonts w:ascii="Times New Roman" w:hAnsi="Times New Roman" w:cs="Times New Roman"/>
                <w:szCs w:val="16"/>
              </w:rPr>
              <w:t> </w:t>
            </w:r>
            <w:r w:rsidRPr="0062313A">
              <w:rPr>
                <w:rFonts w:ascii="Times New Roman" w:hAnsi="Times New Roman" w:cs="Times New Roman"/>
                <w:b/>
                <w:bCs/>
                <w:szCs w:val="22"/>
              </w:rPr>
              <w:t>PRESENTACIÓN DE OFERTAS</w:t>
            </w:r>
          </w:p>
        </w:tc>
      </w:tr>
      <w:tr w:rsidR="0062313A" w:rsidRPr="0062313A"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20"/>
              </w:rPr>
            </w:pPr>
            <w:r w:rsidRPr="0062313A">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16"/>
              </w:rPr>
            </w:pPr>
            <w:r w:rsidRPr="0062313A">
              <w:rPr>
                <w:rFonts w:ascii="Times New Roman" w:hAnsi="Times New Roman" w:cs="Times New Roman"/>
                <w:b/>
                <w:bCs/>
                <w:sz w:val="22"/>
                <w:szCs w:val="20"/>
              </w:rPr>
              <w:t>Plazo y Hora</w:t>
            </w:r>
          </w:p>
        </w:tc>
      </w:tr>
      <w:tr w:rsidR="0062313A" w:rsidRPr="0062313A"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AF7C0B" w:rsidRPr="0062313A" w:rsidRDefault="00AF7C0B" w:rsidP="00AF7C0B">
            <w:pPr>
              <w:snapToGrid w:val="0"/>
              <w:ind w:left="57" w:right="57"/>
              <w:rPr>
                <w:b/>
                <w:bCs/>
                <w:sz w:val="22"/>
                <w:szCs w:val="16"/>
              </w:rPr>
            </w:pPr>
          </w:p>
          <w:p w:rsidR="00E63449" w:rsidRPr="0062313A" w:rsidRDefault="00E63449" w:rsidP="00E63449">
            <w:pPr>
              <w:snapToGrid w:val="0"/>
              <w:ind w:right="57"/>
              <w:jc w:val="center"/>
              <w:rPr>
                <w:b/>
                <w:bCs/>
                <w:sz w:val="22"/>
                <w:szCs w:val="19"/>
              </w:rPr>
            </w:pPr>
            <w:r w:rsidRPr="0062313A">
              <w:rPr>
                <w:b/>
                <w:bCs/>
                <w:sz w:val="22"/>
                <w:szCs w:val="19"/>
              </w:rPr>
              <w:t>DELEGACIÓN DE ADMINISTRAC</w:t>
            </w:r>
            <w:r w:rsidR="00110CC6" w:rsidRPr="0062313A">
              <w:rPr>
                <w:b/>
                <w:bCs/>
                <w:sz w:val="22"/>
                <w:szCs w:val="19"/>
              </w:rPr>
              <w:t xml:space="preserve">IÓN DEL DEPARTAMENTO JUDICIAL </w:t>
            </w:r>
            <w:r w:rsidR="005532E8" w:rsidRPr="0062313A">
              <w:rPr>
                <w:b/>
                <w:bCs/>
                <w:sz w:val="22"/>
                <w:szCs w:val="19"/>
              </w:rPr>
              <w:t>TRENQUE LAUQUEN</w:t>
            </w:r>
            <w:r w:rsidRPr="0062313A">
              <w:rPr>
                <w:b/>
                <w:bCs/>
                <w:sz w:val="22"/>
                <w:szCs w:val="19"/>
              </w:rPr>
              <w:t>.</w:t>
            </w:r>
          </w:p>
          <w:p w:rsidR="00582749" w:rsidRPr="0062313A" w:rsidRDefault="005532E8" w:rsidP="005532E8">
            <w:pPr>
              <w:snapToGrid w:val="0"/>
              <w:ind w:right="57"/>
              <w:jc w:val="center"/>
              <w:rPr>
                <w:rFonts w:ascii="Times New Roman" w:eastAsia="Arial" w:hAnsi="Times New Roman" w:cs="Times New Roman"/>
                <w:bCs/>
                <w:sz w:val="22"/>
                <w:szCs w:val="20"/>
              </w:rPr>
            </w:pPr>
            <w:r w:rsidRPr="0062313A">
              <w:rPr>
                <w:b/>
                <w:bCs/>
                <w:sz w:val="22"/>
                <w:szCs w:val="19"/>
              </w:rPr>
              <w:t xml:space="preserve">CALLE URUGUAY N° 192 </w:t>
            </w: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62313A" w:rsidRDefault="00772544" w:rsidP="002C39D6">
            <w:pPr>
              <w:snapToGrid w:val="0"/>
              <w:jc w:val="center"/>
              <w:rPr>
                <w:rFonts w:ascii="Times New Roman" w:eastAsia="Arial" w:hAnsi="Times New Roman" w:cs="Times New Roman"/>
                <w:bCs/>
                <w:szCs w:val="20"/>
              </w:rPr>
            </w:pPr>
            <w:r w:rsidRPr="0062313A">
              <w:rPr>
                <w:rFonts w:ascii="Times New Roman" w:eastAsia="Arial" w:hAnsi="Times New Roman" w:cs="Times New Roman"/>
                <w:bCs/>
                <w:szCs w:val="20"/>
              </w:rPr>
              <w:t xml:space="preserve">Hasta el  día </w:t>
            </w:r>
            <w:r w:rsidR="002C39D6" w:rsidRPr="0062313A">
              <w:rPr>
                <w:rFonts w:ascii="Times New Roman" w:eastAsia="Arial" w:hAnsi="Times New Roman" w:cs="Times New Roman"/>
                <w:bCs/>
                <w:szCs w:val="20"/>
              </w:rPr>
              <w:t>3</w:t>
            </w:r>
            <w:r w:rsidR="00604193" w:rsidRPr="0062313A">
              <w:rPr>
                <w:rFonts w:ascii="Times New Roman" w:eastAsia="Arial" w:hAnsi="Times New Roman" w:cs="Times New Roman"/>
                <w:bCs/>
                <w:szCs w:val="20"/>
              </w:rPr>
              <w:t xml:space="preserve"> DE </w:t>
            </w:r>
            <w:r w:rsidR="002C39D6" w:rsidRPr="0062313A">
              <w:rPr>
                <w:rFonts w:ascii="Times New Roman" w:eastAsia="Arial" w:hAnsi="Times New Roman" w:cs="Times New Roman"/>
                <w:bCs/>
                <w:szCs w:val="20"/>
              </w:rPr>
              <w:t>JULIO</w:t>
            </w:r>
            <w:r w:rsidR="00F0697E" w:rsidRPr="0062313A">
              <w:rPr>
                <w:rFonts w:ascii="Times New Roman" w:eastAsia="Arial" w:hAnsi="Times New Roman" w:cs="Times New Roman"/>
                <w:bCs/>
                <w:szCs w:val="20"/>
              </w:rPr>
              <w:t xml:space="preserve"> DE 2019</w:t>
            </w:r>
            <w:r w:rsidR="00604193" w:rsidRPr="0062313A">
              <w:rPr>
                <w:rFonts w:ascii="Times New Roman" w:eastAsia="Arial" w:hAnsi="Times New Roman" w:cs="Times New Roman"/>
                <w:bCs/>
                <w:szCs w:val="20"/>
              </w:rPr>
              <w:t xml:space="preserve"> </w:t>
            </w:r>
          </w:p>
          <w:p w:rsidR="004843C4" w:rsidRPr="0062313A" w:rsidRDefault="00604193" w:rsidP="002C39D6">
            <w:pPr>
              <w:snapToGrid w:val="0"/>
              <w:jc w:val="center"/>
              <w:rPr>
                <w:rFonts w:ascii="Times New Roman" w:eastAsia="Arial" w:hAnsi="Times New Roman" w:cs="Times New Roman"/>
                <w:bCs/>
                <w:sz w:val="22"/>
                <w:szCs w:val="20"/>
              </w:rPr>
            </w:pPr>
            <w:r w:rsidRPr="0062313A">
              <w:rPr>
                <w:rFonts w:ascii="Times New Roman" w:eastAsia="Arial" w:hAnsi="Times New Roman" w:cs="Times New Roman"/>
                <w:bCs/>
                <w:szCs w:val="20"/>
              </w:rPr>
              <w:t xml:space="preserve">A LAS </w:t>
            </w:r>
            <w:r w:rsidR="002C39D6" w:rsidRPr="0062313A">
              <w:rPr>
                <w:rFonts w:ascii="Times New Roman" w:eastAsia="Arial" w:hAnsi="Times New Roman" w:cs="Times New Roman"/>
                <w:bCs/>
                <w:szCs w:val="20"/>
              </w:rPr>
              <w:t>10</w:t>
            </w:r>
            <w:r w:rsidRPr="0062313A">
              <w:rPr>
                <w:rFonts w:ascii="Times New Roman" w:eastAsia="Arial" w:hAnsi="Times New Roman" w:cs="Times New Roman"/>
                <w:bCs/>
                <w:szCs w:val="20"/>
              </w:rPr>
              <w:t>:00 HS.</w:t>
            </w:r>
          </w:p>
        </w:tc>
      </w:tr>
      <w:tr w:rsidR="0062313A" w:rsidRPr="0062313A"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62313A" w:rsidRDefault="001C2E38" w:rsidP="00CD47D2">
            <w:pPr>
              <w:rPr>
                <w:rFonts w:ascii="Times New Roman" w:hAnsi="Times New Roman" w:cs="Times New Roman"/>
                <w:sz w:val="22"/>
                <w:szCs w:val="16"/>
              </w:rPr>
            </w:pPr>
          </w:p>
        </w:tc>
      </w:tr>
      <w:tr w:rsidR="0062313A" w:rsidRPr="0062313A"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62313A" w:rsidRDefault="00D07730" w:rsidP="00D07730">
            <w:pPr>
              <w:snapToGrid w:val="0"/>
              <w:rPr>
                <w:rFonts w:ascii="Times New Roman" w:hAnsi="Times New Roman" w:cs="Times New Roman"/>
                <w:sz w:val="22"/>
                <w:szCs w:val="16"/>
              </w:rPr>
            </w:pPr>
            <w:r w:rsidRPr="0062313A">
              <w:rPr>
                <w:rFonts w:ascii="Times New Roman" w:hAnsi="Times New Roman" w:cs="Times New Roman"/>
                <w:b/>
                <w:bCs/>
                <w:szCs w:val="22"/>
              </w:rPr>
              <w:t>ACTO DE APERTURA</w:t>
            </w:r>
          </w:p>
        </w:tc>
      </w:tr>
      <w:tr w:rsidR="0062313A" w:rsidRPr="0062313A"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20"/>
              </w:rPr>
            </w:pPr>
            <w:r w:rsidRPr="0062313A">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16"/>
              </w:rPr>
            </w:pPr>
            <w:r w:rsidRPr="0062313A">
              <w:rPr>
                <w:rFonts w:ascii="Times New Roman" w:hAnsi="Times New Roman" w:cs="Times New Roman"/>
                <w:b/>
                <w:bCs/>
                <w:sz w:val="22"/>
                <w:szCs w:val="20"/>
              </w:rPr>
              <w:t>Día y Hora</w:t>
            </w:r>
          </w:p>
        </w:tc>
      </w:tr>
      <w:tr w:rsidR="0062313A" w:rsidRPr="0062313A"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5532E8" w:rsidRPr="0062313A" w:rsidRDefault="005532E8" w:rsidP="005532E8">
            <w:pPr>
              <w:snapToGrid w:val="0"/>
              <w:ind w:right="57"/>
              <w:jc w:val="center"/>
              <w:rPr>
                <w:b/>
                <w:bCs/>
                <w:sz w:val="22"/>
                <w:szCs w:val="19"/>
              </w:rPr>
            </w:pPr>
            <w:r w:rsidRPr="0062313A">
              <w:rPr>
                <w:b/>
                <w:bCs/>
                <w:sz w:val="22"/>
                <w:szCs w:val="19"/>
              </w:rPr>
              <w:t>DELEGACIÓN DE ADMINISTRACIÓN DEL DEPARTAMENTO JUDICIAL TRENQUE LAUQUEN.</w:t>
            </w:r>
          </w:p>
          <w:p w:rsidR="00AF7C0B" w:rsidRPr="0062313A" w:rsidRDefault="005532E8" w:rsidP="005532E8">
            <w:pPr>
              <w:snapToGrid w:val="0"/>
              <w:ind w:right="57"/>
              <w:jc w:val="center"/>
              <w:rPr>
                <w:b/>
                <w:bCs/>
                <w:sz w:val="22"/>
                <w:szCs w:val="19"/>
              </w:rPr>
            </w:pPr>
            <w:r w:rsidRPr="0062313A">
              <w:rPr>
                <w:b/>
                <w:bCs/>
                <w:sz w:val="22"/>
                <w:szCs w:val="19"/>
              </w:rPr>
              <w:t>CALLE URUGUAY N° 192</w:t>
            </w:r>
          </w:p>
          <w:p w:rsidR="00D07730" w:rsidRPr="0062313A" w:rsidRDefault="00D07730" w:rsidP="005532E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62313A" w:rsidRDefault="002C39D6" w:rsidP="002C39D6">
            <w:pPr>
              <w:snapToGrid w:val="0"/>
              <w:jc w:val="center"/>
              <w:rPr>
                <w:rFonts w:ascii="Times New Roman" w:eastAsia="Arial" w:hAnsi="Times New Roman" w:cs="Times New Roman"/>
                <w:bCs/>
                <w:szCs w:val="20"/>
              </w:rPr>
            </w:pPr>
            <w:r w:rsidRPr="0062313A">
              <w:rPr>
                <w:rFonts w:ascii="Times New Roman" w:eastAsia="Arial" w:hAnsi="Times New Roman" w:cs="Times New Roman"/>
                <w:bCs/>
                <w:szCs w:val="20"/>
              </w:rPr>
              <w:t>3 DE JULIO D</w:t>
            </w:r>
            <w:r w:rsidR="00F0697E" w:rsidRPr="0062313A">
              <w:rPr>
                <w:rFonts w:ascii="Times New Roman" w:eastAsia="Arial" w:hAnsi="Times New Roman" w:cs="Times New Roman"/>
                <w:bCs/>
                <w:szCs w:val="20"/>
              </w:rPr>
              <w:t>E 2019</w:t>
            </w:r>
          </w:p>
          <w:p w:rsidR="001C2E38" w:rsidRPr="0062313A" w:rsidRDefault="002C39D6" w:rsidP="002C39D6">
            <w:pPr>
              <w:snapToGrid w:val="0"/>
              <w:jc w:val="center"/>
              <w:rPr>
                <w:rFonts w:ascii="Times New Roman" w:eastAsia="Arial" w:hAnsi="Times New Roman" w:cs="Times New Roman"/>
                <w:bCs/>
                <w:sz w:val="22"/>
                <w:szCs w:val="20"/>
              </w:rPr>
            </w:pPr>
            <w:r w:rsidRPr="0062313A">
              <w:rPr>
                <w:rFonts w:ascii="Times New Roman" w:eastAsia="Arial" w:hAnsi="Times New Roman" w:cs="Times New Roman"/>
                <w:bCs/>
                <w:szCs w:val="20"/>
              </w:rPr>
              <w:t xml:space="preserve">A las 10:00 </w:t>
            </w:r>
            <w:r w:rsidR="00604193" w:rsidRPr="0062313A">
              <w:rPr>
                <w:rFonts w:ascii="Times New Roman" w:eastAsia="Arial" w:hAnsi="Times New Roman" w:cs="Times New Roman"/>
                <w:bCs/>
                <w:szCs w:val="20"/>
              </w:rPr>
              <w:t>HS.</w:t>
            </w:r>
          </w:p>
        </w:tc>
      </w:tr>
      <w:tr w:rsidR="0062313A" w:rsidRPr="0062313A" w:rsidTr="00267B26">
        <w:trPr>
          <w:cantSplit/>
          <w:trHeight w:val="209"/>
        </w:trPr>
        <w:tc>
          <w:tcPr>
            <w:tcW w:w="1559" w:type="dxa"/>
            <w:tcBorders>
              <w:left w:val="single" w:sz="4" w:space="0" w:color="000000"/>
              <w:bottom w:val="single" w:sz="4" w:space="0" w:color="auto"/>
            </w:tcBorders>
            <w:shd w:val="clear" w:color="auto" w:fill="FFFF00"/>
            <w:vAlign w:val="center"/>
          </w:tcPr>
          <w:p w:rsidR="00B678C8" w:rsidRPr="0062313A" w:rsidRDefault="00B678C8">
            <w:pPr>
              <w:snapToGrid w:val="0"/>
              <w:rPr>
                <w:rFonts w:ascii="Times New Roman" w:eastAsia="Arial" w:hAnsi="Times New Roman" w:cs="Times New Roman"/>
                <w:sz w:val="22"/>
                <w:szCs w:val="20"/>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Forma de Pago</w:t>
            </w:r>
          </w:p>
        </w:tc>
        <w:tc>
          <w:tcPr>
            <w:tcW w:w="8505" w:type="dxa"/>
            <w:gridSpan w:val="5"/>
            <w:tcBorders>
              <w:left w:val="single" w:sz="4" w:space="0" w:color="000000"/>
              <w:bottom w:val="single" w:sz="4" w:space="0" w:color="auto"/>
              <w:right w:val="single" w:sz="4" w:space="0" w:color="000000"/>
            </w:tcBorders>
            <w:shd w:val="clear" w:color="auto" w:fill="auto"/>
            <w:vAlign w:val="center"/>
          </w:tcPr>
          <w:p w:rsidR="00B678C8" w:rsidRPr="0062313A" w:rsidRDefault="00191264" w:rsidP="00D07730">
            <w:pPr>
              <w:snapToGrid w:val="0"/>
              <w:rPr>
                <w:rFonts w:ascii="Times New Roman" w:hAnsi="Times New Roman" w:cs="Times New Roman"/>
                <w:b/>
                <w:bCs/>
                <w:sz w:val="22"/>
                <w:szCs w:val="20"/>
                <w:u w:val="single"/>
              </w:rPr>
            </w:pPr>
            <w:r w:rsidRPr="0062313A">
              <w:rPr>
                <w:rFonts w:ascii="Times New Roman" w:hAnsi="Times New Roman" w:cs="Times New Roman"/>
                <w:sz w:val="22"/>
                <w:szCs w:val="20"/>
              </w:rPr>
              <w:t xml:space="preserve"> </w:t>
            </w:r>
            <w:r w:rsidR="00B678C8" w:rsidRPr="0062313A">
              <w:rPr>
                <w:rFonts w:ascii="Times New Roman" w:hAnsi="Times New Roman" w:cs="Times New Roman"/>
                <w:sz w:val="22"/>
                <w:szCs w:val="20"/>
              </w:rPr>
              <w:t>DE ACUERDO A NORMAS DE LA TESORERIA DE LA PROVINCIA DE BUENOS</w:t>
            </w:r>
            <w:r w:rsidR="00F4670D" w:rsidRPr="0062313A">
              <w:rPr>
                <w:rFonts w:ascii="Times New Roman" w:hAnsi="Times New Roman" w:cs="Times New Roman"/>
                <w:sz w:val="22"/>
                <w:szCs w:val="20"/>
              </w:rPr>
              <w:t xml:space="preserve"> </w:t>
            </w:r>
            <w:r w:rsidR="00B678C8" w:rsidRPr="0062313A">
              <w:rPr>
                <w:rFonts w:ascii="Times New Roman" w:hAnsi="Times New Roman" w:cs="Times New Roman"/>
                <w:sz w:val="22"/>
                <w:szCs w:val="20"/>
              </w:rPr>
              <w:t>AIRES</w:t>
            </w:r>
          </w:p>
        </w:tc>
      </w:tr>
      <w:tr w:rsidR="0062313A" w:rsidRPr="0062313A"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62313A" w:rsidRDefault="00D07730" w:rsidP="00CD47D2">
            <w:pPr>
              <w:snapToGrid w:val="0"/>
              <w:rPr>
                <w:rFonts w:ascii="Times New Roman" w:hAnsi="Times New Roman" w:cs="Times New Roman"/>
                <w:b/>
                <w:bCs/>
                <w:sz w:val="22"/>
                <w:szCs w:val="20"/>
                <w:u w:val="single"/>
              </w:rPr>
            </w:pPr>
          </w:p>
          <w:p w:rsidR="00D07730" w:rsidRPr="0062313A" w:rsidRDefault="00D07730" w:rsidP="00D07730">
            <w:pPr>
              <w:snapToGrid w:val="0"/>
              <w:spacing w:line="276" w:lineRule="auto"/>
              <w:rPr>
                <w:rFonts w:ascii="Times New Roman" w:hAnsi="Times New Roman" w:cs="Times New Roman"/>
                <w:sz w:val="22"/>
                <w:szCs w:val="16"/>
              </w:rPr>
            </w:pPr>
            <w:r w:rsidRPr="0062313A">
              <w:rPr>
                <w:rFonts w:ascii="Times New Roman" w:hAnsi="Times New Roman" w:cs="Times New Roman"/>
                <w:bCs/>
                <w:sz w:val="22"/>
                <w:szCs w:val="20"/>
                <w:u w:val="single"/>
              </w:rPr>
              <w:t xml:space="preserve">OBSERVACIONES GENERALES </w:t>
            </w:r>
          </w:p>
          <w:p w:rsidR="00D07730" w:rsidRPr="0062313A" w:rsidRDefault="00D07730" w:rsidP="00D07730">
            <w:pPr>
              <w:spacing w:line="276" w:lineRule="auto"/>
              <w:ind w:left="57" w:right="57"/>
              <w:jc w:val="both"/>
              <w:rPr>
                <w:rFonts w:ascii="Times New Roman" w:hAnsi="Times New Roman" w:cs="Times New Roman"/>
                <w:sz w:val="22"/>
                <w:szCs w:val="16"/>
              </w:rPr>
            </w:pPr>
            <w:r w:rsidRPr="0062313A">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62313A" w:rsidRDefault="00D07730" w:rsidP="00D07730">
            <w:pPr>
              <w:spacing w:line="276" w:lineRule="auto"/>
              <w:ind w:left="57" w:right="57"/>
              <w:jc w:val="both"/>
              <w:rPr>
                <w:rFonts w:ascii="Times New Roman" w:hAnsi="Times New Roman" w:cs="Times New Roman"/>
                <w:sz w:val="22"/>
                <w:szCs w:val="16"/>
              </w:rPr>
            </w:pPr>
            <w:r w:rsidRPr="0062313A">
              <w:rPr>
                <w:rFonts w:ascii="Times New Roman" w:hAnsi="Times New Roman" w:cs="Times New Roman"/>
                <w:sz w:val="22"/>
                <w:szCs w:val="16"/>
              </w:rPr>
              <w:t>Pasada di</w:t>
            </w:r>
            <w:r w:rsidR="00191264" w:rsidRPr="0062313A">
              <w:rPr>
                <w:rFonts w:ascii="Times New Roman" w:hAnsi="Times New Roman" w:cs="Times New Roman"/>
                <w:sz w:val="22"/>
                <w:szCs w:val="16"/>
              </w:rPr>
              <w:t>cha hora no se admitirán nuevas</w:t>
            </w:r>
            <w:r w:rsidRPr="0062313A">
              <w:rPr>
                <w:rFonts w:ascii="Times New Roman" w:hAnsi="Times New Roman" w:cs="Times New Roman"/>
                <w:sz w:val="22"/>
                <w:szCs w:val="16"/>
              </w:rPr>
              <w:t xml:space="preserve"> propuestas, aun cuando no hubiera comenzado la apertura de los sobre</w:t>
            </w:r>
            <w:r w:rsidR="00191264" w:rsidRPr="0062313A">
              <w:rPr>
                <w:rFonts w:ascii="Times New Roman" w:hAnsi="Times New Roman" w:cs="Times New Roman"/>
                <w:sz w:val="22"/>
                <w:szCs w:val="16"/>
              </w:rPr>
              <w:t>s</w:t>
            </w:r>
            <w:r w:rsidRPr="0062313A">
              <w:rPr>
                <w:rFonts w:ascii="Times New Roman" w:hAnsi="Times New Roman" w:cs="Times New Roman"/>
                <w:sz w:val="22"/>
                <w:szCs w:val="16"/>
              </w:rPr>
              <w:t>. Los sobres o paquetes conteniendo las Ofertas, serán abiertos en presencia de los Oferentes que concurran.</w:t>
            </w:r>
          </w:p>
          <w:p w:rsidR="00D07730" w:rsidRPr="0062313A" w:rsidRDefault="00D07730" w:rsidP="00191264">
            <w:pPr>
              <w:snapToGrid w:val="0"/>
              <w:spacing w:line="276" w:lineRule="auto"/>
              <w:rPr>
                <w:rFonts w:ascii="Times New Roman" w:hAnsi="Times New Roman" w:cs="Times New Roman"/>
                <w:b/>
                <w:bCs/>
                <w:sz w:val="22"/>
                <w:szCs w:val="16"/>
                <w:u w:val="single"/>
              </w:rPr>
            </w:pPr>
          </w:p>
        </w:tc>
      </w:tr>
    </w:tbl>
    <w:p w:rsidR="006F3FA5" w:rsidRPr="0062313A" w:rsidRDefault="006F3FA5">
      <w:pPr>
        <w:widowControl/>
        <w:suppressAutoHyphens w:val="0"/>
        <w:autoSpaceDE/>
        <w:rPr>
          <w:b/>
        </w:rPr>
      </w:pPr>
    </w:p>
    <w:p w:rsidR="00AA02A0" w:rsidRPr="0062313A" w:rsidRDefault="006F3FA5">
      <w:pPr>
        <w:widowControl/>
        <w:suppressAutoHyphens w:val="0"/>
        <w:autoSpaceDE/>
        <w:rPr>
          <w:b/>
        </w:rPr>
      </w:pPr>
      <w:r w:rsidRPr="0062313A">
        <w:rPr>
          <w:b/>
        </w:rPr>
        <w:br w:type="page"/>
      </w:r>
      <w:r w:rsidR="00AA02A0" w:rsidRPr="0062313A">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369"/>
        <w:gridCol w:w="1070"/>
        <w:gridCol w:w="1106"/>
        <w:gridCol w:w="40"/>
        <w:gridCol w:w="12"/>
        <w:gridCol w:w="12"/>
        <w:gridCol w:w="10"/>
        <w:gridCol w:w="614"/>
        <w:gridCol w:w="30"/>
        <w:gridCol w:w="30"/>
      </w:tblGrid>
      <w:tr w:rsidR="0062313A" w:rsidRPr="0062313A" w:rsidTr="00FD64FB">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62313A" w:rsidRDefault="00AA02A0" w:rsidP="00267B26">
            <w:pPr>
              <w:rPr>
                <w:sz w:val="19"/>
                <w:szCs w:val="19"/>
              </w:rPr>
            </w:pPr>
          </w:p>
        </w:tc>
      </w:tr>
      <w:tr w:rsidR="0062313A" w:rsidRPr="0062313A" w:rsidTr="00FD64FB">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62313A" w:rsidRDefault="006E3FA0" w:rsidP="004D20C7">
            <w:pPr>
              <w:spacing w:line="276" w:lineRule="auto"/>
              <w:jc w:val="center"/>
              <w:rPr>
                <w:b/>
                <w:bCs/>
                <w:u w:val="single"/>
              </w:rPr>
            </w:pPr>
            <w:r w:rsidRPr="0062313A">
              <w:rPr>
                <w:b/>
                <w:bCs/>
                <w:sz w:val="28"/>
                <w:szCs w:val="28"/>
              </w:rPr>
              <w:t>ANEXO A</w:t>
            </w:r>
            <w:r w:rsidRPr="0062313A">
              <w:rPr>
                <w:b/>
                <w:bCs/>
              </w:rPr>
              <w:br/>
            </w:r>
            <w:r w:rsidRPr="0062313A">
              <w:rPr>
                <w:b/>
                <w:bCs/>
                <w:u w:val="single"/>
              </w:rPr>
              <w:t>PERSONAS FÍSICAS TITULARES DE DOMINIO</w:t>
            </w:r>
          </w:p>
          <w:p w:rsidR="006E3FA0" w:rsidRPr="0062313A" w:rsidRDefault="006E3FA0" w:rsidP="004D20C7">
            <w:pPr>
              <w:spacing w:line="276" w:lineRule="auto"/>
              <w:jc w:val="center"/>
              <w:rPr>
                <w:b/>
                <w:bCs/>
                <w:u w:val="single"/>
              </w:rPr>
            </w:pPr>
            <w:r w:rsidRPr="0062313A">
              <w:rPr>
                <w:b/>
                <w:bCs/>
                <w:u w:val="single"/>
              </w:rPr>
              <w:t>DECLARACION JURADA</w:t>
            </w:r>
          </w:p>
          <w:p w:rsidR="006E3FA0" w:rsidRPr="0062313A" w:rsidRDefault="006E3FA0" w:rsidP="004D20C7">
            <w:pPr>
              <w:jc w:val="center"/>
            </w:pPr>
          </w:p>
        </w:tc>
        <w:tc>
          <w:tcPr>
            <w:tcW w:w="30" w:type="dxa"/>
            <w:tcBorders>
              <w:top w:val="single" w:sz="4" w:space="0" w:color="auto"/>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62313A"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62313A">
              <w:rPr>
                <w:b w:val="0"/>
                <w:sz w:val="18"/>
                <w:szCs w:val="19"/>
              </w:rPr>
              <w:t>1)</w:t>
            </w:r>
          </w:p>
        </w:tc>
        <w:tc>
          <w:tcPr>
            <w:tcW w:w="30" w:type="dxa"/>
            <w:tcBorders>
              <w:left w:val="single" w:sz="4" w:space="0" w:color="auto"/>
            </w:tcBorders>
            <w:shd w:val="clear" w:color="auto" w:fill="auto"/>
          </w:tcPr>
          <w:p w:rsidR="00AA02A0" w:rsidRPr="0062313A"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trHeight w:val="184"/>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62313A"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gridAfter w:val="1"/>
          <w:wAfter w:w="30" w:type="dxa"/>
          <w:trHeight w:val="340"/>
        </w:trPr>
        <w:tc>
          <w:tcPr>
            <w:tcW w:w="2410" w:type="dxa"/>
            <w:gridSpan w:val="3"/>
            <w:tcBorders>
              <w:left w:val="single" w:sz="4" w:space="0" w:color="000000"/>
            </w:tcBorders>
            <w:shd w:val="clear" w:color="auto" w:fill="FFFFFF"/>
            <w:vAlign w:val="center"/>
          </w:tcPr>
          <w:p w:rsidR="00AA02A0" w:rsidRPr="0062313A" w:rsidRDefault="009C35DE" w:rsidP="004D20C7">
            <w:pPr>
              <w:snapToGrid w:val="0"/>
              <w:ind w:left="136"/>
              <w:rPr>
                <w:bCs/>
                <w:sz w:val="18"/>
                <w:szCs w:val="19"/>
                <w:u w:val="single"/>
              </w:rPr>
            </w:pPr>
            <w:r w:rsidRPr="0062313A">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62313A"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62313A" w:rsidRDefault="009C35DE" w:rsidP="004D20C7">
            <w:pPr>
              <w:snapToGrid w:val="0"/>
              <w:ind w:left="136"/>
              <w:jc w:val="center"/>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62313A" w:rsidRDefault="00AA02A0" w:rsidP="004D20C7">
            <w:pPr>
              <w:snapToGrid w:val="0"/>
              <w:ind w:left="137"/>
              <w:jc w:val="center"/>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25312" behindDoc="0" locked="0" layoutInCell="1" allowOverlap="1" wp14:anchorId="1487962F" wp14:editId="309946D1">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8529B"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62313A" w:rsidRDefault="00AA02A0" w:rsidP="004D20C7">
            <w:pPr>
              <w:snapToGrid w:val="0"/>
              <w:ind w:left="137"/>
              <w:jc w:val="center"/>
              <w:rPr>
                <w:sz w:val="18"/>
                <w:szCs w:val="19"/>
              </w:rPr>
            </w:pPr>
            <w:r w:rsidRPr="0062313A">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r>
      <w:tr w:rsidR="0062313A" w:rsidRPr="0062313A" w:rsidTr="00FD64FB">
        <w:trPr>
          <w:trHeight w:val="340"/>
        </w:trPr>
        <w:tc>
          <w:tcPr>
            <w:tcW w:w="1383" w:type="dxa"/>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CUIT / CUIL</w:t>
            </w:r>
            <w:r w:rsidR="007A022A" w:rsidRPr="0062313A">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6E3FA0" w:rsidRPr="0062313A" w:rsidRDefault="006E3FA0" w:rsidP="004D20C7">
            <w:pPr>
              <w:snapToGrid w:val="0"/>
              <w:ind w:left="136"/>
              <w:rPr>
                <w:bCs/>
                <w:sz w:val="18"/>
                <w:szCs w:val="19"/>
                <w:u w:val="single"/>
              </w:rPr>
            </w:pPr>
            <w:r w:rsidRPr="0062313A">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62313A"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62313A" w:rsidRDefault="006E3FA0"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20"/>
                <w:szCs w:val="20"/>
                <w:u w:val="single"/>
              </w:rPr>
            </w:pPr>
          </w:p>
        </w:tc>
      </w:tr>
      <w:tr w:rsidR="0062313A" w:rsidRPr="0062313A" w:rsidTr="00FD64FB">
        <w:trPr>
          <w:gridAfter w:val="1"/>
          <w:wAfter w:w="30" w:type="dxa"/>
          <w:trHeight w:val="340"/>
        </w:trPr>
        <w:tc>
          <w:tcPr>
            <w:tcW w:w="3041" w:type="dxa"/>
            <w:gridSpan w:val="7"/>
            <w:tcBorders>
              <w:left w:val="single" w:sz="4" w:space="0" w:color="000000"/>
            </w:tcBorders>
            <w:shd w:val="clear" w:color="auto" w:fill="FFFFFF"/>
            <w:vAlign w:val="center"/>
          </w:tcPr>
          <w:p w:rsidR="006E3FA0" w:rsidRPr="0062313A" w:rsidRDefault="006E3FA0" w:rsidP="004D20C7">
            <w:pPr>
              <w:snapToGrid w:val="0"/>
              <w:ind w:left="136"/>
              <w:rPr>
                <w:bCs/>
                <w:sz w:val="18"/>
                <w:szCs w:val="19"/>
                <w:u w:val="single"/>
              </w:rPr>
            </w:pPr>
            <w:r w:rsidRPr="0062313A">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62313A"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62313A" w:rsidRDefault="006E3FA0"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62313A" w:rsidRDefault="006E3FA0" w:rsidP="004D20C7">
            <w:pPr>
              <w:snapToGrid w:val="0"/>
              <w:ind w:left="137"/>
              <w:rPr>
                <w:sz w:val="20"/>
                <w:szCs w:val="20"/>
                <w:u w:val="single"/>
              </w:rPr>
            </w:pPr>
          </w:p>
        </w:tc>
      </w:tr>
      <w:tr w:rsidR="0062313A" w:rsidRPr="0062313A"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62313A" w:rsidRDefault="009C35DE" w:rsidP="004D20C7">
            <w:pPr>
              <w:snapToGrid w:val="0"/>
              <w:ind w:left="136"/>
              <w:jc w:val="center"/>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62313A" w:rsidRDefault="00AA02A0" w:rsidP="004D20C7">
            <w:pPr>
              <w:snapToGrid w:val="0"/>
              <w:ind w:left="137"/>
              <w:rPr>
                <w:sz w:val="18"/>
                <w:szCs w:val="19"/>
                <w:u w:val="single"/>
                <w:lang w:val="es-ES" w:eastAsia="es-AR"/>
              </w:rPr>
            </w:pPr>
          </w:p>
          <w:p w:rsidR="00AA02A0" w:rsidRPr="0062313A"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62313A" w:rsidRDefault="00AA02A0" w:rsidP="004D20C7">
            <w:pPr>
              <w:snapToGrid w:val="0"/>
              <w:ind w:left="137"/>
              <w:jc w:val="center"/>
              <w:rPr>
                <w:sz w:val="18"/>
                <w:szCs w:val="19"/>
                <w:u w:val="single"/>
              </w:rPr>
            </w:pPr>
            <w:r w:rsidRPr="0062313A">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62313A"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rFonts w:eastAsia="Arial"/>
                <w:bCs/>
                <w:sz w:val="20"/>
                <w:szCs w:val="20"/>
                <w:u w:val="single"/>
              </w:rPr>
            </w:pPr>
          </w:p>
        </w:tc>
      </w:tr>
      <w:tr w:rsidR="0062313A" w:rsidRPr="0062313A" w:rsidTr="00FD64FB">
        <w:trPr>
          <w:trHeight w:val="340"/>
        </w:trPr>
        <w:tc>
          <w:tcPr>
            <w:tcW w:w="1383" w:type="dxa"/>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62313A"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870"/>
        </w:trPr>
        <w:tc>
          <w:tcPr>
            <w:tcW w:w="5939" w:type="dxa"/>
            <w:gridSpan w:val="12"/>
            <w:tcBorders>
              <w:left w:val="single" w:sz="4" w:space="0" w:color="000000"/>
            </w:tcBorders>
            <w:shd w:val="clear" w:color="auto" w:fill="FFFFFF"/>
            <w:vAlign w:val="bottom"/>
          </w:tcPr>
          <w:p w:rsidR="009C35DE" w:rsidRPr="0062313A" w:rsidRDefault="009C35DE" w:rsidP="004D20C7">
            <w:pPr>
              <w:snapToGrid w:val="0"/>
              <w:ind w:left="136"/>
              <w:rPr>
                <w:sz w:val="18"/>
                <w:szCs w:val="19"/>
                <w:u w:val="single"/>
              </w:rPr>
            </w:pPr>
            <w:r w:rsidRPr="0062313A">
              <w:rPr>
                <w:bCs/>
                <w:sz w:val="18"/>
                <w:szCs w:val="19"/>
                <w:u w:val="single"/>
              </w:rPr>
              <w:t>Incompatibilidades</w:t>
            </w:r>
            <w:r w:rsidRPr="0062313A">
              <w:rPr>
                <w:sz w:val="18"/>
                <w:szCs w:val="19"/>
                <w:u w:val="single"/>
              </w:rPr>
              <w:t>(Tache lo que no corresponda)</w:t>
            </w:r>
          </w:p>
          <w:p w:rsidR="00F52722" w:rsidRPr="0062313A" w:rsidRDefault="009C35DE" w:rsidP="004D20C7">
            <w:pPr>
              <w:ind w:left="136"/>
              <w:rPr>
                <w:sz w:val="18"/>
                <w:szCs w:val="19"/>
                <w:u w:val="single"/>
              </w:rPr>
            </w:pPr>
            <w:r w:rsidRPr="0062313A">
              <w:rPr>
                <w:sz w:val="18"/>
                <w:szCs w:val="19"/>
                <w:u w:val="single"/>
              </w:rPr>
              <w:t xml:space="preserve">No podrán presentarse empleados Judiciales, </w:t>
            </w:r>
          </w:p>
          <w:p w:rsidR="009C35DE" w:rsidRPr="0062313A" w:rsidRDefault="009C35DE" w:rsidP="004D20C7">
            <w:pPr>
              <w:ind w:left="136"/>
              <w:rPr>
                <w:sz w:val="18"/>
                <w:szCs w:val="19"/>
                <w:u w:val="single"/>
              </w:rPr>
            </w:pPr>
            <w:r w:rsidRPr="0062313A">
              <w:rPr>
                <w:sz w:val="18"/>
                <w:szCs w:val="19"/>
                <w:u w:val="single"/>
              </w:rPr>
              <w:t>Magistrados o Funcionarios Judiciales.</w:t>
            </w:r>
          </w:p>
          <w:p w:rsidR="009C35DE" w:rsidRPr="0062313A" w:rsidRDefault="009C35DE" w:rsidP="004D20C7">
            <w:pPr>
              <w:ind w:left="136"/>
              <w:rPr>
                <w:bCs/>
                <w:sz w:val="18"/>
                <w:szCs w:val="19"/>
                <w:u w:val="single"/>
              </w:rPr>
            </w:pPr>
            <w:r w:rsidRPr="0062313A">
              <w:rPr>
                <w:sz w:val="18"/>
                <w:szCs w:val="19"/>
                <w:u w:val="single"/>
              </w:rPr>
              <w:t>Estatuto del empleado Judicial, Acuerdo 2300, art.67 inc C, Ley 13.661 art. 21) y ART. 16 apartado III del Decreto N° 59/19</w:t>
            </w:r>
          </w:p>
        </w:tc>
        <w:tc>
          <w:tcPr>
            <w:tcW w:w="1368"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62313A" w:rsidRDefault="009C35DE" w:rsidP="004D20C7">
            <w:pPr>
              <w:snapToGrid w:val="0"/>
              <w:ind w:left="137"/>
              <w:jc w:val="center"/>
              <w:rPr>
                <w:bCs/>
                <w:sz w:val="18"/>
                <w:szCs w:val="19"/>
                <w:u w:val="single"/>
              </w:rPr>
            </w:pPr>
            <w:r w:rsidRPr="0062313A">
              <w:rPr>
                <w:bCs/>
                <w:sz w:val="18"/>
                <w:szCs w:val="19"/>
                <w:u w:val="single"/>
              </w:rPr>
              <w:t>SI</w:t>
            </w:r>
          </w:p>
        </w:tc>
        <w:tc>
          <w:tcPr>
            <w:tcW w:w="2216" w:type="dxa"/>
            <w:gridSpan w:val="3"/>
            <w:tcBorders>
              <w:top w:val="single" w:sz="4" w:space="0" w:color="000000"/>
              <w:left w:val="single" w:sz="4" w:space="0" w:color="auto"/>
              <w:bottom w:val="single" w:sz="4" w:space="0" w:color="auto"/>
            </w:tcBorders>
            <w:shd w:val="clear" w:color="auto" w:fill="FFFFFF"/>
            <w:vAlign w:val="center"/>
          </w:tcPr>
          <w:p w:rsidR="009C35DE" w:rsidRPr="0062313A" w:rsidRDefault="009C35DE" w:rsidP="004D20C7">
            <w:pPr>
              <w:snapToGrid w:val="0"/>
              <w:jc w:val="center"/>
              <w:rPr>
                <w:sz w:val="18"/>
                <w:szCs w:val="19"/>
                <w:u w:val="single"/>
              </w:rPr>
            </w:pPr>
            <w:r w:rsidRPr="0062313A">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62313A" w:rsidRDefault="009C35DE"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rFonts w:eastAsia="Arial"/>
                <w:bCs/>
                <w:sz w:val="20"/>
                <w:szCs w:val="20"/>
                <w:u w:val="single"/>
              </w:rPr>
            </w:pPr>
          </w:p>
        </w:tc>
      </w:tr>
      <w:tr w:rsidR="0062313A" w:rsidRPr="0062313A" w:rsidTr="00FD64FB">
        <w:trPr>
          <w:gridAfter w:val="1"/>
          <w:wAfter w:w="30" w:type="dxa"/>
          <w:trHeight w:val="340"/>
        </w:trPr>
        <w:tc>
          <w:tcPr>
            <w:tcW w:w="4225" w:type="dxa"/>
            <w:gridSpan w:val="11"/>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62313A"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bCs/>
                <w:sz w:val="18"/>
                <w:szCs w:val="19"/>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bCs/>
                <w:sz w:val="20"/>
                <w:szCs w:val="20"/>
                <w:u w:val="single"/>
              </w:rPr>
            </w:pPr>
          </w:p>
        </w:tc>
      </w:tr>
      <w:tr w:rsidR="0062313A" w:rsidRPr="0062313A" w:rsidTr="00FD64FB">
        <w:trPr>
          <w:gridAfter w:val="1"/>
          <w:wAfter w:w="30" w:type="dxa"/>
          <w:trHeight w:val="340"/>
        </w:trPr>
        <w:tc>
          <w:tcPr>
            <w:tcW w:w="2930" w:type="dxa"/>
            <w:gridSpan w:val="6"/>
            <w:tcBorders>
              <w:left w:val="single" w:sz="4" w:space="0" w:color="000000"/>
            </w:tcBorders>
            <w:shd w:val="clear" w:color="auto" w:fill="FFFFFF"/>
            <w:vAlign w:val="center"/>
          </w:tcPr>
          <w:p w:rsidR="00622AB2" w:rsidRPr="0062313A" w:rsidRDefault="00622AB2" w:rsidP="004D20C7">
            <w:pPr>
              <w:snapToGrid w:val="0"/>
              <w:ind w:left="136"/>
              <w:rPr>
                <w:sz w:val="18"/>
                <w:szCs w:val="19"/>
                <w:u w:val="single"/>
              </w:rPr>
            </w:pPr>
            <w:r w:rsidRPr="0062313A">
              <w:rPr>
                <w:bCs/>
                <w:sz w:val="18"/>
                <w:szCs w:val="19"/>
                <w:u w:val="single"/>
              </w:rPr>
              <w:t>Único inmueble locado:</w:t>
            </w:r>
          </w:p>
          <w:p w:rsidR="00622AB2" w:rsidRPr="0062313A" w:rsidRDefault="00622AB2" w:rsidP="004D20C7">
            <w:pPr>
              <w:ind w:left="136"/>
              <w:rPr>
                <w:bCs/>
                <w:sz w:val="18"/>
                <w:szCs w:val="19"/>
                <w:u w:val="single"/>
              </w:rPr>
            </w:pPr>
            <w:r w:rsidRPr="0062313A">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62313A" w:rsidRDefault="00622AB2" w:rsidP="004D20C7">
            <w:pPr>
              <w:snapToGrid w:val="0"/>
              <w:ind w:left="137"/>
              <w:jc w:val="center"/>
              <w:rPr>
                <w:bCs/>
                <w:sz w:val="18"/>
                <w:szCs w:val="19"/>
                <w:u w:val="single"/>
              </w:rPr>
            </w:pPr>
            <w:r w:rsidRPr="0062313A">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62313A" w:rsidRDefault="00622AB2" w:rsidP="004D20C7">
            <w:pPr>
              <w:snapToGrid w:val="0"/>
              <w:jc w:val="center"/>
              <w:rPr>
                <w:sz w:val="18"/>
                <w:szCs w:val="19"/>
                <w:u w:val="single"/>
              </w:rPr>
            </w:pPr>
            <w:r w:rsidRPr="0062313A">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62313A" w:rsidRDefault="00622AB2"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62313A" w:rsidRDefault="006E3FA0" w:rsidP="004D20C7">
            <w:pPr>
              <w:snapToGrid w:val="0"/>
              <w:ind w:left="137"/>
              <w:rPr>
                <w:sz w:val="18"/>
                <w:szCs w:val="19"/>
                <w:u w:val="single"/>
              </w:rPr>
            </w:pPr>
          </w:p>
        </w:tc>
      </w:tr>
      <w:tr w:rsidR="0062313A" w:rsidRPr="0062313A" w:rsidTr="00FD64FB">
        <w:trPr>
          <w:gridAfter w:val="1"/>
          <w:wAfter w:w="30" w:type="dxa"/>
          <w:trHeight w:val="340"/>
        </w:trPr>
        <w:tc>
          <w:tcPr>
            <w:tcW w:w="2930" w:type="dxa"/>
            <w:gridSpan w:val="6"/>
            <w:tcBorders>
              <w:left w:val="single" w:sz="4" w:space="0" w:color="000000"/>
            </w:tcBorders>
            <w:shd w:val="clear" w:color="auto" w:fill="FFFFFF"/>
            <w:vAlign w:val="center"/>
          </w:tcPr>
          <w:p w:rsidR="00AA02A0" w:rsidRPr="0062313A" w:rsidRDefault="00AA02A0" w:rsidP="004D20C7">
            <w:pPr>
              <w:snapToGrid w:val="0"/>
              <w:ind w:left="136"/>
              <w:rPr>
                <w:sz w:val="18"/>
                <w:szCs w:val="19"/>
                <w:u w:val="single"/>
              </w:rPr>
            </w:pPr>
            <w:r w:rsidRPr="0062313A">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283"/>
        </w:trPr>
        <w:tc>
          <w:tcPr>
            <w:tcW w:w="2930" w:type="dxa"/>
            <w:gridSpan w:val="6"/>
            <w:tcBorders>
              <w:left w:val="single" w:sz="4" w:space="0" w:color="000000"/>
            </w:tcBorders>
            <w:shd w:val="clear" w:color="auto" w:fill="FFFFFF"/>
          </w:tcPr>
          <w:p w:rsidR="00AA02A0" w:rsidRPr="0062313A" w:rsidRDefault="00AA02A0" w:rsidP="004D20C7">
            <w:pPr>
              <w:snapToGrid w:val="0"/>
              <w:ind w:left="136"/>
              <w:rPr>
                <w:bCs/>
                <w:sz w:val="18"/>
                <w:szCs w:val="19"/>
                <w:u w:val="single"/>
              </w:rPr>
            </w:pPr>
          </w:p>
        </w:tc>
        <w:tc>
          <w:tcPr>
            <w:tcW w:w="6593" w:type="dxa"/>
            <w:gridSpan w:val="14"/>
            <w:shd w:val="clear" w:color="auto" w:fill="FFFFFF"/>
          </w:tcPr>
          <w:p w:rsidR="00AA02A0" w:rsidRPr="0062313A"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340"/>
        </w:trPr>
        <w:tc>
          <w:tcPr>
            <w:tcW w:w="2930" w:type="dxa"/>
            <w:gridSpan w:val="6"/>
            <w:tcBorders>
              <w:left w:val="single" w:sz="4" w:space="0" w:color="000000"/>
            </w:tcBorders>
            <w:shd w:val="clear" w:color="auto" w:fill="FFFFFF"/>
            <w:vAlign w:val="bottom"/>
          </w:tcPr>
          <w:p w:rsidR="00AA02A0" w:rsidRPr="0062313A" w:rsidRDefault="00AA02A0" w:rsidP="004D20C7">
            <w:pPr>
              <w:snapToGrid w:val="0"/>
              <w:ind w:left="136"/>
              <w:rPr>
                <w:sz w:val="18"/>
                <w:szCs w:val="19"/>
                <w:u w:val="single"/>
              </w:rPr>
            </w:pPr>
            <w:r w:rsidRPr="0062313A">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283"/>
        </w:trPr>
        <w:tc>
          <w:tcPr>
            <w:tcW w:w="2930" w:type="dxa"/>
            <w:gridSpan w:val="6"/>
            <w:tcBorders>
              <w:left w:val="single" w:sz="4" w:space="0" w:color="000000"/>
            </w:tcBorders>
            <w:shd w:val="clear" w:color="auto" w:fill="FFFFFF"/>
            <w:vAlign w:val="bottom"/>
          </w:tcPr>
          <w:p w:rsidR="00AA02A0" w:rsidRPr="0062313A" w:rsidRDefault="00AA02A0" w:rsidP="004D20C7">
            <w:pPr>
              <w:snapToGrid w:val="0"/>
              <w:ind w:left="136"/>
              <w:rPr>
                <w:sz w:val="18"/>
                <w:szCs w:val="19"/>
                <w:u w:val="single"/>
              </w:rPr>
            </w:pPr>
          </w:p>
        </w:tc>
        <w:tc>
          <w:tcPr>
            <w:tcW w:w="6593" w:type="dxa"/>
            <w:gridSpan w:val="14"/>
            <w:shd w:val="clear" w:color="auto" w:fill="FFFFFF"/>
            <w:vAlign w:val="center"/>
          </w:tcPr>
          <w:p w:rsidR="00AA02A0" w:rsidRPr="0062313A"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62313A" w:rsidRDefault="002A5505" w:rsidP="004D20C7">
            <w:pPr>
              <w:snapToGrid w:val="0"/>
              <w:ind w:left="136"/>
              <w:rPr>
                <w:sz w:val="18"/>
                <w:szCs w:val="19"/>
                <w:u w:val="single"/>
              </w:rPr>
            </w:pPr>
            <w:r w:rsidRPr="0062313A">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62313A"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62313A" w:rsidRDefault="007A022A" w:rsidP="004D20C7">
            <w:pPr>
              <w:snapToGrid w:val="0"/>
              <w:ind w:left="137"/>
              <w:rPr>
                <w:sz w:val="18"/>
                <w:szCs w:val="19"/>
                <w:u w:val="single"/>
              </w:rPr>
            </w:pPr>
          </w:p>
          <w:p w:rsidR="007A022A" w:rsidRPr="0062313A" w:rsidRDefault="007A022A" w:rsidP="004D20C7">
            <w:pPr>
              <w:snapToGrid w:val="0"/>
              <w:ind w:left="137"/>
              <w:rPr>
                <w:sz w:val="18"/>
                <w:szCs w:val="19"/>
                <w:u w:val="single"/>
              </w:rPr>
            </w:pPr>
          </w:p>
        </w:tc>
      </w:tr>
      <w:tr w:rsidR="0062313A" w:rsidRPr="0062313A" w:rsidTr="00FD64FB">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62313A"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62313A"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62313A" w:rsidRDefault="007A022A" w:rsidP="004D20C7">
            <w:pPr>
              <w:snapToGrid w:val="0"/>
              <w:ind w:left="137"/>
              <w:rPr>
                <w:sz w:val="18"/>
                <w:szCs w:val="19"/>
                <w:u w:val="single"/>
              </w:rPr>
            </w:pPr>
          </w:p>
        </w:tc>
      </w:tr>
      <w:tr w:rsidR="0062313A" w:rsidRPr="0062313A"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62313A"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62313A">
              <w:rPr>
                <w:b w:val="0"/>
                <w:sz w:val="18"/>
                <w:szCs w:val="19"/>
              </w:rPr>
              <w:t>2)</w:t>
            </w:r>
          </w:p>
        </w:tc>
        <w:tc>
          <w:tcPr>
            <w:tcW w:w="30" w:type="dxa"/>
            <w:tcBorders>
              <w:left w:val="single" w:sz="4" w:space="0" w:color="auto"/>
            </w:tcBorders>
            <w:shd w:val="clear" w:color="auto" w:fill="auto"/>
          </w:tcPr>
          <w:p w:rsidR="00AA02A0" w:rsidRPr="0062313A"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62313A"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gridAfter w:val="1"/>
          <w:wAfter w:w="30" w:type="dxa"/>
          <w:trHeight w:val="340"/>
        </w:trPr>
        <w:tc>
          <w:tcPr>
            <w:tcW w:w="2410" w:type="dxa"/>
            <w:gridSpan w:val="3"/>
            <w:tcBorders>
              <w:left w:val="single" w:sz="4" w:space="0" w:color="000000"/>
            </w:tcBorders>
            <w:shd w:val="clear" w:color="auto" w:fill="FFFFFF"/>
            <w:vAlign w:val="bottom"/>
          </w:tcPr>
          <w:p w:rsidR="00AA02A0" w:rsidRPr="0062313A" w:rsidRDefault="009C35DE" w:rsidP="004D20C7">
            <w:pPr>
              <w:snapToGrid w:val="0"/>
              <w:ind w:left="136"/>
              <w:rPr>
                <w:bCs/>
                <w:sz w:val="18"/>
                <w:szCs w:val="19"/>
                <w:u w:val="single"/>
              </w:rPr>
            </w:pPr>
            <w:r w:rsidRPr="0062313A">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bCs/>
                <w:sz w:val="18"/>
                <w:szCs w:val="19"/>
                <w:u w:val="single"/>
              </w:rPr>
            </w:pPr>
          </w:p>
        </w:tc>
      </w:tr>
      <w:tr w:rsidR="0062313A" w:rsidRPr="0062313A"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62313A"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62313A" w:rsidRDefault="00AA02A0" w:rsidP="004D20C7">
            <w:pPr>
              <w:snapToGrid w:val="0"/>
              <w:ind w:left="136"/>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62313A"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62313A" w:rsidRDefault="00AA02A0" w:rsidP="004D20C7">
            <w:pPr>
              <w:snapToGrid w:val="0"/>
              <w:ind w:left="137"/>
              <w:rPr>
                <w:sz w:val="18"/>
                <w:szCs w:val="19"/>
              </w:rPr>
            </w:pPr>
            <w:r w:rsidRPr="0062313A">
              <w:rPr>
                <w:sz w:val="18"/>
                <w:szCs w:val="19"/>
              </w:rPr>
              <w:t> </w:t>
            </w:r>
            <w:r w:rsidR="007A022A" w:rsidRPr="0062313A">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r>
      <w:tr w:rsidR="0062313A" w:rsidRPr="0062313A" w:rsidTr="00FD64FB">
        <w:trPr>
          <w:trHeight w:val="340"/>
        </w:trPr>
        <w:tc>
          <w:tcPr>
            <w:tcW w:w="1383" w:type="dxa"/>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39439D" w:rsidRPr="0062313A" w:rsidRDefault="009C35DE" w:rsidP="004D20C7">
            <w:pPr>
              <w:snapToGrid w:val="0"/>
              <w:ind w:left="136"/>
              <w:rPr>
                <w:bCs/>
                <w:sz w:val="18"/>
                <w:szCs w:val="19"/>
                <w:u w:val="single"/>
              </w:rPr>
            </w:pPr>
            <w:r w:rsidRPr="0062313A">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62313A"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r>
      <w:tr w:rsidR="0062313A" w:rsidRPr="0062313A" w:rsidTr="00FD64FB">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62313A" w:rsidRDefault="009C35DE" w:rsidP="004D20C7">
            <w:pPr>
              <w:snapToGrid w:val="0"/>
              <w:ind w:left="136"/>
              <w:rPr>
                <w:bCs/>
                <w:sz w:val="18"/>
                <w:szCs w:val="19"/>
                <w:u w:val="single"/>
              </w:rPr>
            </w:pPr>
            <w:r w:rsidRPr="0062313A">
              <w:rPr>
                <w:bCs/>
                <w:sz w:val="18"/>
                <w:szCs w:val="19"/>
                <w:u w:val="single"/>
              </w:rPr>
              <w:lastRenderedPageBreak/>
              <w:t>Nombre y apellid</w:t>
            </w:r>
            <w:r w:rsidR="00671BE2" w:rsidRPr="0062313A">
              <w:rPr>
                <w:bCs/>
                <w:sz w:val="18"/>
                <w:szCs w:val="19"/>
                <w:u w:val="single"/>
              </w:rPr>
              <w:t xml:space="preserve">o </w:t>
            </w:r>
            <w:r w:rsidRPr="0062313A">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62313A" w:rsidRDefault="0039439D" w:rsidP="004D20C7">
            <w:pPr>
              <w:snapToGrid w:val="0"/>
              <w:ind w:left="137"/>
              <w:rPr>
                <w:sz w:val="18"/>
                <w:szCs w:val="19"/>
                <w:u w:val="single"/>
              </w:rPr>
            </w:pPr>
          </w:p>
        </w:tc>
      </w:tr>
      <w:tr w:rsidR="0062313A" w:rsidRPr="0062313A" w:rsidTr="00FD64FB">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62313A"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62313A" w:rsidRDefault="0039439D" w:rsidP="004D20C7">
            <w:pPr>
              <w:snapToGrid w:val="0"/>
              <w:rPr>
                <w:sz w:val="18"/>
                <w:szCs w:val="19"/>
                <w:u w:val="single"/>
              </w:rPr>
            </w:pPr>
          </w:p>
        </w:tc>
      </w:tr>
      <w:tr w:rsidR="0062313A" w:rsidRPr="0062313A" w:rsidTr="00FD64FB">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62313A" w:rsidRDefault="00622AB2" w:rsidP="004D20C7">
            <w:pPr>
              <w:snapToGrid w:val="0"/>
              <w:ind w:left="136"/>
              <w:rPr>
                <w:bCs/>
                <w:sz w:val="18"/>
                <w:szCs w:val="19"/>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62313A" w:rsidRDefault="004D20C7" w:rsidP="004D20C7">
            <w:pPr>
              <w:snapToGrid w:val="0"/>
              <w:rPr>
                <w:sz w:val="18"/>
                <w:szCs w:val="19"/>
                <w:u w:val="single"/>
                <w:lang w:val="es-ES" w:eastAsia="es-AR"/>
              </w:rPr>
            </w:pPr>
          </w:p>
        </w:tc>
      </w:tr>
      <w:tr w:rsidR="0062313A" w:rsidRPr="0062313A"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62313A" w:rsidRDefault="004D20C7" w:rsidP="004D20C7">
            <w:pPr>
              <w:pStyle w:val="xl28"/>
              <w:snapToGrid w:val="0"/>
              <w:spacing w:before="0" w:after="0"/>
              <w:ind w:left="137"/>
              <w:rPr>
                <w:bCs/>
                <w:sz w:val="18"/>
                <w:szCs w:val="19"/>
                <w:u w:val="single"/>
              </w:rPr>
            </w:pPr>
            <w:r w:rsidRPr="0062313A">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62313A" w:rsidRDefault="004D20C7" w:rsidP="004D20C7">
            <w:pPr>
              <w:snapToGrid w:val="0"/>
              <w:rPr>
                <w:bCs/>
                <w:sz w:val="18"/>
                <w:szCs w:val="19"/>
                <w:u w:val="single"/>
              </w:rPr>
            </w:pPr>
            <w:r w:rsidRPr="0062313A">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62313A"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62313A" w:rsidRDefault="004D20C7" w:rsidP="004D20C7">
            <w:pPr>
              <w:snapToGrid w:val="0"/>
              <w:rPr>
                <w:bCs/>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pStyle w:val="xl28"/>
              <w:snapToGrid w:val="0"/>
              <w:spacing w:before="0" w:after="0"/>
              <w:rPr>
                <w:bCs/>
                <w:sz w:val="18"/>
                <w:szCs w:val="19"/>
                <w:u w:val="single"/>
              </w:rPr>
            </w:pPr>
          </w:p>
        </w:tc>
      </w:tr>
      <w:tr w:rsidR="0062313A" w:rsidRPr="0062313A" w:rsidTr="00FD64FB">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62313A" w:rsidRDefault="009C35DE" w:rsidP="004D20C7">
            <w:pPr>
              <w:snapToGrid w:val="0"/>
              <w:ind w:left="137"/>
              <w:rPr>
                <w:bCs/>
                <w:sz w:val="18"/>
                <w:szCs w:val="19"/>
                <w:u w:val="single"/>
              </w:rPr>
            </w:pPr>
            <w:r w:rsidRPr="0062313A">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62313A"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62313A" w:rsidRDefault="009C35DE" w:rsidP="004D20C7">
            <w:pPr>
              <w:ind w:left="137"/>
              <w:rPr>
                <w:sz w:val="18"/>
                <w:szCs w:val="19"/>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62313A" w:rsidRDefault="00087A78" w:rsidP="004D20C7">
            <w:pPr>
              <w:snapToGrid w:val="0"/>
              <w:ind w:left="137"/>
              <w:rPr>
                <w:sz w:val="18"/>
                <w:szCs w:val="19"/>
                <w:u w:val="single"/>
              </w:rPr>
            </w:pPr>
            <w:r w:rsidRPr="0062313A">
              <w:rPr>
                <w:bCs/>
                <w:sz w:val="18"/>
                <w:szCs w:val="19"/>
                <w:u w:val="single"/>
              </w:rPr>
              <w:t>Incompatibilidades</w:t>
            </w:r>
            <w:r w:rsidRPr="0062313A">
              <w:rPr>
                <w:sz w:val="18"/>
                <w:szCs w:val="19"/>
                <w:u w:val="single"/>
              </w:rPr>
              <w:t>(Tache lo que no corresponda)</w:t>
            </w:r>
          </w:p>
          <w:p w:rsidR="00F52722" w:rsidRPr="0062313A" w:rsidRDefault="00087A78" w:rsidP="004D20C7">
            <w:pPr>
              <w:ind w:left="137"/>
              <w:rPr>
                <w:sz w:val="18"/>
                <w:szCs w:val="19"/>
                <w:u w:val="single"/>
              </w:rPr>
            </w:pPr>
            <w:r w:rsidRPr="0062313A">
              <w:rPr>
                <w:sz w:val="18"/>
                <w:szCs w:val="19"/>
                <w:u w:val="single"/>
              </w:rPr>
              <w:t xml:space="preserve">No podrán presentarse empleados Judiciales, </w:t>
            </w:r>
          </w:p>
          <w:p w:rsidR="00087A78" w:rsidRPr="0062313A" w:rsidRDefault="00087A78" w:rsidP="004D20C7">
            <w:pPr>
              <w:ind w:left="137"/>
              <w:rPr>
                <w:sz w:val="18"/>
                <w:szCs w:val="19"/>
                <w:u w:val="single"/>
              </w:rPr>
            </w:pPr>
            <w:r w:rsidRPr="0062313A">
              <w:rPr>
                <w:sz w:val="18"/>
                <w:szCs w:val="19"/>
                <w:u w:val="single"/>
              </w:rPr>
              <w:t>Magistrados o Funcionarios Judiciales.</w:t>
            </w:r>
          </w:p>
          <w:p w:rsidR="00087A78" w:rsidRPr="0062313A" w:rsidRDefault="00087A78" w:rsidP="004D20C7">
            <w:pPr>
              <w:ind w:left="137"/>
              <w:rPr>
                <w:sz w:val="18"/>
                <w:szCs w:val="19"/>
                <w:u w:val="single"/>
              </w:rPr>
            </w:pPr>
            <w:r w:rsidRPr="0062313A">
              <w:rPr>
                <w:sz w:val="18"/>
                <w:szCs w:val="19"/>
                <w:u w:val="single"/>
              </w:rPr>
              <w:t>Estatuto del empleado Judicial, Acuerdo 2300, art.67 inc C, Ley 13.661 art. 21)</w:t>
            </w:r>
          </w:p>
          <w:p w:rsidR="00087A78" w:rsidRPr="0062313A" w:rsidRDefault="00087A78" w:rsidP="004D20C7">
            <w:pPr>
              <w:ind w:left="137"/>
              <w:rPr>
                <w:bCs/>
                <w:sz w:val="18"/>
                <w:szCs w:val="19"/>
                <w:u w:val="single"/>
              </w:rPr>
            </w:pPr>
            <w:r w:rsidRPr="0062313A">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62313A" w:rsidRDefault="00087A78" w:rsidP="004D20C7">
            <w:pPr>
              <w:snapToGrid w:val="0"/>
              <w:ind w:left="137"/>
              <w:jc w:val="center"/>
              <w:rPr>
                <w:bCs/>
                <w:sz w:val="18"/>
                <w:szCs w:val="19"/>
                <w:u w:val="single"/>
              </w:rPr>
            </w:pPr>
            <w:r w:rsidRPr="0062313A">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62313A" w:rsidRDefault="00087A78" w:rsidP="004D20C7">
            <w:pPr>
              <w:snapToGrid w:val="0"/>
              <w:ind w:left="137"/>
              <w:jc w:val="center"/>
              <w:rPr>
                <w:bCs/>
                <w:sz w:val="18"/>
                <w:szCs w:val="19"/>
                <w:u w:val="single"/>
              </w:rPr>
            </w:pPr>
            <w:r w:rsidRPr="0062313A">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62313A" w:rsidRDefault="00087A78" w:rsidP="004D20C7">
            <w:pPr>
              <w:snapToGrid w:val="0"/>
              <w:jc w:val="center"/>
              <w:rPr>
                <w:bCs/>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62313A" w:rsidRDefault="0039439D" w:rsidP="004D20C7">
            <w:pPr>
              <w:snapToGrid w:val="0"/>
              <w:ind w:left="137"/>
              <w:rPr>
                <w:bCs/>
                <w:sz w:val="18"/>
                <w:szCs w:val="19"/>
                <w:u w:val="single"/>
              </w:rPr>
            </w:pPr>
            <w:r w:rsidRPr="0062313A">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62313A"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bCs/>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bCs/>
                <w:sz w:val="20"/>
                <w:szCs w:val="20"/>
                <w:u w:val="single"/>
              </w:rPr>
            </w:pPr>
          </w:p>
        </w:tc>
      </w:tr>
      <w:tr w:rsidR="0062313A" w:rsidRPr="0062313A" w:rsidTr="00FD64FB">
        <w:trPr>
          <w:trHeight w:val="340"/>
        </w:trPr>
        <w:tc>
          <w:tcPr>
            <w:tcW w:w="2915" w:type="dxa"/>
            <w:gridSpan w:val="5"/>
            <w:tcBorders>
              <w:left w:val="single" w:sz="4" w:space="0" w:color="000000"/>
              <w:right w:val="single" w:sz="4" w:space="0" w:color="auto"/>
            </w:tcBorders>
            <w:shd w:val="clear" w:color="auto" w:fill="FFFFFF"/>
            <w:vAlign w:val="bottom"/>
          </w:tcPr>
          <w:p w:rsidR="004B4329" w:rsidRPr="0062313A" w:rsidRDefault="004B4329" w:rsidP="004D20C7">
            <w:pPr>
              <w:snapToGrid w:val="0"/>
              <w:ind w:left="137"/>
              <w:rPr>
                <w:sz w:val="18"/>
                <w:szCs w:val="19"/>
                <w:u w:val="single"/>
              </w:rPr>
            </w:pPr>
            <w:r w:rsidRPr="0062313A">
              <w:rPr>
                <w:bCs/>
                <w:sz w:val="18"/>
                <w:szCs w:val="19"/>
                <w:u w:val="single"/>
              </w:rPr>
              <w:t>Único inmueble locado:</w:t>
            </w:r>
          </w:p>
          <w:p w:rsidR="004B4329" w:rsidRPr="0062313A" w:rsidRDefault="004B4329" w:rsidP="004D20C7">
            <w:pPr>
              <w:ind w:left="137"/>
              <w:rPr>
                <w:bCs/>
                <w:sz w:val="18"/>
                <w:szCs w:val="19"/>
                <w:u w:val="single"/>
              </w:rPr>
            </w:pPr>
            <w:r w:rsidRPr="0062313A">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62313A" w:rsidRDefault="004B4329" w:rsidP="004D20C7">
            <w:pPr>
              <w:pStyle w:val="xl28"/>
              <w:snapToGrid w:val="0"/>
              <w:spacing w:before="0" w:after="0"/>
              <w:ind w:left="137"/>
              <w:jc w:val="center"/>
              <w:rPr>
                <w:bCs/>
                <w:sz w:val="18"/>
                <w:szCs w:val="19"/>
                <w:u w:val="single"/>
              </w:rPr>
            </w:pPr>
            <w:r w:rsidRPr="0062313A">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62313A" w:rsidRDefault="004B4329" w:rsidP="004D20C7">
            <w:pPr>
              <w:snapToGrid w:val="0"/>
              <w:jc w:val="center"/>
              <w:rPr>
                <w:sz w:val="18"/>
                <w:szCs w:val="19"/>
                <w:u w:val="single"/>
              </w:rPr>
            </w:pPr>
            <w:r w:rsidRPr="0062313A">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62313A"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62313A" w:rsidRDefault="004B4329" w:rsidP="004D20C7">
            <w:pPr>
              <w:snapToGrid w:val="0"/>
              <w:ind w:left="137"/>
              <w:rPr>
                <w:sz w:val="20"/>
                <w:szCs w:val="20"/>
                <w:u w:val="single"/>
              </w:rPr>
            </w:pPr>
          </w:p>
        </w:tc>
      </w:tr>
      <w:tr w:rsidR="0062313A" w:rsidRPr="0062313A" w:rsidTr="00FD64FB">
        <w:trPr>
          <w:trHeight w:hRule="exact" w:val="283"/>
        </w:trPr>
        <w:tc>
          <w:tcPr>
            <w:tcW w:w="9483" w:type="dxa"/>
            <w:gridSpan w:val="19"/>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62313A"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62313A" w:rsidRDefault="001B658E" w:rsidP="004D20C7">
            <w:pPr>
              <w:snapToGrid w:val="0"/>
              <w:ind w:left="137"/>
              <w:rPr>
                <w:rFonts w:eastAsia="Arial"/>
                <w:bCs/>
                <w:sz w:val="16"/>
                <w:szCs w:val="16"/>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62313A" w:rsidRDefault="0039439D" w:rsidP="004D20C7">
            <w:pPr>
              <w:snapToGrid w:val="0"/>
              <w:ind w:left="137"/>
              <w:rPr>
                <w:sz w:val="18"/>
                <w:szCs w:val="19"/>
                <w:u w:val="single"/>
              </w:rPr>
            </w:pPr>
            <w:r w:rsidRPr="0062313A">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62313A" w:rsidRDefault="009C35DE" w:rsidP="004D20C7">
            <w:pPr>
              <w:snapToGrid w:val="0"/>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62313A" w:rsidRDefault="0039439D" w:rsidP="004D20C7">
            <w:pPr>
              <w:snapToGrid w:val="0"/>
              <w:ind w:left="137"/>
              <w:rPr>
                <w:sz w:val="18"/>
                <w:szCs w:val="19"/>
                <w:u w:val="single"/>
              </w:rPr>
            </w:pPr>
            <w:r w:rsidRPr="0062313A">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62313A" w:rsidRDefault="009C35DE" w:rsidP="004D20C7">
            <w:pPr>
              <w:snapToGrid w:val="0"/>
              <w:ind w:left="137"/>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62313A" w:rsidRDefault="0039439D" w:rsidP="004D20C7">
            <w:pPr>
              <w:snapToGrid w:val="0"/>
              <w:ind w:left="137"/>
              <w:rPr>
                <w:sz w:val="18"/>
                <w:szCs w:val="19"/>
                <w:u w:val="single"/>
              </w:rPr>
            </w:pPr>
            <w:r w:rsidRPr="0062313A">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62313A" w:rsidRDefault="00CD2FE6"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62313A" w:rsidRDefault="00363654" w:rsidP="004D20C7">
            <w:pPr>
              <w:snapToGrid w:val="0"/>
              <w:ind w:left="137"/>
              <w:rPr>
                <w:bCs/>
                <w:sz w:val="28"/>
                <w:szCs w:val="28"/>
                <w:u w:val="single"/>
              </w:rPr>
            </w:pPr>
            <w:r w:rsidRPr="0062313A">
              <w:rPr>
                <w:sz w:val="18"/>
                <w:szCs w:val="19"/>
              </w:rPr>
              <w:t>3)</w:t>
            </w: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bCs/>
                <w:sz w:val="18"/>
                <w:szCs w:val="19"/>
                <w:u w:val="single"/>
              </w:rPr>
            </w:pPr>
          </w:p>
        </w:tc>
      </w:tr>
      <w:tr w:rsidR="0062313A" w:rsidRPr="0062313A" w:rsidTr="00FD64FB">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bCs/>
                <w:sz w:val="18"/>
                <w:szCs w:val="19"/>
                <w:u w:val="single"/>
              </w:rPr>
            </w:pPr>
            <w:r w:rsidRPr="0062313A">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62313A"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62313A" w:rsidRDefault="00CD2FE6" w:rsidP="004D20C7">
            <w:pPr>
              <w:snapToGrid w:val="0"/>
              <w:ind w:left="137"/>
              <w:rPr>
                <w:bCs/>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62313A" w:rsidRDefault="0039439D" w:rsidP="004D20C7">
            <w:pPr>
              <w:snapToGrid w:val="0"/>
              <w:ind w:left="137"/>
              <w:rPr>
                <w:sz w:val="18"/>
                <w:szCs w:val="19"/>
                <w:u w:val="single"/>
              </w:rPr>
            </w:pPr>
          </w:p>
        </w:tc>
        <w:tc>
          <w:tcPr>
            <w:tcW w:w="3024" w:type="dxa"/>
            <w:gridSpan w:val="7"/>
            <w:shd w:val="clear" w:color="auto" w:fill="auto"/>
            <w:vAlign w:val="bottom"/>
          </w:tcPr>
          <w:p w:rsidR="0039439D" w:rsidRPr="0062313A" w:rsidRDefault="0039439D"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50912" behindDoc="0" locked="0" layoutInCell="1" allowOverlap="1" wp14:anchorId="033E8D2E" wp14:editId="11BADB9B">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802C2"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62313A" w:rsidRDefault="0039439D" w:rsidP="004D20C7">
            <w:pPr>
              <w:snapToGrid w:val="0"/>
              <w:ind w:left="137"/>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62313A" w:rsidRDefault="0039439D"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51936" behindDoc="0" locked="0" layoutInCell="1" allowOverlap="1" wp14:anchorId="48877E23" wp14:editId="10FED15F">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A75F7"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62313A" w:rsidRDefault="0039439D" w:rsidP="004D20C7">
            <w:pPr>
              <w:snapToGrid w:val="0"/>
              <w:ind w:left="137"/>
              <w:rPr>
                <w:sz w:val="18"/>
                <w:szCs w:val="19"/>
              </w:rPr>
            </w:pPr>
            <w:r w:rsidRPr="0062313A">
              <w:rPr>
                <w:sz w:val="18"/>
                <w:szCs w:val="19"/>
              </w:rPr>
              <w:t> </w:t>
            </w:r>
            <w:r w:rsidRPr="0062313A">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62313A"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62313A" w:rsidRDefault="0039439D" w:rsidP="004D20C7">
            <w:pPr>
              <w:snapToGrid w:val="0"/>
              <w:ind w:left="137"/>
              <w:rPr>
                <w:sz w:val="18"/>
                <w:szCs w:val="19"/>
                <w:u w:val="single"/>
              </w:rPr>
            </w:pPr>
          </w:p>
        </w:tc>
        <w:tc>
          <w:tcPr>
            <w:tcW w:w="3024" w:type="dxa"/>
            <w:gridSpan w:val="7"/>
            <w:shd w:val="clear" w:color="auto" w:fill="auto"/>
            <w:vAlign w:val="bottom"/>
          </w:tcPr>
          <w:p w:rsidR="0039439D" w:rsidRPr="0062313A" w:rsidRDefault="0039439D"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52960" behindDoc="0" locked="0" layoutInCell="1" allowOverlap="1" wp14:anchorId="1AB2D606" wp14:editId="59C9539C">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4F9D1"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62313A" w:rsidRDefault="0039439D" w:rsidP="004D20C7">
            <w:pPr>
              <w:snapToGrid w:val="0"/>
              <w:ind w:left="137"/>
              <w:rPr>
                <w:sz w:val="18"/>
                <w:szCs w:val="19"/>
                <w:u w:val="single"/>
              </w:rPr>
            </w:pPr>
          </w:p>
          <w:p w:rsidR="0039439D" w:rsidRPr="0062313A" w:rsidRDefault="0039439D" w:rsidP="004D20C7">
            <w:pPr>
              <w:snapToGrid w:val="0"/>
              <w:ind w:left="137"/>
              <w:rPr>
                <w:sz w:val="18"/>
                <w:szCs w:val="19"/>
                <w:u w:val="single"/>
              </w:rPr>
            </w:pPr>
            <w:r w:rsidRPr="0062313A">
              <w:rPr>
                <w:sz w:val="18"/>
                <w:szCs w:val="19"/>
                <w:u w:val="single"/>
              </w:rPr>
              <w:t> </w:t>
            </w: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671BE2" w:rsidRPr="0062313A" w:rsidRDefault="00671BE2" w:rsidP="004D20C7">
            <w:pPr>
              <w:snapToGrid w:val="0"/>
              <w:ind w:left="137"/>
              <w:rPr>
                <w:bCs/>
                <w:sz w:val="18"/>
                <w:szCs w:val="19"/>
                <w:u w:val="single"/>
              </w:rPr>
            </w:pPr>
            <w:r w:rsidRPr="0062313A">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62313A"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62313A" w:rsidRDefault="00671BE2" w:rsidP="004D20C7">
            <w:pPr>
              <w:snapToGrid w:val="0"/>
              <w:ind w:left="137"/>
              <w:rPr>
                <w:sz w:val="18"/>
                <w:szCs w:val="19"/>
                <w:u w:val="single"/>
              </w:rPr>
            </w:pPr>
          </w:p>
        </w:tc>
      </w:tr>
      <w:tr w:rsidR="0062313A" w:rsidRPr="0062313A" w:rsidTr="00FD64FB">
        <w:trPr>
          <w:gridAfter w:val="1"/>
          <w:wAfter w:w="30" w:type="dxa"/>
          <w:trHeight w:val="283"/>
        </w:trPr>
        <w:tc>
          <w:tcPr>
            <w:tcW w:w="9523" w:type="dxa"/>
            <w:gridSpan w:val="20"/>
            <w:tcBorders>
              <w:left w:val="single" w:sz="4" w:space="0" w:color="000000"/>
            </w:tcBorders>
            <w:shd w:val="clear" w:color="auto" w:fill="FFFFFF"/>
            <w:vAlign w:val="bottom"/>
          </w:tcPr>
          <w:p w:rsidR="00CD2FE6" w:rsidRPr="0062313A"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62313A" w:rsidRDefault="00CD2FE6" w:rsidP="004D20C7">
            <w:pPr>
              <w:snapToGrid w:val="0"/>
              <w:ind w:left="137"/>
              <w:rPr>
                <w:sz w:val="18"/>
                <w:szCs w:val="19"/>
                <w:u w:val="single"/>
              </w:rPr>
            </w:pPr>
          </w:p>
        </w:tc>
      </w:tr>
      <w:tr w:rsidR="0062313A" w:rsidRPr="0062313A" w:rsidTr="00FD64FB">
        <w:trPr>
          <w:trHeight w:val="340"/>
        </w:trPr>
        <w:tc>
          <w:tcPr>
            <w:tcW w:w="1383" w:type="dxa"/>
            <w:tcBorders>
              <w:left w:val="single" w:sz="4" w:space="0" w:color="000000"/>
              <w:right w:val="single" w:sz="4" w:space="0" w:color="auto"/>
            </w:tcBorders>
            <w:shd w:val="clear" w:color="auto" w:fill="FFFFFF"/>
            <w:vAlign w:val="bottom"/>
          </w:tcPr>
          <w:p w:rsidR="00671BE2" w:rsidRPr="0062313A" w:rsidRDefault="00671BE2" w:rsidP="004D20C7">
            <w:pPr>
              <w:snapToGrid w:val="0"/>
              <w:ind w:left="137"/>
              <w:rPr>
                <w:bCs/>
                <w:sz w:val="18"/>
                <w:szCs w:val="19"/>
                <w:u w:val="single"/>
              </w:rPr>
            </w:pPr>
            <w:r w:rsidRPr="0062313A">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62313A"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62313A"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62313A" w:rsidRDefault="00671BE2" w:rsidP="004D20C7">
            <w:pPr>
              <w:snapToGrid w:val="0"/>
              <w:ind w:left="137"/>
              <w:rPr>
                <w:sz w:val="20"/>
                <w:szCs w:val="20"/>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62313A" w:rsidRDefault="0039439D" w:rsidP="004D20C7">
            <w:pPr>
              <w:snapToGrid w:val="0"/>
              <w:ind w:left="137"/>
              <w:rPr>
                <w:bCs/>
                <w:sz w:val="18"/>
                <w:szCs w:val="19"/>
                <w:u w:val="single"/>
              </w:rPr>
            </w:pPr>
            <w:r w:rsidRPr="0062313A">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62313A"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2915" w:type="dxa"/>
            <w:gridSpan w:val="5"/>
            <w:tcBorders>
              <w:left w:val="single" w:sz="4" w:space="0" w:color="000000"/>
            </w:tcBorders>
            <w:shd w:val="clear" w:color="auto" w:fill="FFFFFF"/>
            <w:vAlign w:val="bottom"/>
          </w:tcPr>
          <w:p w:rsidR="00363654" w:rsidRPr="0062313A"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62313A" w:rsidRDefault="00363654" w:rsidP="004D20C7">
            <w:pPr>
              <w:snapToGrid w:val="0"/>
              <w:ind w:left="137"/>
              <w:rPr>
                <w:sz w:val="20"/>
                <w:szCs w:val="20"/>
                <w:u w:val="single"/>
              </w:rPr>
            </w:pPr>
          </w:p>
        </w:tc>
      </w:tr>
      <w:tr w:rsidR="0062313A" w:rsidRPr="0062313A"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62313A" w:rsidRDefault="00CD2FE6" w:rsidP="004D20C7">
            <w:pPr>
              <w:snapToGrid w:val="0"/>
              <w:ind w:left="137"/>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62313A" w:rsidRDefault="00CD2FE6" w:rsidP="004D20C7">
            <w:pPr>
              <w:snapToGrid w:val="0"/>
              <w:ind w:left="137"/>
              <w:rPr>
                <w:sz w:val="18"/>
                <w:szCs w:val="19"/>
                <w:u w:val="single"/>
                <w:lang w:val="es-ES" w:eastAsia="es-AR"/>
              </w:rPr>
            </w:pPr>
          </w:p>
          <w:p w:rsidR="00CD2FE6" w:rsidRPr="0062313A"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62313A" w:rsidRDefault="00CD2FE6" w:rsidP="004D20C7">
            <w:pPr>
              <w:snapToGrid w:val="0"/>
              <w:ind w:left="137"/>
              <w:rPr>
                <w:sz w:val="18"/>
                <w:szCs w:val="19"/>
              </w:rPr>
            </w:pPr>
            <w:r w:rsidRPr="0062313A">
              <w:rPr>
                <w:sz w:val="18"/>
                <w:szCs w:val="19"/>
              </w:rPr>
              <w:t> </w:t>
            </w:r>
            <w:r w:rsidRPr="0062313A">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62313A"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62313A"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62313A" w:rsidRDefault="00671BE2"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96992" behindDoc="0" locked="0" layoutInCell="1" allowOverlap="1" wp14:anchorId="1B9960B0" wp14:editId="661F11AF">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2F08B"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62313A" w:rsidRDefault="00671BE2" w:rsidP="004D20C7">
            <w:pPr>
              <w:snapToGrid w:val="0"/>
              <w:ind w:left="137"/>
              <w:rPr>
                <w:sz w:val="18"/>
                <w:szCs w:val="19"/>
                <w:u w:val="single"/>
              </w:rPr>
            </w:pPr>
          </w:p>
          <w:p w:rsidR="00671BE2" w:rsidRPr="0062313A" w:rsidRDefault="00671BE2" w:rsidP="004D20C7">
            <w:pPr>
              <w:snapToGrid w:val="0"/>
              <w:ind w:left="137"/>
              <w:rPr>
                <w:rFonts w:eastAsia="Arial"/>
                <w:bCs/>
                <w:sz w:val="18"/>
                <w:szCs w:val="19"/>
                <w:u w:val="single"/>
              </w:rPr>
            </w:pPr>
            <w:r w:rsidRPr="0062313A">
              <w:rPr>
                <w:sz w:val="18"/>
                <w:szCs w:val="19"/>
                <w:u w:val="single"/>
              </w:rPr>
              <w:t> </w:t>
            </w: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671BE2" w:rsidRPr="0062313A" w:rsidRDefault="00671BE2" w:rsidP="004D20C7">
            <w:pPr>
              <w:snapToGrid w:val="0"/>
              <w:ind w:left="137"/>
              <w:rPr>
                <w:bCs/>
                <w:sz w:val="18"/>
                <w:szCs w:val="19"/>
                <w:u w:val="single"/>
              </w:rPr>
            </w:pPr>
            <w:r w:rsidRPr="0062313A">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62313A"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62313A" w:rsidRDefault="00671BE2" w:rsidP="004D20C7">
            <w:pPr>
              <w:snapToGrid w:val="0"/>
              <w:ind w:left="137"/>
              <w:rPr>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62313A" w:rsidRDefault="00671BE2" w:rsidP="004D20C7">
            <w:pPr>
              <w:snapToGrid w:val="0"/>
              <w:ind w:left="137"/>
              <w:rPr>
                <w:sz w:val="18"/>
                <w:szCs w:val="19"/>
                <w:u w:val="single"/>
              </w:rPr>
            </w:pPr>
          </w:p>
        </w:tc>
        <w:tc>
          <w:tcPr>
            <w:tcW w:w="3024" w:type="dxa"/>
            <w:gridSpan w:val="7"/>
            <w:shd w:val="clear" w:color="auto" w:fill="auto"/>
            <w:vAlign w:val="bottom"/>
          </w:tcPr>
          <w:p w:rsidR="00671BE2" w:rsidRPr="0062313A" w:rsidRDefault="00671BE2"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94944" behindDoc="0" locked="0" layoutInCell="1" allowOverlap="1" wp14:anchorId="50F646EE" wp14:editId="130C08EE">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BD21F"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62313A" w:rsidRDefault="00671BE2" w:rsidP="004D20C7">
            <w:pPr>
              <w:snapToGrid w:val="0"/>
              <w:ind w:left="137"/>
              <w:rPr>
                <w:sz w:val="18"/>
                <w:szCs w:val="19"/>
                <w:u w:val="single"/>
              </w:rPr>
            </w:pPr>
          </w:p>
          <w:p w:rsidR="00671BE2" w:rsidRPr="0062313A" w:rsidRDefault="00671BE2" w:rsidP="004D20C7">
            <w:pPr>
              <w:snapToGrid w:val="0"/>
              <w:ind w:left="137"/>
              <w:rPr>
                <w:rFonts w:eastAsia="Arial"/>
                <w:bCs/>
                <w:sz w:val="18"/>
                <w:szCs w:val="19"/>
                <w:u w:val="single"/>
              </w:rPr>
            </w:pPr>
            <w:r w:rsidRPr="0062313A">
              <w:rPr>
                <w:sz w:val="18"/>
                <w:szCs w:val="19"/>
                <w:u w:val="single"/>
              </w:rPr>
              <w:t> </w:t>
            </w:r>
          </w:p>
        </w:tc>
      </w:tr>
      <w:tr w:rsidR="0062313A" w:rsidRPr="0062313A" w:rsidTr="00FD64FB">
        <w:trPr>
          <w:gridAfter w:val="1"/>
          <w:wAfter w:w="30" w:type="dxa"/>
          <w:trHeight w:val="261"/>
        </w:trPr>
        <w:tc>
          <w:tcPr>
            <w:tcW w:w="6938" w:type="dxa"/>
            <w:gridSpan w:val="16"/>
            <w:tcBorders>
              <w:left w:val="single" w:sz="4" w:space="0" w:color="000000"/>
            </w:tcBorders>
            <w:shd w:val="clear" w:color="auto" w:fill="FFFFFF"/>
            <w:vAlign w:val="bottom"/>
          </w:tcPr>
          <w:p w:rsidR="00CD2FE6" w:rsidRPr="0062313A" w:rsidRDefault="00CD2FE6" w:rsidP="004D20C7">
            <w:pPr>
              <w:snapToGrid w:val="0"/>
              <w:ind w:left="137"/>
              <w:rPr>
                <w:sz w:val="18"/>
                <w:szCs w:val="19"/>
                <w:u w:val="single"/>
              </w:rPr>
            </w:pPr>
            <w:r w:rsidRPr="0062313A">
              <w:rPr>
                <w:bCs/>
                <w:sz w:val="18"/>
                <w:szCs w:val="19"/>
                <w:u w:val="single"/>
              </w:rPr>
              <w:t>Incompatibilidades</w:t>
            </w:r>
            <w:r w:rsidRPr="0062313A">
              <w:rPr>
                <w:sz w:val="18"/>
                <w:szCs w:val="19"/>
                <w:u w:val="single"/>
              </w:rPr>
              <w:t>(Tache lo que no corresponda)</w:t>
            </w:r>
          </w:p>
          <w:p w:rsidR="00F52722" w:rsidRPr="0062313A" w:rsidRDefault="00CD2FE6" w:rsidP="004D20C7">
            <w:pPr>
              <w:ind w:left="137"/>
              <w:rPr>
                <w:sz w:val="18"/>
                <w:szCs w:val="19"/>
                <w:u w:val="single"/>
              </w:rPr>
            </w:pPr>
            <w:r w:rsidRPr="0062313A">
              <w:rPr>
                <w:sz w:val="18"/>
                <w:szCs w:val="19"/>
                <w:u w:val="single"/>
              </w:rPr>
              <w:t xml:space="preserve">No podrán presentarse empleados Judiciales, </w:t>
            </w:r>
          </w:p>
          <w:p w:rsidR="00CD2FE6" w:rsidRPr="0062313A" w:rsidRDefault="00CD2FE6" w:rsidP="004D20C7">
            <w:pPr>
              <w:ind w:left="137"/>
              <w:rPr>
                <w:sz w:val="18"/>
                <w:szCs w:val="19"/>
                <w:u w:val="single"/>
              </w:rPr>
            </w:pPr>
            <w:r w:rsidRPr="0062313A">
              <w:rPr>
                <w:sz w:val="18"/>
                <w:szCs w:val="19"/>
                <w:u w:val="single"/>
              </w:rPr>
              <w:t>Magistrados o Funcionarios Judiciales.</w:t>
            </w:r>
          </w:p>
          <w:p w:rsidR="00CD2FE6" w:rsidRPr="0062313A" w:rsidRDefault="00CD2FE6" w:rsidP="004D20C7">
            <w:pPr>
              <w:ind w:left="137"/>
              <w:rPr>
                <w:sz w:val="18"/>
                <w:szCs w:val="19"/>
                <w:u w:val="single"/>
              </w:rPr>
            </w:pPr>
            <w:r w:rsidRPr="0062313A">
              <w:rPr>
                <w:sz w:val="18"/>
                <w:szCs w:val="19"/>
                <w:u w:val="single"/>
              </w:rPr>
              <w:t>Estatuto del empleado Judicial, Acuerdo 2300, art.67 inc C, Ley 13.661 art. 21)</w:t>
            </w:r>
          </w:p>
          <w:p w:rsidR="00CD2FE6" w:rsidRPr="0062313A" w:rsidRDefault="00CD2FE6" w:rsidP="004D20C7">
            <w:pPr>
              <w:snapToGrid w:val="0"/>
              <w:ind w:left="137"/>
              <w:rPr>
                <w:bCs/>
                <w:sz w:val="18"/>
                <w:szCs w:val="19"/>
                <w:u w:val="single"/>
              </w:rPr>
            </w:pPr>
            <w:r w:rsidRPr="0062313A">
              <w:rPr>
                <w:sz w:val="18"/>
                <w:szCs w:val="19"/>
                <w:u w:val="single"/>
              </w:rPr>
              <w:t xml:space="preserve"> y ART. 16 </w:t>
            </w:r>
            <w:r w:rsidR="005532E8" w:rsidRPr="0062313A">
              <w:rPr>
                <w:sz w:val="18"/>
                <w:szCs w:val="19"/>
                <w:u w:val="single"/>
              </w:rPr>
              <w:t>apartado III del Decreto N° 59/19</w:t>
            </w:r>
          </w:p>
          <w:p w:rsidR="00CD2FE6" w:rsidRPr="0062313A"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62313A" w:rsidRDefault="00CD2FE6" w:rsidP="004D20C7">
            <w:pPr>
              <w:snapToGrid w:val="0"/>
              <w:ind w:left="137"/>
              <w:jc w:val="center"/>
              <w:rPr>
                <w:bCs/>
                <w:sz w:val="18"/>
                <w:szCs w:val="19"/>
                <w:u w:val="single"/>
              </w:rPr>
            </w:pPr>
            <w:r w:rsidRPr="0062313A">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62313A" w:rsidRDefault="00CD2FE6" w:rsidP="004D20C7">
            <w:pPr>
              <w:snapToGrid w:val="0"/>
              <w:ind w:left="137"/>
              <w:jc w:val="center"/>
              <w:rPr>
                <w:sz w:val="18"/>
                <w:szCs w:val="19"/>
                <w:u w:val="single"/>
              </w:rPr>
            </w:pPr>
            <w:r w:rsidRPr="0062313A">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62313A" w:rsidRDefault="00CD2FE6" w:rsidP="004D20C7">
            <w:pPr>
              <w:snapToGrid w:val="0"/>
              <w:ind w:left="137"/>
              <w:rPr>
                <w:sz w:val="18"/>
                <w:szCs w:val="19"/>
                <w:u w:val="single"/>
              </w:rPr>
            </w:pPr>
          </w:p>
        </w:tc>
      </w:tr>
      <w:tr w:rsidR="0062313A" w:rsidRPr="0062313A" w:rsidTr="00FD64FB">
        <w:trPr>
          <w:gridAfter w:val="1"/>
          <w:wAfter w:w="30" w:type="dxa"/>
          <w:trHeight w:val="283"/>
        </w:trPr>
        <w:tc>
          <w:tcPr>
            <w:tcW w:w="9557" w:type="dxa"/>
            <w:gridSpan w:val="23"/>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62313A" w:rsidRDefault="001B658E" w:rsidP="004D20C7">
            <w:pPr>
              <w:snapToGrid w:val="0"/>
              <w:ind w:left="137"/>
              <w:rPr>
                <w:rFonts w:eastAsia="Arial"/>
                <w:bCs/>
                <w:sz w:val="18"/>
                <w:szCs w:val="19"/>
                <w:u w:val="single"/>
              </w:rPr>
            </w:pPr>
          </w:p>
        </w:tc>
      </w:tr>
      <w:tr w:rsidR="0062313A" w:rsidRPr="0062313A" w:rsidTr="00FD64FB">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bCs/>
                <w:sz w:val="18"/>
                <w:szCs w:val="19"/>
                <w:u w:val="single"/>
              </w:rPr>
            </w:pPr>
            <w:r w:rsidRPr="0062313A">
              <w:rPr>
                <w:bCs/>
                <w:sz w:val="18"/>
                <w:szCs w:val="19"/>
                <w:u w:val="single"/>
              </w:rPr>
              <w:lastRenderedPageBreak/>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62313A"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62313A" w:rsidRDefault="00CD2FE6" w:rsidP="004D20C7">
            <w:pPr>
              <w:snapToGrid w:val="0"/>
              <w:rPr>
                <w:bCs/>
                <w:sz w:val="18"/>
                <w:szCs w:val="19"/>
                <w:u w:val="single"/>
              </w:rPr>
            </w:pPr>
          </w:p>
        </w:tc>
      </w:tr>
      <w:tr w:rsidR="0062313A" w:rsidRPr="0062313A" w:rsidTr="00FD64FB">
        <w:trPr>
          <w:gridAfter w:val="1"/>
          <w:wAfter w:w="30" w:type="dxa"/>
          <w:trHeight w:val="283"/>
        </w:trPr>
        <w:tc>
          <w:tcPr>
            <w:tcW w:w="4225" w:type="dxa"/>
            <w:gridSpan w:val="11"/>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2706" w:type="dxa"/>
            <w:gridSpan w:val="4"/>
            <w:shd w:val="clear" w:color="auto" w:fill="auto"/>
            <w:vAlign w:val="bottom"/>
          </w:tcPr>
          <w:p w:rsidR="001B658E" w:rsidRPr="0062313A"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62313A" w:rsidRDefault="001B658E" w:rsidP="004D20C7">
            <w:pPr>
              <w:snapToGrid w:val="0"/>
              <w:ind w:left="137"/>
              <w:rPr>
                <w:bCs/>
                <w:sz w:val="20"/>
                <w:szCs w:val="20"/>
                <w:u w:val="single"/>
              </w:rPr>
            </w:pPr>
          </w:p>
        </w:tc>
      </w:tr>
      <w:tr w:rsidR="0062313A" w:rsidRPr="0062313A" w:rsidTr="00FD64FB">
        <w:trPr>
          <w:gridAfter w:val="7"/>
          <w:wAfter w:w="748" w:type="dxa"/>
          <w:trHeight w:val="340"/>
        </w:trPr>
        <w:tc>
          <w:tcPr>
            <w:tcW w:w="4225" w:type="dxa"/>
            <w:gridSpan w:val="11"/>
            <w:tcBorders>
              <w:left w:val="single" w:sz="4" w:space="0" w:color="000000"/>
            </w:tcBorders>
            <w:shd w:val="clear" w:color="auto" w:fill="FFFFFF"/>
            <w:vAlign w:val="bottom"/>
          </w:tcPr>
          <w:p w:rsidR="00671BE2" w:rsidRPr="0062313A" w:rsidRDefault="00671BE2" w:rsidP="004D20C7">
            <w:pPr>
              <w:snapToGrid w:val="0"/>
              <w:ind w:left="137"/>
              <w:rPr>
                <w:sz w:val="18"/>
                <w:szCs w:val="19"/>
                <w:u w:val="single"/>
              </w:rPr>
            </w:pPr>
            <w:r w:rsidRPr="0062313A">
              <w:rPr>
                <w:bCs/>
                <w:sz w:val="18"/>
                <w:szCs w:val="19"/>
                <w:u w:val="single"/>
              </w:rPr>
              <w:t>Único inmueble locado:</w:t>
            </w:r>
          </w:p>
          <w:p w:rsidR="00671BE2" w:rsidRPr="0062313A" w:rsidRDefault="00671BE2" w:rsidP="004D20C7">
            <w:pPr>
              <w:ind w:left="137"/>
              <w:rPr>
                <w:bCs/>
                <w:sz w:val="18"/>
                <w:szCs w:val="19"/>
                <w:u w:val="single"/>
              </w:rPr>
            </w:pPr>
            <w:r w:rsidRPr="0062313A">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62313A" w:rsidRDefault="00671BE2" w:rsidP="004D20C7">
            <w:pPr>
              <w:pStyle w:val="xl28"/>
              <w:snapToGrid w:val="0"/>
              <w:spacing w:before="0" w:after="0"/>
              <w:ind w:left="137"/>
              <w:jc w:val="center"/>
              <w:rPr>
                <w:bCs/>
                <w:sz w:val="18"/>
                <w:szCs w:val="19"/>
                <w:u w:val="single"/>
              </w:rPr>
            </w:pPr>
            <w:r w:rsidRPr="0062313A">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62313A" w:rsidRDefault="00404DA3" w:rsidP="004D20C7">
            <w:pPr>
              <w:snapToGrid w:val="0"/>
              <w:ind w:left="137"/>
              <w:rPr>
                <w:sz w:val="18"/>
                <w:szCs w:val="19"/>
                <w:u w:val="single"/>
              </w:rPr>
            </w:pPr>
            <w:r w:rsidRPr="0062313A">
              <w:rPr>
                <w:sz w:val="18"/>
                <w:szCs w:val="19"/>
              </w:rPr>
              <w:t xml:space="preserve">            </w:t>
            </w:r>
            <w:r w:rsidRPr="0062313A">
              <w:rPr>
                <w:sz w:val="18"/>
                <w:szCs w:val="19"/>
                <w:u w:val="single"/>
              </w:rPr>
              <w:t>NO</w:t>
            </w:r>
          </w:p>
        </w:tc>
      </w:tr>
      <w:tr w:rsidR="0062313A" w:rsidRPr="0062313A" w:rsidTr="00FD64FB">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62313A" w:rsidRDefault="001B658E" w:rsidP="004D20C7">
            <w:pPr>
              <w:pStyle w:val="xl28"/>
              <w:snapToGrid w:val="0"/>
              <w:spacing w:before="0" w:after="0"/>
              <w:ind w:left="137"/>
              <w:rPr>
                <w:sz w:val="18"/>
                <w:szCs w:val="19"/>
                <w:u w:val="single"/>
                <w:lang w:val="es-AR" w:eastAsia="es-AR"/>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62313A" w:rsidRDefault="0039439D" w:rsidP="004D20C7">
            <w:pPr>
              <w:snapToGrid w:val="0"/>
              <w:ind w:left="137"/>
              <w:rPr>
                <w:sz w:val="18"/>
                <w:szCs w:val="19"/>
                <w:u w:val="single"/>
              </w:rPr>
            </w:pPr>
            <w:r w:rsidRPr="0062313A">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62313A" w:rsidRDefault="00671BE2" w:rsidP="004D20C7">
            <w:pPr>
              <w:snapToGrid w:val="0"/>
              <w:ind w:left="137"/>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62313A" w:rsidRDefault="00DF05E4" w:rsidP="004D20C7">
            <w:pPr>
              <w:snapToGrid w:val="0"/>
              <w:ind w:left="137"/>
              <w:rPr>
                <w:sz w:val="18"/>
                <w:szCs w:val="19"/>
                <w:u w:val="single"/>
              </w:rPr>
            </w:pPr>
            <w:r w:rsidRPr="0062313A">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62313A"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62313A" w:rsidRDefault="00DF05E4" w:rsidP="004D20C7">
            <w:pPr>
              <w:snapToGrid w:val="0"/>
              <w:ind w:left="137"/>
              <w:rPr>
                <w:sz w:val="18"/>
                <w:szCs w:val="19"/>
                <w:u w:val="single"/>
              </w:rPr>
            </w:pPr>
          </w:p>
          <w:p w:rsidR="00363753" w:rsidRPr="0062313A" w:rsidRDefault="00363753" w:rsidP="004D20C7">
            <w:pPr>
              <w:snapToGrid w:val="0"/>
              <w:ind w:left="137"/>
              <w:rPr>
                <w:sz w:val="18"/>
                <w:szCs w:val="19"/>
                <w:u w:val="single"/>
              </w:rPr>
            </w:pPr>
          </w:p>
          <w:p w:rsidR="00363753" w:rsidRPr="0062313A" w:rsidRDefault="00363753" w:rsidP="004D20C7">
            <w:pPr>
              <w:snapToGrid w:val="0"/>
              <w:ind w:left="137"/>
              <w:rPr>
                <w:sz w:val="18"/>
                <w:szCs w:val="19"/>
                <w:u w:val="single"/>
              </w:rPr>
            </w:pPr>
          </w:p>
          <w:p w:rsidR="00363753" w:rsidRPr="0062313A" w:rsidRDefault="00363753" w:rsidP="004D20C7">
            <w:pPr>
              <w:snapToGrid w:val="0"/>
              <w:ind w:left="137"/>
              <w:rPr>
                <w:sz w:val="18"/>
                <w:szCs w:val="19"/>
                <w:u w:val="single"/>
              </w:rPr>
            </w:pPr>
          </w:p>
        </w:tc>
      </w:tr>
      <w:tr w:rsidR="0062313A" w:rsidRPr="0062313A" w:rsidTr="00FD64FB">
        <w:trPr>
          <w:gridAfter w:val="1"/>
          <w:wAfter w:w="30" w:type="dxa"/>
          <w:trHeight w:val="283"/>
        </w:trPr>
        <w:tc>
          <w:tcPr>
            <w:tcW w:w="9535" w:type="dxa"/>
            <w:gridSpan w:val="21"/>
            <w:tcBorders>
              <w:left w:val="single" w:sz="4" w:space="0" w:color="000000"/>
            </w:tcBorders>
            <w:shd w:val="clear" w:color="auto" w:fill="FFFFFF"/>
          </w:tcPr>
          <w:p w:rsidR="00DF05E4" w:rsidRPr="0062313A"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62313A" w:rsidRDefault="00DF05E4" w:rsidP="004D20C7">
            <w:pPr>
              <w:snapToGrid w:val="0"/>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62313A" w:rsidRDefault="00DF05E4" w:rsidP="004D20C7">
            <w:pPr>
              <w:snapToGrid w:val="0"/>
              <w:ind w:left="137"/>
              <w:rPr>
                <w:sz w:val="18"/>
                <w:szCs w:val="19"/>
                <w:u w:val="single"/>
              </w:rPr>
            </w:pPr>
            <w:r w:rsidRPr="0062313A">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62313A"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62313A" w:rsidRDefault="00DF05E4" w:rsidP="004D20C7">
            <w:pPr>
              <w:snapToGrid w:val="0"/>
              <w:rPr>
                <w:sz w:val="18"/>
                <w:szCs w:val="19"/>
                <w:u w:val="single"/>
              </w:rPr>
            </w:pPr>
          </w:p>
        </w:tc>
      </w:tr>
      <w:tr w:rsidR="0062313A" w:rsidRPr="0062313A" w:rsidTr="00FD64FB">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62313A" w:rsidRDefault="00DF05E4" w:rsidP="004D20C7">
            <w:pPr>
              <w:snapToGrid w:val="0"/>
              <w:ind w:left="137"/>
              <w:rPr>
                <w:sz w:val="19"/>
                <w:szCs w:val="19"/>
                <w:u w:val="single"/>
              </w:rPr>
            </w:pPr>
          </w:p>
          <w:p w:rsidR="00363753" w:rsidRPr="0062313A"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62313A" w:rsidRDefault="00DF05E4" w:rsidP="004D20C7">
            <w:pPr>
              <w:snapToGrid w:val="0"/>
              <w:ind w:left="137"/>
              <w:rPr>
                <w:sz w:val="19"/>
                <w:szCs w:val="19"/>
                <w:u w:val="single"/>
              </w:rPr>
            </w:pPr>
          </w:p>
        </w:tc>
      </w:tr>
    </w:tbl>
    <w:p w:rsidR="001C2E38" w:rsidRPr="0062313A" w:rsidRDefault="001C2E38">
      <w:pPr>
        <w:jc w:val="both"/>
      </w:pPr>
    </w:p>
    <w:tbl>
      <w:tblPr>
        <w:tblpPr w:leftFromText="141" w:rightFromText="141" w:vertAnchor="page" w:horzAnchor="margin" w:tblpY="1"/>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4"/>
        <w:gridCol w:w="6890"/>
      </w:tblGrid>
      <w:tr w:rsidR="0062313A" w:rsidRPr="0062313A" w:rsidTr="00267B26">
        <w:trPr>
          <w:trHeight w:val="882"/>
        </w:trPr>
        <w:tc>
          <w:tcPr>
            <w:tcW w:w="9894" w:type="dxa"/>
            <w:gridSpan w:val="2"/>
            <w:tcBorders>
              <w:left w:val="nil"/>
              <w:right w:val="nil"/>
            </w:tcBorders>
          </w:tcPr>
          <w:p w:rsidR="00267B26" w:rsidRPr="0062313A" w:rsidRDefault="00267B26" w:rsidP="00267B26">
            <w:pPr>
              <w:jc w:val="center"/>
              <w:rPr>
                <w:b/>
                <w:bCs/>
                <w:sz w:val="28"/>
                <w:szCs w:val="28"/>
              </w:rPr>
            </w:pPr>
          </w:p>
          <w:p w:rsidR="00267B26" w:rsidRPr="0062313A" w:rsidRDefault="00267B26" w:rsidP="00267B26">
            <w:pPr>
              <w:jc w:val="center"/>
              <w:rPr>
                <w:b/>
                <w:bCs/>
                <w:sz w:val="28"/>
                <w:szCs w:val="28"/>
              </w:rPr>
            </w:pPr>
          </w:p>
          <w:p w:rsidR="00267B26" w:rsidRPr="0062313A" w:rsidRDefault="00267B26" w:rsidP="00267B26">
            <w:pPr>
              <w:jc w:val="center"/>
            </w:pPr>
          </w:p>
        </w:tc>
      </w:tr>
      <w:tr w:rsidR="0062313A" w:rsidRPr="0062313A" w:rsidTr="00267B26">
        <w:trPr>
          <w:trHeight w:val="1217"/>
        </w:trPr>
        <w:tc>
          <w:tcPr>
            <w:tcW w:w="9894" w:type="dxa"/>
            <w:gridSpan w:val="2"/>
          </w:tcPr>
          <w:p w:rsidR="00267B26" w:rsidRPr="0062313A" w:rsidRDefault="00267B26" w:rsidP="00267B26">
            <w:pPr>
              <w:jc w:val="center"/>
              <w:rPr>
                <w:b/>
                <w:bCs/>
                <w:sz w:val="28"/>
                <w:szCs w:val="28"/>
              </w:rPr>
            </w:pPr>
          </w:p>
          <w:p w:rsidR="00267B26" w:rsidRPr="0062313A" w:rsidRDefault="00267B26" w:rsidP="00267B26">
            <w:pPr>
              <w:jc w:val="center"/>
              <w:rPr>
                <w:b/>
                <w:bCs/>
                <w:sz w:val="28"/>
                <w:szCs w:val="28"/>
              </w:rPr>
            </w:pPr>
            <w:r w:rsidRPr="0062313A">
              <w:rPr>
                <w:b/>
                <w:bCs/>
                <w:sz w:val="28"/>
                <w:szCs w:val="28"/>
              </w:rPr>
              <w:t>ANEXO B</w:t>
            </w:r>
          </w:p>
          <w:p w:rsidR="00267B26" w:rsidRPr="0062313A" w:rsidRDefault="00267B26" w:rsidP="00267B26">
            <w:pPr>
              <w:jc w:val="center"/>
              <w:rPr>
                <w:b/>
                <w:bCs/>
                <w:sz w:val="20"/>
                <w:szCs w:val="20"/>
              </w:rPr>
            </w:pPr>
          </w:p>
          <w:p w:rsidR="00267B26" w:rsidRPr="0062313A" w:rsidRDefault="00267B26" w:rsidP="00267B26">
            <w:pPr>
              <w:jc w:val="center"/>
              <w:rPr>
                <w:b/>
                <w:bCs/>
                <w:sz w:val="28"/>
                <w:szCs w:val="28"/>
              </w:rPr>
            </w:pPr>
            <w:r w:rsidRPr="0062313A">
              <w:rPr>
                <w:b/>
                <w:bCs/>
                <w:u w:val="single"/>
              </w:rPr>
              <w:t>PERSONAS JURIDICAS - DECLARACION JURADA</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62313A" w:rsidRDefault="00267B26" w:rsidP="00267B26">
            <w:pPr>
              <w:snapToGrid w:val="0"/>
              <w:rPr>
                <w:sz w:val="20"/>
                <w:szCs w:val="20"/>
              </w:rPr>
            </w:pPr>
          </w:p>
        </w:tc>
        <w:tc>
          <w:tcPr>
            <w:tcW w:w="6890" w:type="dxa"/>
            <w:tcBorders>
              <w:right w:val="single" w:sz="8" w:space="0" w:color="000000"/>
            </w:tcBorders>
            <w:shd w:val="clear" w:color="auto" w:fill="FFFFFF"/>
            <w:vAlign w:val="center"/>
          </w:tcPr>
          <w:p w:rsidR="00267B26" w:rsidRPr="0062313A" w:rsidRDefault="00267B26" w:rsidP="00267B26">
            <w:pPr>
              <w:snapToGrid w:val="0"/>
              <w:jc w:val="center"/>
              <w:rPr>
                <w:rFonts w:eastAsia="Arial"/>
                <w:b/>
                <w:bCs/>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004" w:type="dxa"/>
            <w:tcBorders>
              <w:left w:val="single" w:sz="8" w:space="0" w:color="000000"/>
            </w:tcBorders>
            <w:shd w:val="clear" w:color="auto" w:fill="FFFFFF"/>
            <w:vAlign w:val="bottom"/>
          </w:tcPr>
          <w:p w:rsidR="00267B26" w:rsidRPr="0062313A" w:rsidRDefault="00267B26" w:rsidP="00267B26">
            <w:pPr>
              <w:snapToGrid w:val="0"/>
              <w:rPr>
                <w:rFonts w:eastAsia="Arial"/>
                <w:b/>
                <w:bCs/>
                <w:sz w:val="20"/>
                <w:szCs w:val="20"/>
              </w:rPr>
            </w:pPr>
            <w:r w:rsidRPr="0062313A">
              <w:rPr>
                <w:rFonts w:eastAsia="Arial"/>
                <w:b/>
                <w:bCs/>
                <w:sz w:val="20"/>
                <w:szCs w:val="20"/>
              </w:rPr>
              <w:t xml:space="preserve"> </w:t>
            </w:r>
            <w:r w:rsidRPr="0062313A">
              <w:rPr>
                <w:b/>
                <w:bCs/>
                <w:sz w:val="20"/>
                <w:szCs w:val="20"/>
              </w:rPr>
              <w:t xml:space="preserve">Nombre y Apellido o Razón   </w:t>
            </w:r>
          </w:p>
          <w:p w:rsidR="00267B26" w:rsidRPr="0062313A" w:rsidRDefault="00267B26" w:rsidP="00267B26">
            <w:pPr>
              <w:rPr>
                <w:sz w:val="18"/>
                <w:szCs w:val="18"/>
              </w:rPr>
            </w:pPr>
            <w:r w:rsidRPr="0062313A">
              <w:rPr>
                <w:rFonts w:eastAsia="Arial"/>
                <w:b/>
                <w:bCs/>
                <w:sz w:val="20"/>
                <w:szCs w:val="20"/>
              </w:rPr>
              <w:t xml:space="preserve"> </w:t>
            </w:r>
            <w:r w:rsidRPr="0062313A">
              <w:rPr>
                <w:b/>
                <w:bCs/>
                <w:sz w:val="20"/>
                <w:szCs w:val="20"/>
              </w:rPr>
              <w:t>Social o Denominación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sz w:val="20"/>
                <w:szCs w:val="20"/>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20"/>
                <w:szCs w:val="20"/>
              </w:rPr>
              <w:t xml:space="preserve"> </w:t>
            </w:r>
            <w:r w:rsidRPr="0062313A">
              <w:rPr>
                <w:b/>
                <w:bCs/>
                <w:sz w:val="20"/>
                <w:szCs w:val="20"/>
              </w:rPr>
              <w:t>CUIT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center"/>
          </w:tcPr>
          <w:p w:rsidR="00267B26" w:rsidRPr="0062313A" w:rsidRDefault="00267B26" w:rsidP="00267B26">
            <w:pPr>
              <w:snapToGrid w:val="0"/>
              <w:jc w:val="center"/>
              <w:rPr>
                <w:sz w:val="20"/>
                <w:szCs w:val="20"/>
              </w:rPr>
            </w:pPr>
            <w:r w:rsidRPr="0062313A">
              <w:rPr>
                <w:b/>
                <w:bCs/>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jc w:val="center"/>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267B26" w:rsidRPr="0062313A" w:rsidRDefault="00267B26" w:rsidP="00267B26">
            <w:pPr>
              <w:snapToGrid w:val="0"/>
              <w:jc w:val="center"/>
              <w:rPr>
                <w:sz w:val="20"/>
                <w:szCs w:val="20"/>
              </w:rPr>
            </w:pPr>
            <w:r w:rsidRPr="0062313A">
              <w:rPr>
                <w:b/>
                <w:bCs/>
                <w:sz w:val="16"/>
                <w:szCs w:val="16"/>
              </w:rPr>
              <w:t>Nomina de los actuales integrantes de los Órganos de Gobierno, Administración y Fiscalización</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C0C0C0"/>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C0C0C0"/>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b/>
                <w:bCs/>
                <w:sz w:val="18"/>
                <w:szCs w:val="18"/>
              </w:rPr>
            </w:pPr>
          </w:p>
        </w:tc>
        <w:tc>
          <w:tcPr>
            <w:tcW w:w="6890" w:type="dxa"/>
            <w:tcBorders>
              <w:right w:val="single" w:sz="8" w:space="0" w:color="000000"/>
            </w:tcBorders>
            <w:shd w:val="clear" w:color="auto" w:fill="FFFFFF"/>
            <w:vAlign w:val="center"/>
          </w:tcPr>
          <w:p w:rsidR="00267B26" w:rsidRPr="0062313A" w:rsidRDefault="00267B26" w:rsidP="00267B26">
            <w:pPr>
              <w:snapToGrid w:val="0"/>
              <w:rPr>
                <w:sz w:val="16"/>
                <w:szCs w:val="16"/>
              </w:rPr>
            </w:pP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bottom w:val="single" w:sz="4" w:space="0" w:color="000000"/>
            </w:tcBorders>
            <w:shd w:val="clear" w:color="auto" w:fill="FFFFFF"/>
          </w:tcPr>
          <w:p w:rsidR="00267B26" w:rsidRPr="0062313A" w:rsidRDefault="00267B26" w:rsidP="00267B26">
            <w:pPr>
              <w:snapToGrid w:val="0"/>
              <w:rPr>
                <w:b/>
                <w:bCs/>
                <w:sz w:val="16"/>
                <w:szCs w:val="16"/>
              </w:rPr>
            </w:pPr>
            <w:r w:rsidRPr="0062313A">
              <w:rPr>
                <w:b/>
                <w:bCs/>
                <w:sz w:val="16"/>
                <w:szCs w:val="16"/>
              </w:rPr>
              <w:t> </w:t>
            </w:r>
          </w:p>
          <w:p w:rsidR="00267B26" w:rsidRPr="0062313A" w:rsidRDefault="00267B26" w:rsidP="00267B26">
            <w:pPr>
              <w:rPr>
                <w:b/>
                <w:bCs/>
                <w:sz w:val="16"/>
                <w:szCs w:val="16"/>
              </w:rPr>
            </w:pPr>
          </w:p>
        </w:tc>
        <w:tc>
          <w:tcPr>
            <w:tcW w:w="6890" w:type="dxa"/>
            <w:tcBorders>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C0C0C0"/>
            <w:vAlign w:val="bottom"/>
          </w:tcPr>
          <w:p w:rsidR="00267B26" w:rsidRPr="0062313A" w:rsidRDefault="00267B26" w:rsidP="00267B26">
            <w:pPr>
              <w:snapToGrid w:val="0"/>
              <w:rPr>
                <w:b/>
                <w:bCs/>
                <w:sz w:val="18"/>
                <w:szCs w:val="18"/>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lastRenderedPageBreak/>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b/>
                <w:bCs/>
                <w:sz w:val="16"/>
                <w:szCs w:val="16"/>
              </w:rPr>
            </w:pP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8"/>
                <w:szCs w:val="18"/>
              </w:rPr>
            </w:pP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C0C0C0"/>
            <w:vAlign w:val="bottom"/>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bottom"/>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62313A" w:rsidRDefault="00267B26" w:rsidP="00267B26">
            <w:pPr>
              <w:snapToGrid w:val="0"/>
              <w:jc w:val="center"/>
              <w:rPr>
                <w:b/>
                <w:bCs/>
                <w:sz w:val="16"/>
                <w:szCs w:val="16"/>
              </w:rPr>
            </w:pPr>
            <w:r w:rsidRPr="0062313A">
              <w:rPr>
                <w:b/>
                <w:bCs/>
                <w:sz w:val="20"/>
                <w:szCs w:val="20"/>
              </w:rPr>
              <w:t>Representación Legal</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62313A" w:rsidRDefault="00267B26" w:rsidP="00267B26">
            <w:pPr>
              <w:snapToGrid w:val="0"/>
              <w:rPr>
                <w:b/>
                <w:bCs/>
                <w:sz w:val="16"/>
                <w:szCs w:val="16"/>
              </w:rPr>
            </w:pPr>
            <w:r w:rsidRPr="0062313A">
              <w:rPr>
                <w:b/>
                <w:bCs/>
                <w:sz w:val="16"/>
                <w:szCs w:val="16"/>
              </w:rPr>
              <w:t>FIRMA SOCIAL CONJUNTA</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jc w:val="center"/>
              <w:rPr>
                <w:b/>
                <w:bCs/>
                <w:sz w:val="16"/>
                <w:szCs w:val="16"/>
              </w:rPr>
            </w:pPr>
            <w:r w:rsidRPr="0062313A">
              <w:rPr>
                <w:b/>
                <w:bCs/>
                <w:sz w:val="16"/>
                <w:szCs w:val="16"/>
              </w:rPr>
              <w:t> </w:t>
            </w:r>
          </w:p>
        </w:tc>
        <w:tc>
          <w:tcPr>
            <w:tcW w:w="6890" w:type="dxa"/>
            <w:tcBorders>
              <w:right w:val="single" w:sz="8" w:space="0" w:color="000000"/>
            </w:tcBorders>
            <w:shd w:val="clear" w:color="auto" w:fill="FFFFFF"/>
            <w:vAlign w:val="bottom"/>
          </w:tcPr>
          <w:p w:rsidR="00267B26" w:rsidRPr="0062313A" w:rsidRDefault="00267B26" w:rsidP="00267B26">
            <w:pPr>
              <w:snapToGrid w:val="0"/>
              <w:jc w:val="center"/>
              <w:rPr>
                <w:b/>
                <w:bCs/>
                <w:sz w:val="16"/>
                <w:szCs w:val="16"/>
              </w:rPr>
            </w:pPr>
            <w:r w:rsidRPr="0062313A">
              <w:rPr>
                <w:b/>
                <w:bCs/>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62313A" w:rsidRDefault="00267B26" w:rsidP="00267B26">
            <w:pPr>
              <w:snapToGrid w:val="0"/>
              <w:rPr>
                <w:b/>
                <w:bCs/>
                <w:sz w:val="16"/>
                <w:szCs w:val="16"/>
              </w:rPr>
            </w:pPr>
            <w:r w:rsidRPr="0062313A">
              <w:rPr>
                <w:b/>
                <w:bCs/>
                <w:sz w:val="16"/>
                <w:szCs w:val="16"/>
              </w:rPr>
              <w:t>FIRMA SOCIAL INDISTINTA</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62313A" w:rsidRDefault="00267B26" w:rsidP="00267B26">
            <w:pPr>
              <w:snapToGrid w:val="0"/>
              <w:jc w:val="center"/>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bottom"/>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Firma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Aclaración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Carácter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Lugar y Fecha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62313A" w:rsidRDefault="00267B26" w:rsidP="00267B26">
            <w:pPr>
              <w:snapToGrid w:val="0"/>
            </w:pPr>
            <w:r w:rsidRPr="0062313A">
              <w:rPr>
                <w:sz w:val="20"/>
                <w:szCs w:val="20"/>
              </w:rPr>
              <w:t> </w:t>
            </w:r>
          </w:p>
        </w:tc>
      </w:tr>
    </w:tbl>
    <w:p w:rsidR="00671BE2" w:rsidRPr="0062313A" w:rsidRDefault="00671BE2" w:rsidP="002A5505">
      <w:pPr>
        <w:spacing w:line="360" w:lineRule="auto"/>
        <w:jc w:val="center"/>
        <w:rPr>
          <w:sz w:val="20"/>
          <w:szCs w:val="20"/>
        </w:rPr>
      </w:pPr>
    </w:p>
    <w:p w:rsidR="00671BE2" w:rsidRPr="0062313A" w:rsidRDefault="001C2E38" w:rsidP="002A5505">
      <w:pPr>
        <w:spacing w:line="360" w:lineRule="auto"/>
        <w:jc w:val="center"/>
        <w:rPr>
          <w:sz w:val="20"/>
          <w:szCs w:val="20"/>
        </w:rPr>
      </w:pPr>
      <w:r w:rsidRPr="0062313A">
        <w:rPr>
          <w:sz w:val="20"/>
          <w:szCs w:val="20"/>
        </w:rPr>
        <w:t xml:space="preserve">El locador deberá informar al locatario la transferencia de dominio que pueda afectar la </w:t>
      </w:r>
    </w:p>
    <w:p w:rsidR="001C2E38" w:rsidRPr="0062313A" w:rsidRDefault="00C26E9A" w:rsidP="002A5505">
      <w:pPr>
        <w:spacing w:line="360" w:lineRule="auto"/>
        <w:jc w:val="center"/>
        <w:rPr>
          <w:sz w:val="20"/>
          <w:szCs w:val="20"/>
        </w:rPr>
      </w:pPr>
      <w:r w:rsidRPr="0062313A">
        <w:rPr>
          <w:sz w:val="20"/>
          <w:szCs w:val="20"/>
        </w:rPr>
        <w:t>P</w:t>
      </w:r>
      <w:r w:rsidR="001C2E38" w:rsidRPr="0062313A">
        <w:rPr>
          <w:sz w:val="20"/>
          <w:szCs w:val="20"/>
        </w:rPr>
        <w:t>ropiedad</w:t>
      </w:r>
      <w:r w:rsidRPr="0062313A">
        <w:rPr>
          <w:sz w:val="20"/>
          <w:szCs w:val="20"/>
        </w:rPr>
        <w:t>.</w:t>
      </w:r>
    </w:p>
    <w:p w:rsidR="00267B26" w:rsidRPr="0062313A" w:rsidRDefault="00267B26" w:rsidP="002A5505">
      <w:pPr>
        <w:spacing w:line="360" w:lineRule="auto"/>
        <w:jc w:val="center"/>
        <w:rPr>
          <w:sz w:val="20"/>
          <w:szCs w:val="20"/>
        </w:rPr>
      </w:pPr>
    </w:p>
    <w:p w:rsidR="00267B26" w:rsidRPr="0062313A" w:rsidRDefault="00267B26" w:rsidP="002A5505">
      <w:pPr>
        <w:spacing w:line="360" w:lineRule="auto"/>
        <w:jc w:val="center"/>
        <w:rPr>
          <w:sz w:val="20"/>
          <w:szCs w:val="20"/>
        </w:rPr>
      </w:pPr>
    </w:p>
    <w:p w:rsidR="00267B26" w:rsidRPr="0062313A" w:rsidRDefault="00267B26"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1C2E38" w:rsidRPr="0062313A" w:rsidRDefault="001C2E38">
      <w:pPr>
        <w:pageBreakBefore/>
        <w:rPr>
          <w:sz w:val="20"/>
          <w:szCs w:val="20"/>
        </w:rPr>
      </w:pPr>
    </w:p>
    <w:p w:rsidR="00F63647" w:rsidRPr="0062313A" w:rsidRDefault="00F63647">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62313A" w:rsidRPr="0062313A"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62313A" w:rsidRDefault="00A04603" w:rsidP="00AA02A0">
            <w:pPr>
              <w:tabs>
                <w:tab w:val="left" w:pos="2910"/>
                <w:tab w:val="center" w:pos="5265"/>
              </w:tabs>
              <w:snapToGrid w:val="0"/>
              <w:rPr>
                <w:b/>
                <w:bCs/>
                <w:sz w:val="20"/>
                <w:szCs w:val="20"/>
              </w:rPr>
            </w:pPr>
            <w:r w:rsidRPr="0062313A">
              <w:rPr>
                <w:noProof/>
                <w:lang w:val="es-AR" w:eastAsia="es-AR"/>
              </w:rPr>
              <mc:AlternateContent>
                <mc:Choice Requires="wps">
                  <w:drawing>
                    <wp:anchor distT="0" distB="0" distL="114935" distR="114935" simplePos="0" relativeHeight="251648512" behindDoc="0" locked="0" layoutInCell="1" allowOverlap="1" wp14:anchorId="4FBF5E96" wp14:editId="7B9C8F4F">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8E13E"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v:textbox>
                    </v:shape>
                  </w:pict>
                </mc:Fallback>
              </mc:AlternateContent>
            </w:r>
          </w:p>
        </w:tc>
      </w:tr>
      <w:tr w:rsidR="0062313A" w:rsidRPr="0062313A" w:rsidTr="00A04603">
        <w:trPr>
          <w:trHeight w:val="1267"/>
        </w:trPr>
        <w:tc>
          <w:tcPr>
            <w:tcW w:w="2969" w:type="dxa"/>
            <w:gridSpan w:val="3"/>
            <w:tcBorders>
              <w:left w:val="single" w:sz="4" w:space="0" w:color="000000"/>
            </w:tcBorders>
            <w:shd w:val="clear" w:color="auto" w:fill="FFFFFF"/>
            <w:vAlign w:val="center"/>
          </w:tcPr>
          <w:p w:rsidR="001C2E38" w:rsidRPr="0062313A"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62313A" w:rsidRDefault="001C2E38" w:rsidP="00A04603">
            <w:pPr>
              <w:snapToGrid w:val="0"/>
              <w:ind w:left="137"/>
              <w:jc w:val="center"/>
              <w:rPr>
                <w:b/>
                <w:bCs/>
                <w:sz w:val="20"/>
                <w:szCs w:val="20"/>
              </w:rPr>
            </w:pPr>
          </w:p>
        </w:tc>
      </w:tr>
      <w:tr w:rsidR="0062313A" w:rsidRPr="0062313A" w:rsidTr="00AA02A0">
        <w:trPr>
          <w:trHeight w:val="510"/>
        </w:trPr>
        <w:tc>
          <w:tcPr>
            <w:tcW w:w="2969" w:type="dxa"/>
            <w:gridSpan w:val="3"/>
            <w:tcBorders>
              <w:left w:val="single" w:sz="4" w:space="0" w:color="000000"/>
            </w:tcBorders>
            <w:shd w:val="clear" w:color="auto" w:fill="FFFFFF"/>
            <w:vAlign w:val="bottom"/>
          </w:tcPr>
          <w:p w:rsidR="00926E29" w:rsidRPr="0062313A" w:rsidRDefault="001C2E38" w:rsidP="00A04603">
            <w:pPr>
              <w:snapToGrid w:val="0"/>
              <w:ind w:left="137"/>
              <w:rPr>
                <w:rFonts w:eastAsia="Arial"/>
                <w:b/>
                <w:bCs/>
                <w:sz w:val="20"/>
                <w:szCs w:val="20"/>
              </w:rPr>
            </w:pPr>
            <w:r w:rsidRPr="0062313A">
              <w:rPr>
                <w:rFonts w:eastAsia="Arial"/>
                <w:b/>
                <w:bCs/>
                <w:sz w:val="20"/>
                <w:szCs w:val="20"/>
              </w:rPr>
              <w:t xml:space="preserve"> </w:t>
            </w:r>
          </w:p>
          <w:p w:rsidR="001C2E38" w:rsidRPr="0062313A" w:rsidRDefault="001C2E38" w:rsidP="00A04603">
            <w:pPr>
              <w:snapToGrid w:val="0"/>
              <w:ind w:left="137"/>
              <w:rPr>
                <w:sz w:val="18"/>
                <w:szCs w:val="18"/>
              </w:rPr>
            </w:pPr>
            <w:r w:rsidRPr="0062313A">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sz w:val="20"/>
                <w:szCs w:val="20"/>
              </w:rPr>
              <w:t> </w:t>
            </w:r>
          </w:p>
        </w:tc>
        <w:tc>
          <w:tcPr>
            <w:tcW w:w="6665" w:type="dxa"/>
            <w:tcBorders>
              <w:right w:val="single" w:sz="4" w:space="0" w:color="000000"/>
            </w:tcBorders>
            <w:shd w:val="clear" w:color="auto" w:fill="FFFFFF"/>
          </w:tcPr>
          <w:p w:rsidR="001C2E38" w:rsidRPr="0062313A" w:rsidRDefault="001C2E38" w:rsidP="00A04603">
            <w:pPr>
              <w:tabs>
                <w:tab w:val="left" w:pos="5835"/>
              </w:tabs>
              <w:snapToGrid w:val="0"/>
              <w:ind w:left="137"/>
              <w:rPr>
                <w:rFonts w:eastAsia="Arial"/>
                <w:b/>
                <w:bCs/>
                <w:sz w:val="20"/>
                <w:szCs w:val="20"/>
              </w:rPr>
            </w:pPr>
            <w:r w:rsidRPr="0062313A">
              <w:rPr>
                <w:sz w:val="18"/>
                <w:szCs w:val="18"/>
              </w:rPr>
              <w:t> </w:t>
            </w:r>
            <w:r w:rsidR="00AA02A0" w:rsidRPr="0062313A">
              <w:rPr>
                <w:sz w:val="18"/>
                <w:szCs w:val="18"/>
              </w:rPr>
              <w:tab/>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rFonts w:eastAsia="Arial"/>
                <w:b/>
                <w:bCs/>
                <w:sz w:val="20"/>
                <w:szCs w:val="20"/>
              </w:rPr>
              <w:t xml:space="preserve"> </w:t>
            </w:r>
            <w:r w:rsidRPr="0062313A">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62313A" w:rsidRDefault="001C2E38" w:rsidP="00A04603">
            <w:pPr>
              <w:snapToGrid w:val="0"/>
              <w:ind w:left="137"/>
              <w:rPr>
                <w:sz w:val="18"/>
                <w:szCs w:val="18"/>
              </w:rPr>
            </w:pPr>
          </w:p>
        </w:tc>
      </w:tr>
      <w:tr w:rsidR="0062313A" w:rsidRPr="0062313A" w:rsidTr="002A5505">
        <w:trPr>
          <w:trHeight w:val="427"/>
        </w:trPr>
        <w:tc>
          <w:tcPr>
            <w:tcW w:w="1810" w:type="dxa"/>
            <w:tcBorders>
              <w:left w:val="single" w:sz="4" w:space="0" w:color="000000"/>
              <w:right w:val="single" w:sz="4" w:space="0" w:color="auto"/>
            </w:tcBorders>
            <w:shd w:val="clear" w:color="auto" w:fill="FFFFFF"/>
            <w:vAlign w:val="bottom"/>
          </w:tcPr>
          <w:p w:rsidR="001C2E38" w:rsidRPr="0062313A" w:rsidRDefault="001C2E38" w:rsidP="00A04603">
            <w:pPr>
              <w:snapToGrid w:val="0"/>
              <w:ind w:left="137"/>
              <w:rPr>
                <w:sz w:val="18"/>
                <w:szCs w:val="18"/>
              </w:rPr>
            </w:pPr>
            <w:r w:rsidRPr="0062313A">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62313A" w:rsidRDefault="001C2E38" w:rsidP="00A04603">
            <w:pPr>
              <w:ind w:left="137"/>
              <w:rPr>
                <w:sz w:val="20"/>
                <w:szCs w:val="20"/>
              </w:rPr>
            </w:pPr>
            <w:r w:rsidRPr="0062313A">
              <w:rPr>
                <w:sz w:val="20"/>
                <w:szCs w:val="20"/>
              </w:rPr>
              <w:t>Nº:</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sz w:val="20"/>
                <w:szCs w:val="20"/>
              </w:rPr>
              <w:t> </w:t>
            </w:r>
          </w:p>
        </w:tc>
        <w:tc>
          <w:tcPr>
            <w:tcW w:w="6665" w:type="dxa"/>
            <w:tcBorders>
              <w:right w:val="single" w:sz="4" w:space="0" w:color="000000"/>
            </w:tcBorders>
            <w:shd w:val="clear" w:color="auto" w:fill="FFFFFF"/>
          </w:tcPr>
          <w:p w:rsidR="001C2E38" w:rsidRPr="0062313A" w:rsidRDefault="001C2E38" w:rsidP="00A04603">
            <w:pPr>
              <w:snapToGrid w:val="0"/>
              <w:ind w:left="137"/>
              <w:rPr>
                <w:rFonts w:eastAsia="Arial"/>
                <w:b/>
                <w:bCs/>
                <w:sz w:val="18"/>
                <w:szCs w:val="18"/>
              </w:rPr>
            </w:pPr>
            <w:r w:rsidRPr="0062313A">
              <w:rPr>
                <w:sz w:val="18"/>
                <w:szCs w:val="18"/>
              </w:rPr>
              <w:t> </w:t>
            </w:r>
          </w:p>
        </w:tc>
      </w:tr>
      <w:tr w:rsidR="0062313A" w:rsidRPr="0062313A" w:rsidTr="00AA02A0">
        <w:trPr>
          <w:trHeight w:val="409"/>
        </w:trPr>
        <w:tc>
          <w:tcPr>
            <w:tcW w:w="2890" w:type="dxa"/>
            <w:gridSpan w:val="2"/>
            <w:tcBorders>
              <w:left w:val="single" w:sz="4" w:space="0" w:color="000000"/>
            </w:tcBorders>
            <w:shd w:val="clear" w:color="auto" w:fill="FFFFFF"/>
            <w:vAlign w:val="bottom"/>
          </w:tcPr>
          <w:p w:rsidR="001C2E38" w:rsidRPr="0062313A" w:rsidRDefault="001C2E38" w:rsidP="00A04603">
            <w:pPr>
              <w:snapToGrid w:val="0"/>
              <w:ind w:left="137"/>
              <w:jc w:val="both"/>
              <w:rPr>
                <w:b/>
                <w:bCs/>
                <w:sz w:val="18"/>
                <w:szCs w:val="18"/>
              </w:rPr>
            </w:pPr>
            <w:r w:rsidRPr="0062313A">
              <w:rPr>
                <w:rFonts w:eastAsia="Arial"/>
                <w:b/>
                <w:bCs/>
                <w:sz w:val="18"/>
                <w:szCs w:val="18"/>
              </w:rPr>
              <w:t xml:space="preserve"> </w:t>
            </w:r>
            <w:r w:rsidRPr="0062313A">
              <w:rPr>
                <w:b/>
                <w:bCs/>
                <w:sz w:val="20"/>
                <w:szCs w:val="20"/>
              </w:rPr>
              <w:t>CARÁCTER DEL PODER :</w:t>
            </w:r>
          </w:p>
          <w:p w:rsidR="001C2E38" w:rsidRPr="0062313A"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b/>
                <w:bCs/>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center"/>
          </w:tcPr>
          <w:p w:rsidR="001C2E38" w:rsidRPr="0062313A" w:rsidRDefault="001C2E38" w:rsidP="00A04603">
            <w:pPr>
              <w:snapToGrid w:val="0"/>
              <w:ind w:left="137"/>
              <w:jc w:val="center"/>
              <w:rPr>
                <w:sz w:val="20"/>
                <w:szCs w:val="20"/>
              </w:rPr>
            </w:pPr>
            <w:r w:rsidRPr="0062313A">
              <w:rPr>
                <w:b/>
                <w:bCs/>
                <w:sz w:val="20"/>
                <w:szCs w:val="20"/>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jc w:val="center"/>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b/>
                <w:bCs/>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ight="57"/>
              <w:rPr>
                <w:sz w:val="20"/>
                <w:szCs w:val="20"/>
              </w:rPr>
            </w:pPr>
            <w:r w:rsidRPr="0062313A">
              <w:rPr>
                <w:b/>
                <w:bCs/>
                <w:sz w:val="20"/>
                <w:szCs w:val="20"/>
              </w:rPr>
              <w:t>Nombre y Apellido,   Poderdante ó Razón Social</w:t>
            </w:r>
            <w:r w:rsidRPr="0062313A">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b/>
                <w:bCs/>
                <w:sz w:val="16"/>
                <w:szCs w:val="16"/>
              </w:rPr>
            </w:pPr>
            <w:r w:rsidRPr="0062313A">
              <w:rPr>
                <w:sz w:val="20"/>
                <w:szCs w:val="20"/>
              </w:rPr>
              <w:t> </w:t>
            </w:r>
          </w:p>
        </w:tc>
      </w:tr>
      <w:tr w:rsidR="0062313A" w:rsidRPr="0062313A" w:rsidTr="00AA02A0">
        <w:trPr>
          <w:trHeight w:val="90"/>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b/>
                <w:bCs/>
                <w:sz w:val="16"/>
                <w:szCs w:val="16"/>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b/>
                <w:bCs/>
                <w:sz w:val="20"/>
                <w:szCs w:val="20"/>
              </w:rPr>
            </w:pPr>
            <w:r w:rsidRPr="0062313A">
              <w:rPr>
                <w:sz w:val="20"/>
                <w:szCs w:val="20"/>
              </w:rPr>
              <w:t> </w:t>
            </w:r>
          </w:p>
        </w:tc>
      </w:tr>
      <w:tr w:rsidR="0062313A" w:rsidRPr="0062313A" w:rsidTr="002A5505">
        <w:trPr>
          <w:trHeight w:val="319"/>
        </w:trPr>
        <w:tc>
          <w:tcPr>
            <w:tcW w:w="1810" w:type="dxa"/>
            <w:tcBorders>
              <w:left w:val="single" w:sz="4" w:space="0" w:color="000000"/>
            </w:tcBorders>
            <w:shd w:val="clear" w:color="auto" w:fill="FFFFFF"/>
            <w:vAlign w:val="bottom"/>
          </w:tcPr>
          <w:p w:rsidR="001C2E38" w:rsidRPr="0062313A" w:rsidRDefault="001C2E38" w:rsidP="00A04603">
            <w:pPr>
              <w:snapToGrid w:val="0"/>
              <w:ind w:left="137" w:right="57"/>
              <w:rPr>
                <w:sz w:val="18"/>
                <w:szCs w:val="18"/>
              </w:rPr>
            </w:pPr>
            <w:r w:rsidRPr="0062313A">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18"/>
                <w:szCs w:val="18"/>
              </w:rPr>
            </w:pPr>
          </w:p>
          <w:p w:rsidR="001C2E38" w:rsidRPr="0062313A" w:rsidRDefault="001C2E38" w:rsidP="00A04603">
            <w:pPr>
              <w:ind w:left="137"/>
              <w:rPr>
                <w:b/>
                <w:bCs/>
                <w:sz w:val="16"/>
                <w:szCs w:val="16"/>
              </w:rPr>
            </w:pPr>
            <w:r w:rsidRPr="0062313A">
              <w:rPr>
                <w:sz w:val="20"/>
                <w:szCs w:val="20"/>
              </w:rPr>
              <w:t>Nº:</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62313A" w:rsidRDefault="001C2E38" w:rsidP="00A04603">
            <w:pPr>
              <w:snapToGrid w:val="0"/>
              <w:ind w:left="137"/>
              <w:rPr>
                <w:sz w:val="20"/>
                <w:szCs w:val="20"/>
              </w:rPr>
            </w:pP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rFonts w:eastAsia="Arial"/>
                <w:b/>
                <w:bCs/>
                <w:sz w:val="20"/>
                <w:szCs w:val="20"/>
              </w:rPr>
              <w:t xml:space="preserve"> </w:t>
            </w:r>
            <w:r w:rsidR="002A5505" w:rsidRPr="0062313A">
              <w:rPr>
                <w:b/>
                <w:bCs/>
                <w:sz w:val="20"/>
                <w:szCs w:val="20"/>
              </w:rPr>
              <w:t>CUIT/ CUIL</w:t>
            </w:r>
            <w:r w:rsidRPr="0062313A">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bottom"/>
          </w:tcPr>
          <w:p w:rsidR="001C2E38" w:rsidRPr="0062313A" w:rsidRDefault="001C2E38" w:rsidP="00A04603">
            <w:pPr>
              <w:snapToGrid w:val="0"/>
              <w:ind w:left="137"/>
              <w:rPr>
                <w:rFonts w:eastAsia="Arial"/>
                <w:b/>
                <w:bCs/>
                <w:sz w:val="18"/>
                <w:szCs w:val="18"/>
              </w:rPr>
            </w:pPr>
            <w:r w:rsidRPr="0062313A">
              <w:rPr>
                <w:sz w:val="20"/>
                <w:szCs w:val="20"/>
              </w:rPr>
              <w:t> </w:t>
            </w:r>
          </w:p>
        </w:tc>
      </w:tr>
      <w:tr w:rsidR="0062313A" w:rsidRPr="0062313A" w:rsidTr="002A5505">
        <w:trPr>
          <w:trHeight w:val="337"/>
        </w:trPr>
        <w:tc>
          <w:tcPr>
            <w:tcW w:w="2890" w:type="dxa"/>
            <w:gridSpan w:val="2"/>
            <w:tcBorders>
              <w:left w:val="single" w:sz="4" w:space="0" w:color="000000"/>
            </w:tcBorders>
            <w:shd w:val="clear" w:color="auto" w:fill="FFFFFF"/>
            <w:vAlign w:val="bottom"/>
          </w:tcPr>
          <w:p w:rsidR="001C2E38" w:rsidRPr="0062313A" w:rsidRDefault="001C2E38" w:rsidP="00A04603">
            <w:pPr>
              <w:snapToGrid w:val="0"/>
              <w:ind w:left="137"/>
              <w:jc w:val="both"/>
              <w:rPr>
                <w:b/>
                <w:bCs/>
                <w:sz w:val="18"/>
                <w:szCs w:val="18"/>
              </w:rPr>
            </w:pPr>
            <w:r w:rsidRPr="0062313A">
              <w:rPr>
                <w:rFonts w:eastAsia="Arial"/>
                <w:b/>
                <w:bCs/>
                <w:sz w:val="18"/>
                <w:szCs w:val="18"/>
              </w:rPr>
              <w:t xml:space="preserve"> </w:t>
            </w:r>
            <w:r w:rsidR="002A5505" w:rsidRPr="0062313A">
              <w:rPr>
                <w:b/>
                <w:bCs/>
                <w:sz w:val="20"/>
                <w:szCs w:val="20"/>
              </w:rPr>
              <w:t>CARÁCTER DEL PODER</w:t>
            </w:r>
            <w:r w:rsidRPr="0062313A">
              <w:rPr>
                <w:b/>
                <w:bCs/>
                <w:sz w:val="20"/>
                <w:szCs w:val="20"/>
              </w:rPr>
              <w:t>:</w:t>
            </w:r>
          </w:p>
          <w:p w:rsidR="001C2E38" w:rsidRPr="0062313A"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C0C0C0"/>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C0C0C0"/>
            <w:vAlign w:val="bottom"/>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bottom"/>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center"/>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90"/>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auto"/>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62313A" w:rsidRDefault="001C2E38" w:rsidP="00A04603">
            <w:pPr>
              <w:snapToGrid w:val="0"/>
              <w:ind w:left="137"/>
            </w:pPr>
            <w:r w:rsidRPr="0062313A">
              <w:rPr>
                <w:sz w:val="20"/>
                <w:szCs w:val="20"/>
              </w:rPr>
              <w:t> </w:t>
            </w:r>
          </w:p>
        </w:tc>
      </w:tr>
    </w:tbl>
    <w:p w:rsidR="001C2E38" w:rsidRPr="0062313A" w:rsidRDefault="001C2E38">
      <w:pPr>
        <w:jc w:val="both"/>
      </w:pPr>
    </w:p>
    <w:p w:rsidR="00F63647" w:rsidRPr="0062313A" w:rsidRDefault="00F63647">
      <w:pPr>
        <w:sectPr w:rsidR="00F63647" w:rsidRPr="0062313A" w:rsidSect="00DF05E4">
          <w:headerReference w:type="default" r:id="rId8"/>
          <w:footerReference w:type="default" r:id="rId9"/>
          <w:pgSz w:w="11906" w:h="16838"/>
          <w:pgMar w:top="1440" w:right="1080" w:bottom="1440" w:left="1080"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62313A" w:rsidRPr="0062313A"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Pr="0062313A" w:rsidRDefault="00E07F58" w:rsidP="00E07F58">
            <w:pPr>
              <w:snapToGrid w:val="0"/>
              <w:jc w:val="center"/>
              <w:rPr>
                <w:b/>
                <w:bCs/>
                <w:sz w:val="20"/>
                <w:szCs w:val="20"/>
              </w:rPr>
            </w:pPr>
            <w:r w:rsidRPr="0062313A">
              <w:rPr>
                <w:noProof/>
                <w:lang w:val="es-AR" w:eastAsia="es-AR"/>
              </w:rPr>
              <w:lastRenderedPageBreak/>
              <mc:AlternateContent>
                <mc:Choice Requires="wps">
                  <w:drawing>
                    <wp:anchor distT="0" distB="0" distL="114935" distR="114935" simplePos="0" relativeHeight="251717120" behindDoc="0" locked="0" layoutInCell="1" allowOverlap="1" wp14:anchorId="4032BC57" wp14:editId="75702C25">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33"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kXjwIAACQ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" stroked="f">
                      <v:fill opacity="0"/>
                      <v:textbox inset="0,0,0,0">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v:textbox>
                    </v:shape>
                  </w:pict>
                </mc:Fallback>
              </mc:AlternateContent>
            </w:r>
            <w:r w:rsidRPr="0062313A">
              <w:rPr>
                <w:b/>
                <w:bCs/>
                <w:i/>
                <w:iCs/>
                <w:sz w:val="20"/>
                <w:szCs w:val="20"/>
              </w:rPr>
              <w:t> </w:t>
            </w:r>
          </w:p>
        </w:tc>
      </w:tr>
      <w:tr w:rsidR="0062313A" w:rsidRPr="0062313A"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Pr="0062313A" w:rsidRDefault="00E07F58" w:rsidP="00E07F58">
            <w:pPr>
              <w:snapToGrid w:val="0"/>
              <w:jc w:val="center"/>
              <w:rPr>
                <w:sz w:val="20"/>
                <w:szCs w:val="20"/>
              </w:rPr>
            </w:pPr>
            <w:r w:rsidRPr="0062313A">
              <w:rPr>
                <w:b/>
                <w:bCs/>
                <w:sz w:val="20"/>
                <w:szCs w:val="20"/>
              </w:rPr>
              <w:t> </w:t>
            </w:r>
          </w:p>
        </w:tc>
        <w:tc>
          <w:tcPr>
            <w:tcW w:w="6805" w:type="dxa"/>
            <w:gridSpan w:val="7"/>
            <w:tcBorders>
              <w:right w:val="single" w:sz="8" w:space="0" w:color="000000"/>
            </w:tcBorders>
            <w:shd w:val="clear" w:color="auto" w:fill="FFFFFF"/>
            <w:vAlign w:val="center"/>
          </w:tcPr>
          <w:p w:rsidR="00E07F58" w:rsidRPr="0062313A" w:rsidRDefault="00E07F58" w:rsidP="00E07F58">
            <w:pPr>
              <w:snapToGrid w:val="0"/>
              <w:jc w:val="center"/>
              <w:rPr>
                <w:b/>
                <w:bCs/>
                <w:sz w:val="20"/>
                <w:szCs w:val="20"/>
              </w:rPr>
            </w:pPr>
            <w:r w:rsidRPr="0062313A">
              <w:rPr>
                <w:sz w:val="20"/>
                <w:szCs w:val="20"/>
              </w:rPr>
              <w:t> </w:t>
            </w:r>
          </w:p>
        </w:tc>
      </w:tr>
      <w:tr w:rsidR="0062313A" w:rsidRPr="0062313A"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Pr="0062313A" w:rsidRDefault="00E07F58" w:rsidP="00E07F58">
            <w:pPr>
              <w:snapToGrid w:val="0"/>
              <w:jc w:val="center"/>
              <w:rPr>
                <w:sz w:val="20"/>
                <w:szCs w:val="20"/>
              </w:rPr>
            </w:pPr>
            <w:r w:rsidRPr="0062313A">
              <w:rPr>
                <w:b/>
                <w:bCs/>
                <w:sz w:val="20"/>
                <w:szCs w:val="20"/>
              </w:rPr>
              <w:t> </w:t>
            </w:r>
          </w:p>
        </w:tc>
        <w:tc>
          <w:tcPr>
            <w:tcW w:w="6805" w:type="dxa"/>
            <w:gridSpan w:val="7"/>
            <w:tcBorders>
              <w:right w:val="single" w:sz="8" w:space="0" w:color="000000"/>
            </w:tcBorders>
            <w:shd w:val="clear" w:color="auto" w:fill="FFFFFF"/>
            <w:vAlign w:val="center"/>
          </w:tcPr>
          <w:p w:rsidR="00E07F58" w:rsidRPr="0062313A" w:rsidRDefault="00E07F58" w:rsidP="00E07F58">
            <w:pPr>
              <w:snapToGrid w:val="0"/>
              <w:jc w:val="center"/>
              <w:rPr>
                <w:rFonts w:eastAsia="Arial"/>
                <w:b/>
                <w:bCs/>
                <w:sz w:val="20"/>
                <w:szCs w:val="20"/>
              </w:rPr>
            </w:pPr>
            <w:r w:rsidRPr="0062313A">
              <w:rPr>
                <w:sz w:val="20"/>
                <w:szCs w:val="20"/>
              </w:rPr>
              <w:t> </w:t>
            </w:r>
          </w:p>
        </w:tc>
      </w:tr>
      <w:tr w:rsidR="0062313A" w:rsidRPr="0062313A"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Pr="0062313A" w:rsidRDefault="00E07F58" w:rsidP="00E07F58">
            <w:pPr>
              <w:snapToGrid w:val="0"/>
              <w:rPr>
                <w:sz w:val="18"/>
                <w:szCs w:val="18"/>
              </w:rPr>
            </w:pPr>
            <w:r w:rsidRPr="0062313A">
              <w:rPr>
                <w:rFonts w:eastAsia="Arial"/>
                <w:b/>
                <w:bCs/>
                <w:sz w:val="20"/>
                <w:szCs w:val="20"/>
              </w:rPr>
              <w:t xml:space="preserve"> </w:t>
            </w:r>
            <w:r w:rsidRPr="0062313A">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18"/>
                <w:szCs w:val="18"/>
              </w:rPr>
              <w:t> </w:t>
            </w:r>
          </w:p>
        </w:tc>
      </w:tr>
      <w:tr w:rsidR="0062313A" w:rsidRPr="0062313A"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Pr="0062313A" w:rsidRDefault="00E07F58" w:rsidP="00E07F58">
            <w:pPr>
              <w:snapToGrid w:val="0"/>
              <w:rPr>
                <w:sz w:val="18"/>
                <w:szCs w:val="18"/>
              </w:rPr>
            </w:pPr>
            <w:r w:rsidRPr="0062313A">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18"/>
                <w:szCs w:val="18"/>
              </w:rPr>
              <w:t> </w:t>
            </w:r>
          </w:p>
        </w:tc>
      </w:tr>
      <w:tr w:rsidR="0062313A" w:rsidRPr="0062313A"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Pr="0062313A" w:rsidRDefault="00E07F58" w:rsidP="00E07F58">
            <w:pPr>
              <w:snapToGrid w:val="0"/>
            </w:pPr>
            <w:r w:rsidRPr="0062313A">
              <w:rPr>
                <w:sz w:val="20"/>
                <w:szCs w:val="20"/>
              </w:rPr>
              <w:t> </w:t>
            </w:r>
            <w:r w:rsidRPr="0062313A">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Pr="0062313A" w:rsidRDefault="00E07F58" w:rsidP="00E07F58">
            <w:pPr>
              <w:snapToGrid w:val="0"/>
              <w:rPr>
                <w:sz w:val="20"/>
                <w:szCs w:val="20"/>
                <w:lang w:val="es-ES" w:eastAsia="es-AR"/>
              </w:rPr>
            </w:pPr>
            <w:r w:rsidRPr="0062313A">
              <w:rPr>
                <w:noProof/>
                <w:lang w:val="es-AR" w:eastAsia="es-AR"/>
              </w:rPr>
              <mc:AlternateContent>
                <mc:Choice Requires="wps">
                  <w:drawing>
                    <wp:anchor distT="0" distB="0" distL="114935" distR="114935" simplePos="0" relativeHeight="251718144" behindDoc="0" locked="0" layoutInCell="1" allowOverlap="1" wp14:anchorId="6B5A7FC6" wp14:editId="09E4C459">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34"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AkjAIAACI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IW3la1jyAZo6CmUH54aMDolfmO0QhN22D7bU8Mw0i8lyA73+GzYWZjOxtE&#10;UjjaYIdRNG9cfAn22vBdD8hR2FJdgTQ7HnTjNRxZAHM/gUYMMRwfDd/pT+fB6/fT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DMQHAkjAIAACIFAAAOAAAAAAAAAAAAAAAAAC4CAABkcnMvZTJvRG9jLnhtbFBLAQItABQABgAI&#10;AAAAIQDoT1VM2gAAAAYBAAAPAAAAAAAAAAAAAAAAAOYEAABkcnMvZG93bnJldi54bWxQSwUGAAAA&#10;AAQABADzAAAA7QUAAAAA&#10;" stroked="f">
                      <v:fill opacity="0"/>
                      <v:textbox inset="0,0,0,0">
                        <w:txbxContent>
                          <w:p w:rsidR="00C03C0E" w:rsidRDefault="00C03C0E"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r w:rsidRPr="0062313A">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62313A" w:rsidRDefault="00E07F58" w:rsidP="00E07F58">
            <w:pPr>
              <w:snapToGrid w:val="0"/>
              <w:rPr>
                <w:sz w:val="20"/>
                <w:szCs w:val="20"/>
              </w:rPr>
            </w:pPr>
          </w:p>
        </w:tc>
      </w:tr>
      <w:tr w:rsidR="0062313A" w:rsidRPr="0062313A"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Pr="0062313A" w:rsidRDefault="00E07F58" w:rsidP="00E07F58">
            <w:pPr>
              <w:snapToGrid w:val="0"/>
              <w:rPr>
                <w:sz w:val="20"/>
                <w:szCs w:val="20"/>
              </w:rPr>
            </w:pPr>
          </w:p>
        </w:tc>
        <w:tc>
          <w:tcPr>
            <w:tcW w:w="2542" w:type="dxa"/>
            <w:gridSpan w:val="4"/>
            <w:shd w:val="clear" w:color="auto" w:fill="auto"/>
            <w:vAlign w:val="bottom"/>
          </w:tcPr>
          <w:p w:rsidR="00E07F58" w:rsidRPr="0062313A" w:rsidRDefault="00E07F58" w:rsidP="00E07F58">
            <w:pPr>
              <w:snapToGrid w:val="0"/>
              <w:rPr>
                <w:sz w:val="20"/>
                <w:szCs w:val="20"/>
                <w:lang w:val="es-ES" w:eastAsia="es-AR"/>
              </w:rPr>
            </w:pPr>
            <w:r w:rsidRPr="0062313A">
              <w:rPr>
                <w:noProof/>
                <w:lang w:val="es-AR" w:eastAsia="es-AR"/>
              </w:rPr>
              <mc:AlternateContent>
                <mc:Choice Requires="wps">
                  <w:drawing>
                    <wp:anchor distT="0" distB="0" distL="114935" distR="114935" simplePos="0" relativeHeight="251719168" behindDoc="0" locked="0" layoutInCell="1" allowOverlap="1" wp14:anchorId="284D2FB9" wp14:editId="342C982F">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35"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zqm6Y0CAAAi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Pr="0062313A" w:rsidRDefault="00E07F58" w:rsidP="00E07F58">
            <w:pPr>
              <w:snapToGrid w:val="0"/>
              <w:rPr>
                <w:sz w:val="20"/>
                <w:szCs w:val="20"/>
              </w:rPr>
            </w:pPr>
            <w:r w:rsidRPr="0062313A">
              <w:rPr>
                <w:sz w:val="20"/>
                <w:szCs w:val="20"/>
              </w:rPr>
              <w:t> </w:t>
            </w:r>
          </w:p>
          <w:p w:rsidR="00E07F58" w:rsidRPr="0062313A" w:rsidRDefault="00E07F58" w:rsidP="00E07F58">
            <w:pPr>
              <w:snapToGrid w:val="0"/>
              <w:rPr>
                <w:rFonts w:eastAsia="Arial"/>
                <w:b/>
                <w:bCs/>
                <w:sz w:val="20"/>
                <w:szCs w:val="20"/>
              </w:rPr>
            </w:pPr>
            <w:r w:rsidRPr="0062313A">
              <w:rPr>
                <w:sz w:val="20"/>
                <w:szCs w:val="20"/>
              </w:rPr>
              <w:t> </w:t>
            </w:r>
          </w:p>
        </w:tc>
      </w:tr>
      <w:tr w:rsidR="0062313A" w:rsidRPr="0062313A" w:rsidTr="00E07F58">
        <w:trPr>
          <w:trHeight w:val="255"/>
        </w:trPr>
        <w:tc>
          <w:tcPr>
            <w:tcW w:w="1430" w:type="dxa"/>
            <w:tcBorders>
              <w:left w:val="single" w:sz="8" w:space="0" w:color="000000"/>
            </w:tcBorders>
            <w:shd w:val="clear" w:color="auto" w:fill="FFFFFF"/>
            <w:vAlign w:val="bottom"/>
          </w:tcPr>
          <w:p w:rsidR="00E07F58" w:rsidRPr="0062313A" w:rsidRDefault="00E07F58" w:rsidP="00E07F58">
            <w:pPr>
              <w:snapToGrid w:val="0"/>
              <w:rPr>
                <w:b/>
                <w:bCs/>
                <w:sz w:val="16"/>
                <w:szCs w:val="16"/>
              </w:rPr>
            </w:pPr>
            <w:r w:rsidRPr="0062313A">
              <w:rPr>
                <w:rFonts w:eastAsia="Arial"/>
                <w:b/>
                <w:bCs/>
                <w:sz w:val="20"/>
                <w:szCs w:val="20"/>
              </w:rPr>
              <w:t xml:space="preserve"> </w:t>
            </w:r>
            <w:r w:rsidRPr="0062313A">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62313A" w:rsidRDefault="00E07F58" w:rsidP="00E07F58">
            <w:pPr>
              <w:snapToGrid w:val="0"/>
              <w:rPr>
                <w:b/>
                <w:bCs/>
                <w:sz w:val="20"/>
                <w:szCs w:val="20"/>
              </w:rPr>
            </w:pPr>
            <w:r w:rsidRPr="0062313A">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62313A" w:rsidRDefault="00E07F58" w:rsidP="00E07F58">
            <w:pPr>
              <w:snapToGrid w:val="0"/>
              <w:rPr>
                <w:b/>
                <w:bCs/>
                <w:sz w:val="20"/>
                <w:szCs w:val="20"/>
              </w:rPr>
            </w:pPr>
          </w:p>
        </w:tc>
      </w:tr>
      <w:tr w:rsidR="0062313A" w:rsidRPr="0062313A"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Pr="0062313A" w:rsidRDefault="00E07F58" w:rsidP="00E07F58">
            <w:pPr>
              <w:snapToGrid w:val="0"/>
              <w:jc w:val="center"/>
              <w:rPr>
                <w:sz w:val="20"/>
                <w:szCs w:val="20"/>
              </w:rPr>
            </w:pPr>
            <w:r w:rsidRPr="0062313A">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62313A" w:rsidRDefault="00E07F58" w:rsidP="00E07F58">
            <w:pPr>
              <w:snapToGrid w:val="0"/>
              <w:jc w:val="center"/>
              <w:rPr>
                <w:b/>
                <w:bCs/>
                <w:sz w:val="16"/>
                <w:szCs w:val="16"/>
              </w:rPr>
            </w:pPr>
            <w:r w:rsidRPr="0062313A">
              <w:rPr>
                <w:sz w:val="20"/>
                <w:szCs w:val="20"/>
              </w:rPr>
              <w:t> </w:t>
            </w:r>
          </w:p>
        </w:tc>
      </w:tr>
      <w:tr w:rsidR="0062313A" w:rsidRPr="0062313A"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Pr="0062313A" w:rsidRDefault="00E07F58" w:rsidP="00E07F58">
            <w:pPr>
              <w:snapToGrid w:val="0"/>
              <w:jc w:val="center"/>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bottom"/>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Pr="0062313A" w:rsidRDefault="00E07F58" w:rsidP="00E07F58">
            <w:pPr>
              <w:snapToGrid w:val="0"/>
            </w:pPr>
            <w:r w:rsidRPr="0062313A">
              <w:rPr>
                <w:sz w:val="20"/>
                <w:szCs w:val="20"/>
              </w:rPr>
              <w:t> </w:t>
            </w:r>
          </w:p>
        </w:tc>
      </w:tr>
    </w:tbl>
    <w:p w:rsidR="001C2E38" w:rsidRPr="0062313A" w:rsidRDefault="001C2E38">
      <w:pPr>
        <w:pageBreakBefore/>
      </w:pPr>
    </w:p>
    <w:p w:rsidR="006A4A53" w:rsidRPr="0062313A"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62313A" w:rsidRPr="0062313A"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62313A" w:rsidRDefault="00E07F58" w:rsidP="00E07F58">
            <w:pPr>
              <w:snapToGrid w:val="0"/>
              <w:jc w:val="center"/>
              <w:rPr>
                <w:sz w:val="20"/>
                <w:szCs w:val="20"/>
              </w:rPr>
            </w:pPr>
            <w:r w:rsidRPr="0062313A">
              <w:rPr>
                <w:noProof/>
                <w:lang w:val="es-AR" w:eastAsia="es-AR"/>
              </w:rPr>
              <mc:AlternateContent>
                <mc:Choice Requires="wps">
                  <w:drawing>
                    <wp:anchor distT="0" distB="0" distL="114935" distR="114935" simplePos="0" relativeHeight="251721216" behindDoc="0" locked="0" layoutInCell="1" allowOverlap="1" wp14:anchorId="2DD723F5" wp14:editId="318B4286">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36"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udjQIAACQFAAAOAAAAZHJzL2Uyb0RvYy54bWysVG1v2yAQ/j5p/wHxPbWd2mls1an6skyT&#10;uhep3Q8gBsdoGBiQ2N20/74D4rT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J7mc3z9GZeztaL5cUsX+fFrLxIl7M0K2/KRZqX+d36h48gy6uOU8rkPZdskmeW&#10;/135D40ShRUEioYalwVQF5L+IwNp+A78niTZcwfdKnhf4+XRiVS+6m8khbRJ5QgX0U5Oww+UAQfT&#10;P7ASNOJlEQXixs0YxJgFvr2ANoo+gWqMgqKCNOCpAaNT5htGA7Rtje3XHTEMI/FOgvJ8j0+GmYzN&#10;ZBDZwNEaO4yieeviW7DThm87QI7aluoa1NnyIJznKCB0P4FWDEkcng3f6y/nwev5cVv9BA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ywEudjQIAACQFAAAOAAAAAAAAAAAAAAAAAC4CAABkcnMvZTJvRG9jLnhtbFBLAQItABQA&#10;BgAIAAAAIQBcbHGm3AAAAAoBAAAPAAAAAAAAAAAAAAAAAOcEAABkcnMvZG93bnJldi54bWxQSwUG&#10;AAAAAAQABADzAAAA8AUAAAAA&#10;" stroked="f">
                      <v:fill opacity="0"/>
                      <v:textbox inset="0,0,0,0">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62313A">
              <w:rPr>
                <w:b/>
                <w:bCs/>
                <w:i/>
                <w:iCs/>
                <w:sz w:val="20"/>
                <w:szCs w:val="20"/>
              </w:rPr>
              <w:t> </w:t>
            </w:r>
          </w:p>
        </w:tc>
      </w:tr>
      <w:tr w:rsidR="0062313A" w:rsidRPr="0062313A" w:rsidTr="00E07F58">
        <w:trPr>
          <w:trHeight w:val="255"/>
        </w:trPr>
        <w:tc>
          <w:tcPr>
            <w:tcW w:w="2469" w:type="dxa"/>
            <w:gridSpan w:val="2"/>
            <w:tcBorders>
              <w:lef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469" w:type="dxa"/>
            <w:gridSpan w:val="2"/>
            <w:tcBorders>
              <w:left w:val="single" w:sz="8" w:space="0" w:color="000000"/>
              <w:bottom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bottom w:val="single" w:sz="4" w:space="0" w:color="auto"/>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pPr>
            <w:r w:rsidRPr="0062313A">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62313A" w:rsidRDefault="00E07F58" w:rsidP="00E07F58">
            <w:pPr>
              <w:snapToGrid w:val="0"/>
              <w:rPr>
                <w:b/>
                <w:bCs/>
                <w:sz w:val="20"/>
                <w:szCs w:val="20"/>
                <w:lang w:val="es-ES" w:eastAsia="es-AR"/>
              </w:rPr>
            </w:pPr>
            <w:r w:rsidRPr="0062313A">
              <w:rPr>
                <w:noProof/>
                <w:lang w:val="es-AR" w:eastAsia="es-AR"/>
              </w:rPr>
              <mc:AlternateContent>
                <mc:Choice Requires="wps">
                  <w:drawing>
                    <wp:anchor distT="0" distB="0" distL="114935" distR="114935" simplePos="0" relativeHeight="251722240" behindDoc="0" locked="0" layoutInCell="1" allowOverlap="1" wp14:anchorId="4683E453" wp14:editId="4CDB0F3B">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37"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DVJypWOAgAAIwUAAA4AAAAAAAAAAAAAAAAALgIAAGRycy9lMm9Eb2MueG1sUEsBAi0AFAAG&#10;AAgAAAAhAOhPVUzaAAAABgEAAA8AAAAAAAAAAAAAAAAA6AQAAGRycy9kb3ducmV2LnhtbFBLBQYA&#10;AAAABAAEAPMAAADvBQAAAAA=&#10;" stroked="f">
                      <v:fill opacity="0"/>
                      <v:textbox inset="0,0,0,0">
                        <w:txbxContent>
                          <w:p w:rsidR="00C03C0E" w:rsidRDefault="00C03C0E"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b/>
                <w:bCs/>
                <w:sz w:val="20"/>
                <w:szCs w:val="20"/>
              </w:rPr>
            </w:pPr>
            <w:r w:rsidRPr="0062313A">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pPr>
            <w:r w:rsidRPr="0062313A">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62313A" w:rsidRDefault="00E07F58" w:rsidP="00E07F58">
            <w:pPr>
              <w:snapToGrid w:val="0"/>
              <w:rPr>
                <w:b/>
                <w:bCs/>
                <w:sz w:val="20"/>
                <w:szCs w:val="20"/>
                <w:lang w:val="es-ES" w:eastAsia="es-AR"/>
              </w:rPr>
            </w:pPr>
            <w:r w:rsidRPr="0062313A">
              <w:rPr>
                <w:noProof/>
                <w:lang w:val="es-AR" w:eastAsia="es-AR"/>
              </w:rPr>
              <mc:AlternateContent>
                <mc:Choice Requires="wps">
                  <w:drawing>
                    <wp:anchor distT="0" distB="0" distL="114935" distR="114935" simplePos="0" relativeHeight="251723264" behindDoc="0" locked="0" layoutInCell="1" allowOverlap="1" wp14:anchorId="0AE4246D" wp14:editId="6D5622D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38"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ha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aKXsxn521U+wyeMQpEBf3hpYGgV+YbRiPc2gbbrztiGEbinQTf+Ss+B2YONnNA&#10;JIWtDXYYxfDOxadgpw3f9oAcnS3VDXiz48E43sSRBVD3A7iJoYjDq+Gv+uk4ZP1621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YDIWo0CAAAj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b/>
                <w:bCs/>
                <w:sz w:val="20"/>
                <w:szCs w:val="20"/>
              </w:rPr>
            </w:pPr>
            <w:r w:rsidRPr="0062313A">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p>
          <w:p w:rsidR="00E07F58" w:rsidRPr="0062313A" w:rsidRDefault="00E07F58" w:rsidP="00E07F58">
            <w:pPr>
              <w:rPr>
                <w:b/>
                <w:bCs/>
                <w:sz w:val="20"/>
                <w:szCs w:val="20"/>
              </w:rPr>
            </w:pPr>
            <w:r w:rsidRPr="0062313A">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p>
          <w:p w:rsidR="00E07F58" w:rsidRPr="0062313A" w:rsidRDefault="00E07F58" w:rsidP="00E07F58">
            <w:pPr>
              <w:rPr>
                <w:b/>
                <w:bCs/>
                <w:sz w:val="20"/>
                <w:szCs w:val="20"/>
              </w:rPr>
            </w:pPr>
            <w:r w:rsidRPr="0062313A">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pStyle w:val="xl28"/>
              <w:snapToGrid w:val="0"/>
              <w:spacing w:before="0" w:after="0"/>
            </w:pPr>
            <w:r w:rsidRPr="0062313A">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p>
          <w:p w:rsidR="00E07F58" w:rsidRPr="0062313A" w:rsidRDefault="00E07F58" w:rsidP="00E07F58">
            <w:pPr>
              <w:rPr>
                <w:b/>
                <w:bCs/>
                <w:sz w:val="20"/>
                <w:szCs w:val="20"/>
              </w:rPr>
            </w:pPr>
            <w:r w:rsidRPr="0062313A">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rFonts w:eastAsia="Arial"/>
                <w:b/>
                <w:bCs/>
                <w:sz w:val="20"/>
                <w:szCs w:val="20"/>
              </w:rPr>
            </w:pPr>
            <w:r w:rsidRPr="0062313A">
              <w:rPr>
                <w:sz w:val="20"/>
                <w:szCs w:val="20"/>
              </w:rPr>
              <w:t> </w:t>
            </w:r>
          </w:p>
        </w:tc>
      </w:tr>
      <w:tr w:rsidR="0062313A" w:rsidRPr="0062313A"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rFonts w:eastAsia="Arial"/>
                <w:b/>
                <w:bCs/>
                <w:sz w:val="20"/>
                <w:szCs w:val="20"/>
              </w:rPr>
              <w:t xml:space="preserve"> </w:t>
            </w:r>
            <w:r w:rsidRPr="0062313A">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jc w:val="center"/>
              <w:rPr>
                <w:sz w:val="20"/>
                <w:szCs w:val="20"/>
              </w:rPr>
            </w:pPr>
            <w:r w:rsidRPr="0062313A">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pStyle w:val="font5"/>
              <w:snapToGrid w:val="0"/>
              <w:spacing w:before="0" w:after="0"/>
              <w:jc w:val="center"/>
              <w:rPr>
                <w:sz w:val="16"/>
                <w:szCs w:val="16"/>
              </w:rPr>
            </w:pPr>
            <w:r w:rsidRPr="0062313A">
              <w:rPr>
                <w:sz w:val="20"/>
                <w:szCs w:val="20"/>
              </w:rPr>
              <w:t>NO</w:t>
            </w:r>
          </w:p>
        </w:tc>
      </w:tr>
      <w:tr w:rsidR="0062313A" w:rsidRPr="0062313A"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62313A" w:rsidRDefault="00E07F58" w:rsidP="00E07F58">
            <w:pPr>
              <w:snapToGrid w:val="0"/>
              <w:jc w:val="center"/>
              <w:rPr>
                <w:sz w:val="20"/>
                <w:szCs w:val="20"/>
              </w:rPr>
            </w:pPr>
            <w:r w:rsidRPr="0062313A">
              <w:rPr>
                <w:sz w:val="20"/>
                <w:szCs w:val="20"/>
              </w:rPr>
              <w:t> </w:t>
            </w:r>
          </w:p>
        </w:tc>
      </w:tr>
      <w:tr w:rsidR="0062313A" w:rsidRPr="0062313A"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70"/>
        </w:trPr>
        <w:tc>
          <w:tcPr>
            <w:tcW w:w="2873" w:type="dxa"/>
            <w:gridSpan w:val="3"/>
            <w:tcBorders>
              <w:left w:val="single" w:sz="8" w:space="0" w:color="000000"/>
              <w:bottom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62313A" w:rsidRDefault="00E07F58" w:rsidP="00E07F58">
            <w:pPr>
              <w:snapToGrid w:val="0"/>
            </w:pPr>
            <w:r w:rsidRPr="0062313A">
              <w:rPr>
                <w:sz w:val="20"/>
                <w:szCs w:val="20"/>
              </w:rPr>
              <w:t> </w:t>
            </w:r>
          </w:p>
        </w:tc>
      </w:tr>
    </w:tbl>
    <w:p w:rsidR="006A4A53" w:rsidRPr="0062313A" w:rsidRDefault="006A4A53" w:rsidP="006A4A53"/>
    <w:p w:rsidR="00393F1D" w:rsidRPr="0062313A" w:rsidRDefault="00393F1D" w:rsidP="00B678C8">
      <w:pPr>
        <w:widowControl/>
        <w:suppressAutoHyphens w:val="0"/>
        <w:autoSpaceDE/>
      </w:pPr>
    </w:p>
    <w:p w:rsidR="004D5F99" w:rsidRPr="0062313A" w:rsidRDefault="004D5F99" w:rsidP="00B678C8">
      <w:pPr>
        <w:widowControl/>
        <w:suppressAutoHyphens w:val="0"/>
        <w:autoSpaceDE/>
      </w:pPr>
    </w:p>
    <w:p w:rsidR="004D5F99" w:rsidRPr="0062313A" w:rsidRDefault="004D5F99" w:rsidP="00B678C8">
      <w:pPr>
        <w:widowControl/>
        <w:suppressAutoHyphens w:val="0"/>
        <w:autoSpaceDE/>
      </w:pPr>
    </w:p>
    <w:p w:rsidR="004D5F99" w:rsidRPr="0062313A" w:rsidRDefault="004D5F99" w:rsidP="00B678C8">
      <w:pPr>
        <w:widowControl/>
        <w:suppressAutoHyphens w:val="0"/>
        <w:autoSpaceDE/>
      </w:pPr>
    </w:p>
    <w:p w:rsidR="004D5F99" w:rsidRPr="0062313A" w:rsidRDefault="004D5F99" w:rsidP="00B678C8">
      <w:pPr>
        <w:widowControl/>
        <w:suppressAutoHyphens w:val="0"/>
        <w:autoSpaceDE/>
      </w:pPr>
    </w:p>
    <w:p w:rsidR="00393F1D" w:rsidRPr="0062313A" w:rsidRDefault="00393F1D" w:rsidP="00B678C8">
      <w:pPr>
        <w:widowControl/>
        <w:suppressAutoHyphens w:val="0"/>
        <w:autoSpaceDE/>
      </w:pPr>
    </w:p>
    <w:p w:rsidR="00B678C8" w:rsidRPr="0062313A" w:rsidRDefault="00B678C8" w:rsidP="00B678C8">
      <w:pPr>
        <w:widowControl/>
        <w:suppressAutoHyphens w:val="0"/>
        <w:autoSpaceDE/>
      </w:pPr>
    </w:p>
    <w:p w:rsidR="00693755" w:rsidRPr="0062313A" w:rsidRDefault="00693755"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693755" w:rsidRPr="0062313A" w:rsidRDefault="00693755"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802934" w:rsidRPr="0062313A" w:rsidRDefault="00802934" w:rsidP="00393F1D">
      <w:pPr>
        <w:widowControl/>
        <w:suppressAutoHyphens w:val="0"/>
        <w:autoSpaceDE/>
        <w:jc w:val="center"/>
        <w:rPr>
          <w:b/>
          <w:sz w:val="28"/>
          <w:szCs w:val="28"/>
          <w:u w:val="single"/>
        </w:rPr>
      </w:pPr>
      <w:r w:rsidRPr="0062313A">
        <w:rPr>
          <w:b/>
          <w:sz w:val="28"/>
          <w:szCs w:val="28"/>
          <w:u w:val="single"/>
        </w:rPr>
        <w:t>ANEXO F</w:t>
      </w:r>
    </w:p>
    <w:p w:rsidR="00802934" w:rsidRPr="0062313A" w:rsidRDefault="00802934" w:rsidP="00802934">
      <w:pPr>
        <w:jc w:val="center"/>
        <w:rPr>
          <w:rFonts w:ascii="Times New Roman" w:hAnsi="Times New Roman" w:cs="Times New Roman"/>
          <w:b/>
        </w:rPr>
      </w:pPr>
    </w:p>
    <w:p w:rsidR="00802934" w:rsidRPr="0062313A" w:rsidRDefault="00802934" w:rsidP="00802934">
      <w:pPr>
        <w:jc w:val="center"/>
        <w:rPr>
          <w:rFonts w:ascii="Times New Roman" w:hAnsi="Times New Roman" w:cs="Times New Roman"/>
          <w:b/>
        </w:rPr>
      </w:pPr>
    </w:p>
    <w:p w:rsidR="00802934" w:rsidRPr="0062313A" w:rsidRDefault="00802934" w:rsidP="00802934">
      <w:pPr>
        <w:jc w:val="center"/>
        <w:rPr>
          <w:rFonts w:ascii="Times New Roman" w:hAnsi="Times New Roman" w:cs="Times New Roman"/>
          <w:b/>
        </w:rPr>
      </w:pPr>
      <w:r w:rsidRPr="0062313A">
        <w:rPr>
          <w:rFonts w:ascii="Times New Roman" w:hAnsi="Times New Roman" w:cs="Times New Roman"/>
          <w:b/>
        </w:rPr>
        <w:t xml:space="preserve">DECLARACIÓN JURADA </w:t>
      </w:r>
      <w:r w:rsidR="00CA1DAD" w:rsidRPr="0062313A">
        <w:rPr>
          <w:rFonts w:ascii="Times New Roman" w:hAnsi="Times New Roman" w:cs="Times New Roman"/>
          <w:b/>
        </w:rPr>
        <w:t>APTITUD</w:t>
      </w:r>
      <w:r w:rsidRPr="0062313A">
        <w:rPr>
          <w:rFonts w:ascii="Times New Roman" w:hAnsi="Times New Roman" w:cs="Times New Roman"/>
          <w:b/>
        </w:rPr>
        <w:t xml:space="preserve"> PARA CONTRATAR</w:t>
      </w:r>
    </w:p>
    <w:p w:rsidR="00E34D18" w:rsidRPr="0062313A" w:rsidRDefault="00E34D18" w:rsidP="00802934">
      <w:pPr>
        <w:jc w:val="center"/>
        <w:rPr>
          <w:rFonts w:ascii="Times New Roman" w:hAnsi="Times New Roman" w:cs="Times New Roman"/>
          <w:b/>
        </w:rPr>
      </w:pPr>
    </w:p>
    <w:p w:rsidR="00802934" w:rsidRPr="0062313A" w:rsidRDefault="00802934" w:rsidP="00802934">
      <w:pPr>
        <w:jc w:val="center"/>
        <w:rPr>
          <w:rFonts w:ascii="Times New Roman" w:hAnsi="Times New Roman" w:cs="Times New Roman"/>
          <w:b/>
        </w:rPr>
      </w:pPr>
    </w:p>
    <w:p w:rsidR="002714A7" w:rsidRPr="0062313A" w:rsidRDefault="001104E7" w:rsidP="002A5505">
      <w:pPr>
        <w:spacing w:line="360" w:lineRule="auto"/>
        <w:ind w:left="57" w:right="57"/>
        <w:jc w:val="both"/>
        <w:rPr>
          <w:rFonts w:ascii="Times New Roman" w:hAnsi="Times New Roman" w:cs="Times New Roman"/>
        </w:rPr>
      </w:pPr>
      <w:r w:rsidRPr="0062313A">
        <w:rPr>
          <w:rFonts w:ascii="Times New Roman" w:hAnsi="Times New Roman" w:cs="Times New Roman"/>
        </w:rPr>
        <w:t>El</w:t>
      </w:r>
      <w:r w:rsidR="002A5505" w:rsidRPr="0062313A">
        <w:rPr>
          <w:rFonts w:ascii="Times New Roman" w:hAnsi="Times New Roman" w:cs="Times New Roman"/>
        </w:rPr>
        <w:t>/</w:t>
      </w:r>
      <w:r w:rsidRPr="0062313A">
        <w:rPr>
          <w:rFonts w:ascii="Times New Roman" w:hAnsi="Times New Roman" w:cs="Times New Roman"/>
        </w:rPr>
        <w:t>los</w:t>
      </w:r>
      <w:r w:rsidR="00802934" w:rsidRPr="0062313A">
        <w:rPr>
          <w:rFonts w:ascii="Times New Roman" w:hAnsi="Times New Roman" w:cs="Times New Roman"/>
        </w:rPr>
        <w:t xml:space="preserve"> que suscribe</w:t>
      </w:r>
      <w:r w:rsidRPr="0062313A">
        <w:rPr>
          <w:rFonts w:ascii="Times New Roman" w:hAnsi="Times New Roman" w:cs="Times New Roman"/>
        </w:rPr>
        <w:t>n DECLARA/N</w:t>
      </w:r>
      <w:r w:rsidR="00802934" w:rsidRPr="0062313A">
        <w:rPr>
          <w:rFonts w:ascii="Times New Roman" w:hAnsi="Times New Roman" w:cs="Times New Roman"/>
        </w:rPr>
        <w:t xml:space="preserve"> BAJO JURAMENTO, que (Nombre y Apellido o Razón S</w:t>
      </w:r>
      <w:r w:rsidRPr="0062313A">
        <w:rPr>
          <w:rFonts w:ascii="Times New Roman" w:hAnsi="Times New Roman" w:cs="Times New Roman"/>
        </w:rPr>
        <w:t>ocial)</w:t>
      </w:r>
      <w:r w:rsidR="00802934" w:rsidRPr="0062313A">
        <w:rPr>
          <w:rFonts w:ascii="Times New Roman" w:hAnsi="Times New Roman" w:cs="Times New Roman"/>
        </w:rPr>
        <w:t>…………………………………………………………………………..,</w:t>
      </w:r>
      <w:r w:rsidR="00582749" w:rsidRPr="0062313A">
        <w:rPr>
          <w:rFonts w:ascii="Times New Roman" w:hAnsi="Times New Roman" w:cs="Times New Roman"/>
        </w:rPr>
        <w:t xml:space="preserve"> </w:t>
      </w:r>
      <w:r w:rsidR="007373CC" w:rsidRPr="0062313A">
        <w:rPr>
          <w:rFonts w:ascii="Times New Roman" w:hAnsi="Times New Roman" w:cs="Times New Roman"/>
        </w:rPr>
        <w:t xml:space="preserve">CUIT N°………………………..; Sr.……………………………………………….., CUIT N°……………………………, </w:t>
      </w:r>
      <w:r w:rsidR="00802934" w:rsidRPr="0062313A">
        <w:rPr>
          <w:rFonts w:ascii="Times New Roman" w:hAnsi="Times New Roman" w:cs="Times New Roman"/>
        </w:rPr>
        <w:t>está</w:t>
      </w:r>
      <w:r w:rsidRPr="0062313A">
        <w:rPr>
          <w:rFonts w:ascii="Times New Roman" w:hAnsi="Times New Roman" w:cs="Times New Roman"/>
        </w:rPr>
        <w:t>/n habilitado/s</w:t>
      </w:r>
      <w:r w:rsidR="00802934" w:rsidRPr="0062313A">
        <w:rPr>
          <w:rFonts w:ascii="Times New Roman" w:hAnsi="Times New Roman" w:cs="Times New Roman"/>
        </w:rPr>
        <w:t xml:space="preserve"> para contratar con el Poder Judicial – Ministerio Público, en razón de </w:t>
      </w:r>
      <w:r w:rsidRPr="0062313A">
        <w:rPr>
          <w:rFonts w:ascii="Times New Roman" w:hAnsi="Times New Roman" w:cs="Times New Roman"/>
        </w:rPr>
        <w:t xml:space="preserve">no encontrarse incurso/s en ninguna de las causales de </w:t>
      </w:r>
      <w:r w:rsidRPr="0062313A">
        <w:rPr>
          <w:rFonts w:ascii="Times New Roman" w:hAnsi="Times New Roman" w:cs="Times New Roman"/>
          <w:b/>
        </w:rPr>
        <w:t>incompatibilidad</w:t>
      </w:r>
      <w:r w:rsidR="00C03C0E" w:rsidRPr="0062313A">
        <w:rPr>
          <w:rFonts w:ascii="Times New Roman" w:hAnsi="Times New Roman" w:cs="Times New Roman"/>
          <w:b/>
        </w:rPr>
        <w:t>,</w:t>
      </w:r>
      <w:r w:rsidR="00C03C0E" w:rsidRPr="0062313A">
        <w:rPr>
          <w:rFonts w:ascii="Times New Roman" w:hAnsi="Times New Roman" w:cs="Times New Roman"/>
        </w:rPr>
        <w:t xml:space="preserve"> </w:t>
      </w:r>
      <w:r w:rsidR="007373CC" w:rsidRPr="0062313A">
        <w:rPr>
          <w:rFonts w:ascii="Times New Roman" w:hAnsi="Times New Roman" w:cs="Times New Roman"/>
        </w:rPr>
        <w:t>Art. 6</w:t>
      </w:r>
      <w:r w:rsidRPr="0062313A">
        <w:rPr>
          <w:rFonts w:ascii="Times New Roman" w:hAnsi="Times New Roman" w:cs="Times New Roman"/>
        </w:rPr>
        <w:t>° de</w:t>
      </w:r>
      <w:r w:rsidR="00E34D18" w:rsidRPr="0062313A">
        <w:rPr>
          <w:rFonts w:ascii="Times New Roman" w:hAnsi="Times New Roman" w:cs="Times New Roman"/>
        </w:rPr>
        <w:t xml:space="preserve"> este</w:t>
      </w:r>
      <w:r w:rsidR="00C03C0E" w:rsidRPr="0062313A">
        <w:rPr>
          <w:rFonts w:ascii="Times New Roman" w:hAnsi="Times New Roman" w:cs="Times New Roman"/>
        </w:rPr>
        <w:t xml:space="preserve"> Pliego de Bases y Condiciones,</w:t>
      </w:r>
      <w:r w:rsidRPr="0062313A">
        <w:rPr>
          <w:rFonts w:ascii="Times New Roman" w:hAnsi="Times New Roman" w:cs="Times New Roman"/>
        </w:rPr>
        <w:t xml:space="preserve"> </w:t>
      </w:r>
      <w:r w:rsidRPr="0062313A">
        <w:rPr>
          <w:rFonts w:ascii="Times New Roman" w:hAnsi="Times New Roman" w:cs="Times New Roman"/>
          <w:b/>
        </w:rPr>
        <w:t>o de inhabilidad</w:t>
      </w:r>
      <w:r w:rsidRPr="0062313A">
        <w:rPr>
          <w:rFonts w:ascii="Times New Roman" w:hAnsi="Times New Roman" w:cs="Times New Roman"/>
        </w:rPr>
        <w:t xml:space="preserve"> </w:t>
      </w:r>
      <w:r w:rsidR="002714A7" w:rsidRPr="0062313A">
        <w:rPr>
          <w:rFonts w:ascii="Times New Roman" w:hAnsi="Times New Roman" w:cs="Times New Roman"/>
        </w:rPr>
        <w:t xml:space="preserve"> detalladas en el </w:t>
      </w:r>
      <w:r w:rsidRPr="0062313A">
        <w:rPr>
          <w:rFonts w:ascii="Times New Roman" w:hAnsi="Times New Roman" w:cs="Times New Roman"/>
        </w:rPr>
        <w:t xml:space="preserve">Art. </w:t>
      </w:r>
      <w:r w:rsidR="007373CC" w:rsidRPr="0062313A">
        <w:rPr>
          <w:rFonts w:ascii="Times New Roman" w:hAnsi="Times New Roman" w:cs="Times New Roman"/>
        </w:rPr>
        <w:t>7</w:t>
      </w:r>
      <w:r w:rsidRPr="0062313A">
        <w:rPr>
          <w:rFonts w:ascii="Times New Roman" w:hAnsi="Times New Roman" w:cs="Times New Roman"/>
        </w:rPr>
        <w:t>° de</w:t>
      </w:r>
      <w:r w:rsidR="00E34D18" w:rsidRPr="0062313A">
        <w:rPr>
          <w:rFonts w:ascii="Times New Roman" w:hAnsi="Times New Roman" w:cs="Times New Roman"/>
        </w:rPr>
        <w:t xml:space="preserve"> este</w:t>
      </w:r>
      <w:r w:rsidRPr="0062313A">
        <w:rPr>
          <w:rFonts w:ascii="Times New Roman" w:hAnsi="Times New Roman" w:cs="Times New Roman"/>
        </w:rPr>
        <w:t xml:space="preserve"> Pliego de Bases y Condiciones</w:t>
      </w:r>
      <w:r w:rsidR="00C03C0E" w:rsidRPr="0062313A">
        <w:rPr>
          <w:rFonts w:ascii="Times New Roman" w:hAnsi="Times New Roman" w:cs="Times New Roman"/>
        </w:rPr>
        <w:t xml:space="preserve"> (Anexo G)</w:t>
      </w:r>
    </w:p>
    <w:p w:rsidR="00802934" w:rsidRPr="0062313A" w:rsidRDefault="00802934" w:rsidP="002A5505">
      <w:pPr>
        <w:spacing w:line="360" w:lineRule="auto"/>
        <w:jc w:val="both"/>
        <w:rPr>
          <w:rFonts w:ascii="Times New Roman" w:hAnsi="Times New Roman" w:cs="Times New Roman"/>
        </w:rPr>
      </w:pPr>
    </w:p>
    <w:p w:rsidR="00802934" w:rsidRPr="0062313A" w:rsidRDefault="00E34D18" w:rsidP="002A5505">
      <w:pPr>
        <w:spacing w:line="360" w:lineRule="auto"/>
        <w:jc w:val="both"/>
        <w:rPr>
          <w:rFonts w:ascii="Times New Roman" w:hAnsi="Times New Roman" w:cs="Times New Roman"/>
        </w:rPr>
      </w:pPr>
      <w:r w:rsidRPr="0062313A">
        <w:rPr>
          <w:rFonts w:ascii="Times New Roman" w:hAnsi="Times New Roman" w:cs="Times New Roman"/>
        </w:rPr>
        <w:t xml:space="preserve">La falsedad de los datos </w:t>
      </w:r>
      <w:r w:rsidR="00802934" w:rsidRPr="0062313A">
        <w:rPr>
          <w:rFonts w:ascii="Times New Roman" w:hAnsi="Times New Roman" w:cs="Times New Roman"/>
        </w:rPr>
        <w:t xml:space="preserve">como también </w:t>
      </w:r>
      <w:r w:rsidRPr="0062313A">
        <w:rPr>
          <w:rFonts w:ascii="Times New Roman" w:hAnsi="Times New Roman" w:cs="Times New Roman"/>
        </w:rPr>
        <w:t xml:space="preserve">de la </w:t>
      </w:r>
      <w:r w:rsidR="00802934" w:rsidRPr="0062313A">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62313A" w:rsidRDefault="00802934" w:rsidP="002A5505">
      <w:pPr>
        <w:spacing w:line="360" w:lineRule="auto"/>
        <w:jc w:val="both"/>
      </w:pPr>
    </w:p>
    <w:p w:rsidR="00802934" w:rsidRPr="0062313A" w:rsidRDefault="00776075" w:rsidP="002A5505">
      <w:pPr>
        <w:tabs>
          <w:tab w:val="left" w:pos="3555"/>
        </w:tabs>
        <w:spacing w:line="360" w:lineRule="auto"/>
      </w:pPr>
      <w:r w:rsidRPr="0062313A">
        <w:t>Firma:………………………………………………………………………………</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Aclaración:…………………………………………………………………………</w:t>
      </w:r>
      <w:r w:rsidR="002A5505" w:rsidRPr="0062313A">
        <w:t>…..</w:t>
      </w:r>
    </w:p>
    <w:p w:rsidR="00237328" w:rsidRPr="0062313A" w:rsidRDefault="00237328" w:rsidP="002A5505">
      <w:pPr>
        <w:tabs>
          <w:tab w:val="left" w:pos="3555"/>
        </w:tabs>
        <w:spacing w:line="360" w:lineRule="auto"/>
      </w:pPr>
    </w:p>
    <w:p w:rsidR="00776075" w:rsidRPr="0062313A" w:rsidRDefault="00776075" w:rsidP="002A5505">
      <w:pPr>
        <w:tabs>
          <w:tab w:val="left" w:pos="3555"/>
        </w:tabs>
        <w:spacing w:line="360" w:lineRule="auto"/>
      </w:pPr>
      <w:r w:rsidRPr="0062313A">
        <w:t>Firma:………………………………………………………………………………</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Aclaración:…………………………………………………………………………</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Firma:………………………………………………………………………………</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Aclaración:</w:t>
      </w:r>
      <w:r w:rsidR="00237328" w:rsidRPr="0062313A">
        <w:t>………………………………………………………………………</w:t>
      </w:r>
      <w:r w:rsidR="002A5505" w:rsidRPr="0062313A">
        <w:t>………</w:t>
      </w:r>
    </w:p>
    <w:p w:rsidR="00B678C8" w:rsidRPr="0062313A" w:rsidRDefault="00B678C8" w:rsidP="002A5505">
      <w:pPr>
        <w:tabs>
          <w:tab w:val="left" w:pos="3555"/>
        </w:tabs>
        <w:spacing w:line="360" w:lineRule="auto"/>
      </w:pPr>
    </w:p>
    <w:p w:rsidR="00776075" w:rsidRPr="0062313A" w:rsidRDefault="00776075" w:rsidP="002A5505">
      <w:pPr>
        <w:tabs>
          <w:tab w:val="left" w:pos="3555"/>
        </w:tabs>
        <w:spacing w:line="360" w:lineRule="auto"/>
      </w:pPr>
      <w:r w:rsidRPr="0062313A">
        <w:t>Firma:……………………………………………………………………………</w:t>
      </w:r>
      <w:r w:rsidR="002A5505" w:rsidRPr="0062313A">
        <w:t>……..</w:t>
      </w:r>
      <w:r w:rsidRPr="0062313A">
        <w:t>…</w:t>
      </w:r>
    </w:p>
    <w:p w:rsidR="002A5505" w:rsidRPr="0062313A" w:rsidRDefault="002A5505" w:rsidP="002A5505">
      <w:pPr>
        <w:tabs>
          <w:tab w:val="left" w:pos="3555"/>
        </w:tabs>
        <w:spacing w:line="360" w:lineRule="auto"/>
      </w:pPr>
    </w:p>
    <w:p w:rsidR="009A2F21" w:rsidRPr="0062313A" w:rsidRDefault="00776075" w:rsidP="002A5505">
      <w:pPr>
        <w:tabs>
          <w:tab w:val="left" w:pos="3555"/>
        </w:tabs>
        <w:spacing w:line="360" w:lineRule="auto"/>
      </w:pPr>
      <w:r w:rsidRPr="0062313A">
        <w:t>Aclaración:……………………………………………………</w:t>
      </w:r>
      <w:r w:rsidR="00E67302" w:rsidRPr="0062313A">
        <w:t>……………………</w:t>
      </w:r>
      <w:r w:rsidR="002A5505" w:rsidRPr="0062313A">
        <w:t>……..</w:t>
      </w:r>
    </w:p>
    <w:p w:rsidR="00B678C8" w:rsidRPr="0062313A" w:rsidRDefault="006A4A53" w:rsidP="00AA02A0">
      <w:pPr>
        <w:widowControl/>
        <w:suppressAutoHyphens w:val="0"/>
        <w:autoSpaceDE/>
      </w:pPr>
      <w:r w:rsidRPr="0062313A">
        <w:br w:type="page"/>
      </w: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C03C0E" w:rsidRPr="0062313A" w:rsidRDefault="00C03C0E" w:rsidP="00C03C0E">
      <w:pPr>
        <w:widowControl/>
        <w:suppressAutoHyphens w:val="0"/>
        <w:autoSpaceDE/>
      </w:pPr>
    </w:p>
    <w:p w:rsidR="00397632" w:rsidRPr="0062313A" w:rsidRDefault="00397632" w:rsidP="00397632">
      <w:pPr>
        <w:widowControl/>
        <w:suppressAutoHyphens w:val="0"/>
        <w:autoSpaceDE/>
        <w:jc w:val="center"/>
        <w:rPr>
          <w:b/>
          <w:lang w:val="es-ES" w:eastAsia="es-ES"/>
        </w:rPr>
      </w:pPr>
      <w:r w:rsidRPr="0062313A">
        <w:rPr>
          <w:b/>
          <w:lang w:val="es-ES" w:eastAsia="es-ES"/>
        </w:rPr>
        <w:t>ANEXO G</w:t>
      </w:r>
    </w:p>
    <w:p w:rsidR="00397632" w:rsidRPr="0062313A" w:rsidRDefault="00397632" w:rsidP="00397632">
      <w:pPr>
        <w:widowControl/>
        <w:suppressAutoHyphens w:val="0"/>
        <w:autoSpaceDE/>
        <w:jc w:val="center"/>
        <w:rPr>
          <w:b/>
          <w:lang w:val="es-ES" w:eastAsia="es-ES"/>
        </w:rPr>
      </w:pPr>
    </w:p>
    <w:p w:rsidR="00397632" w:rsidRPr="0062313A" w:rsidRDefault="00397632" w:rsidP="00397632">
      <w:pPr>
        <w:widowControl/>
        <w:suppressAutoHyphens w:val="0"/>
        <w:autoSpaceDE/>
        <w:jc w:val="center"/>
        <w:rPr>
          <w:b/>
          <w:lang w:val="es-ES" w:eastAsia="es-ES"/>
        </w:rPr>
      </w:pPr>
      <w:r w:rsidRPr="0062313A">
        <w:rPr>
          <w:b/>
          <w:lang w:val="es-ES" w:eastAsia="es-ES"/>
        </w:rPr>
        <w:t>DECLARACIÓN JURADA DE APTITUD PARA CONTRATAR</w:t>
      </w:r>
    </w:p>
    <w:p w:rsidR="00397632" w:rsidRPr="0062313A" w:rsidRDefault="00397632" w:rsidP="00397632">
      <w:pPr>
        <w:widowControl/>
        <w:suppressAutoHyphens w:val="0"/>
        <w:autoSpaceDE/>
        <w:jc w:val="center"/>
        <w:rPr>
          <w:b/>
          <w:lang w:val="es-ES" w:eastAsia="es-ES"/>
        </w:rPr>
      </w:pPr>
    </w:p>
    <w:p w:rsidR="00397632" w:rsidRPr="0062313A" w:rsidRDefault="00397632" w:rsidP="00397632">
      <w:pPr>
        <w:widowControl/>
        <w:suppressAutoHyphens w:val="0"/>
        <w:autoSpaceDE/>
        <w:jc w:val="both"/>
        <w:rPr>
          <w:lang w:val="es-ES" w:eastAsia="es-ES"/>
        </w:rPr>
      </w:pPr>
      <w:r w:rsidRPr="0062313A">
        <w:rPr>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r w:rsidRPr="0062313A">
        <w:rPr>
          <w:lang w:val="es-ES" w:eastAsia="es-ES"/>
        </w:rPr>
        <w:t>A efectos de evaluar la inhabilidad establecida en el punto 10 del mencionado artículo, se establecen los funcionarios con facultades decisorias:</w:t>
      </w: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numPr>
          <w:ilvl w:val="0"/>
          <w:numId w:val="14"/>
        </w:numPr>
        <w:suppressAutoHyphens w:val="0"/>
        <w:autoSpaceDE/>
        <w:spacing w:line="360" w:lineRule="auto"/>
        <w:ind w:left="709" w:hanging="283"/>
        <w:contextualSpacing/>
        <w:jc w:val="both"/>
        <w:rPr>
          <w:u w:val="single"/>
          <w:lang w:val="es-ES" w:eastAsia="es-ES"/>
        </w:rPr>
      </w:pPr>
      <w:r w:rsidRPr="0062313A">
        <w:rPr>
          <w:u w:val="single"/>
          <w:lang w:val="es-ES" w:eastAsia="es-ES"/>
        </w:rPr>
        <w:t xml:space="preserve">Máxima autoridad jerárquica de la jurisdicción: </w:t>
      </w:r>
    </w:p>
    <w:p w:rsidR="00397632" w:rsidRPr="0062313A" w:rsidRDefault="00397632" w:rsidP="00397632">
      <w:pPr>
        <w:widowControl/>
        <w:suppressAutoHyphens w:val="0"/>
        <w:autoSpaceDE/>
        <w:spacing w:line="360" w:lineRule="auto"/>
        <w:ind w:left="1065"/>
        <w:contextualSpacing/>
        <w:jc w:val="both"/>
        <w:rPr>
          <w:lang w:val="es-ES" w:eastAsia="es-ES"/>
        </w:rPr>
      </w:pPr>
      <w:r w:rsidRPr="0062313A">
        <w:rPr>
          <w:lang w:val="es-ES" w:eastAsia="es-ES"/>
        </w:rPr>
        <w:t>Dr. Julio Marcelo Conte Grand - Procurador General de la Suprema Corte de Justicia. ( iii) aprobación de Pliego de Bases y Condiciones Particulares y Especificaciones Técnicas; iv) autorización del llamado de contratación, vi) adjudicación de la contratación a la oferta más conveniente)</w:t>
      </w:r>
    </w:p>
    <w:p w:rsidR="00397632" w:rsidRPr="0062313A" w:rsidRDefault="00397632" w:rsidP="00397632">
      <w:pPr>
        <w:widowControl/>
        <w:numPr>
          <w:ilvl w:val="0"/>
          <w:numId w:val="14"/>
        </w:numPr>
        <w:suppressAutoHyphens w:val="0"/>
        <w:autoSpaceDE/>
        <w:spacing w:line="360" w:lineRule="auto"/>
        <w:ind w:left="709" w:hanging="283"/>
        <w:contextualSpacing/>
        <w:jc w:val="both"/>
        <w:rPr>
          <w:u w:val="single"/>
          <w:lang w:val="es-ES" w:eastAsia="es-ES"/>
        </w:rPr>
      </w:pPr>
      <w:r w:rsidRPr="0062313A">
        <w:rPr>
          <w:u w:val="single"/>
          <w:lang w:val="es-ES" w:eastAsia="es-ES"/>
        </w:rPr>
        <w:t xml:space="preserve">Autoridades Administrativas: </w:t>
      </w:r>
    </w:p>
    <w:p w:rsidR="00397632" w:rsidRPr="0062313A" w:rsidRDefault="00397632" w:rsidP="00397632">
      <w:pPr>
        <w:widowControl/>
        <w:suppressAutoHyphens w:val="0"/>
        <w:autoSpaceDE/>
        <w:spacing w:line="360" w:lineRule="auto"/>
        <w:ind w:firstLine="708"/>
        <w:jc w:val="both"/>
        <w:rPr>
          <w:lang w:val="es-ES" w:eastAsia="es-ES"/>
        </w:rPr>
      </w:pPr>
      <w:r w:rsidRPr="0062313A">
        <w:rPr>
          <w:lang w:val="es-ES" w:eastAsia="es-ES"/>
        </w:rPr>
        <w:t>Cr. Pedro Jesús Carretto - Subsecretario de Administración</w:t>
      </w:r>
    </w:p>
    <w:p w:rsidR="00397632" w:rsidRPr="0062313A" w:rsidRDefault="00397632" w:rsidP="00397632">
      <w:pPr>
        <w:widowControl/>
        <w:suppressAutoHyphens w:val="0"/>
        <w:autoSpaceDE/>
        <w:spacing w:line="360" w:lineRule="auto"/>
        <w:ind w:firstLine="708"/>
        <w:jc w:val="both"/>
        <w:rPr>
          <w:lang w:val="es-ES" w:eastAsia="es-ES"/>
        </w:rPr>
      </w:pPr>
      <w:r w:rsidRPr="0062313A">
        <w:rPr>
          <w:lang w:val="es-ES" w:eastAsia="es-ES"/>
        </w:rPr>
        <w:t>Lic. Joaquín Dardo Arías - Director de Coordinación Administrativa, Financiera y de Contrataciones</w:t>
      </w:r>
    </w:p>
    <w:p w:rsidR="00397632" w:rsidRPr="0062313A" w:rsidRDefault="00397632" w:rsidP="00397632">
      <w:pPr>
        <w:widowControl/>
        <w:suppressAutoHyphens w:val="0"/>
        <w:autoSpaceDE/>
        <w:spacing w:line="360" w:lineRule="auto"/>
        <w:ind w:firstLine="708"/>
        <w:jc w:val="both"/>
        <w:rPr>
          <w:lang w:val="es-ES" w:eastAsia="es-ES"/>
        </w:rPr>
      </w:pPr>
      <w:r w:rsidRPr="0062313A">
        <w:rPr>
          <w:lang w:val="es-ES" w:eastAsia="es-ES"/>
        </w:rPr>
        <w:t>Cr. Luis María Benitez – Jefe de Contrataciones</w:t>
      </w:r>
    </w:p>
    <w:p w:rsidR="00397632" w:rsidRPr="0062313A" w:rsidRDefault="00397632" w:rsidP="00397632">
      <w:pPr>
        <w:widowControl/>
        <w:suppressAutoHyphens w:val="0"/>
        <w:autoSpaceDE/>
        <w:spacing w:line="360" w:lineRule="auto"/>
        <w:ind w:firstLine="708"/>
        <w:jc w:val="both"/>
        <w:rPr>
          <w:lang w:val="es-ES" w:eastAsia="es-ES"/>
        </w:rPr>
      </w:pPr>
      <w:r w:rsidRPr="0062313A">
        <w:rPr>
          <w:lang w:val="es-ES" w:eastAsia="es-ES"/>
        </w:rPr>
        <w:t>Cra. Laura Andrea Pizzuto –Subjefe de Contrataciones</w:t>
      </w:r>
    </w:p>
    <w:p w:rsidR="00397632" w:rsidRPr="0062313A" w:rsidRDefault="00397632" w:rsidP="00397632">
      <w:pPr>
        <w:widowControl/>
        <w:suppressAutoHyphens w:val="0"/>
        <w:autoSpaceDE/>
        <w:spacing w:line="360" w:lineRule="auto"/>
        <w:ind w:firstLine="708"/>
        <w:jc w:val="both"/>
        <w:rPr>
          <w:lang w:val="es-ES" w:eastAsia="es-ES"/>
        </w:rPr>
      </w:pPr>
      <w:r w:rsidRPr="0062313A">
        <w:rPr>
          <w:lang w:val="es-ES" w:eastAsia="es-ES"/>
        </w:rPr>
        <w:t>( ii) elaboración del Pliego de Bases y Condiciones Particulares y Especificaciones Técnicas; v) respuesta a consultas aclaratorias o modificatorias del Pliego de Bases y Condiciones Particulares)</w:t>
      </w:r>
    </w:p>
    <w:p w:rsidR="00397632" w:rsidRPr="0062313A" w:rsidRDefault="00397632" w:rsidP="00397632">
      <w:pPr>
        <w:widowControl/>
        <w:numPr>
          <w:ilvl w:val="0"/>
          <w:numId w:val="14"/>
        </w:numPr>
        <w:suppressAutoHyphens w:val="0"/>
        <w:autoSpaceDE/>
        <w:spacing w:line="360" w:lineRule="auto"/>
        <w:ind w:left="0" w:firstLine="426"/>
        <w:contextualSpacing/>
        <w:jc w:val="both"/>
        <w:rPr>
          <w:lang w:val="es-ES" w:eastAsia="es-ES" w:bidi="es-ES"/>
        </w:rPr>
      </w:pPr>
      <w:r w:rsidRPr="0062313A">
        <w:rPr>
          <w:u w:val="single"/>
          <w:lang w:val="es-ES" w:eastAsia="es-ES"/>
        </w:rPr>
        <w:t>Comisión de Preadjudicación:</w:t>
      </w:r>
      <w:r w:rsidRPr="0062313A">
        <w:rPr>
          <w:lang w:val="es-ES" w:eastAsia="es-ES"/>
        </w:rPr>
        <w:t xml:space="preserve"> </w:t>
      </w:r>
      <w:r w:rsidRPr="0062313A">
        <w:rPr>
          <w:lang w:val="es-ES" w:eastAsia="es-ES" w:bidi="es-ES"/>
        </w:rPr>
        <w:t>Dr. Gabriel Teófilo Rouillet, Dr. Gabriel Toigo y Lic. Bruno Paolucci</w:t>
      </w:r>
    </w:p>
    <w:p w:rsidR="00397632" w:rsidRPr="0062313A" w:rsidRDefault="00397632" w:rsidP="00397632">
      <w:pPr>
        <w:widowControl/>
        <w:numPr>
          <w:ilvl w:val="0"/>
          <w:numId w:val="14"/>
        </w:numPr>
        <w:suppressAutoHyphens w:val="0"/>
        <w:autoSpaceDE/>
        <w:spacing w:line="360" w:lineRule="auto"/>
        <w:ind w:left="0" w:firstLine="426"/>
        <w:contextualSpacing/>
        <w:jc w:val="both"/>
        <w:rPr>
          <w:lang w:val="es-ES" w:eastAsia="es-ES" w:bidi="es-ES"/>
        </w:rPr>
      </w:pPr>
      <w:r w:rsidRPr="0062313A">
        <w:rPr>
          <w:u w:val="single"/>
          <w:lang w:val="es-ES" w:eastAsia="es-ES"/>
        </w:rPr>
        <w:t xml:space="preserve"> Asesoría Técnica de Ofertas:</w:t>
      </w:r>
    </w:p>
    <w:p w:rsidR="00397632" w:rsidRPr="0062313A" w:rsidRDefault="00397632" w:rsidP="00397632">
      <w:pPr>
        <w:widowControl/>
        <w:numPr>
          <w:ilvl w:val="0"/>
          <w:numId w:val="14"/>
        </w:numPr>
        <w:suppressAutoHyphens w:val="0"/>
        <w:autoSpaceDE/>
        <w:spacing w:line="360" w:lineRule="auto"/>
        <w:ind w:left="0" w:firstLine="426"/>
        <w:contextualSpacing/>
        <w:jc w:val="both"/>
        <w:rPr>
          <w:lang w:val="es-ES" w:eastAsia="es-ES" w:bidi="es-ES"/>
        </w:rPr>
      </w:pPr>
      <w:r w:rsidRPr="0062313A">
        <w:rPr>
          <w:lang w:val="es-ES" w:eastAsia="es-ES" w:bidi="es-ES"/>
        </w:rPr>
        <w:t>( i) elevación de requerimiento de contratación)</w:t>
      </w:r>
    </w:p>
    <w:p w:rsidR="00397632" w:rsidRPr="0062313A" w:rsidRDefault="00397632" w:rsidP="00397632">
      <w:pPr>
        <w:widowControl/>
        <w:numPr>
          <w:ilvl w:val="0"/>
          <w:numId w:val="14"/>
        </w:numPr>
        <w:suppressAutoHyphens w:val="0"/>
        <w:autoSpaceDE/>
        <w:spacing w:line="360" w:lineRule="auto"/>
        <w:ind w:left="0" w:firstLine="426"/>
        <w:contextualSpacing/>
        <w:jc w:val="both"/>
        <w:rPr>
          <w:lang w:val="es-ES" w:eastAsia="es-ES" w:bidi="es-ES"/>
        </w:rPr>
      </w:pPr>
      <w:r w:rsidRPr="0062313A">
        <w:rPr>
          <w:lang w:val="es-ES" w:eastAsia="es-ES" w:bidi="es-ES"/>
        </w:rPr>
        <w:t>( ii) elaboración de especificaciones técnicas )</w:t>
      </w: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r w:rsidRPr="0062313A">
        <w:rPr>
          <w:lang w:val="es-ES" w:eastAsia="es-ES"/>
        </w:rPr>
        <w:t xml:space="preserve">La falsedad de los datos así como también toda documentación acompañada implica la pérdida de la garantía y la suspensión del oferente en el Registro de </w:t>
      </w:r>
      <w:r w:rsidRPr="0062313A">
        <w:rPr>
          <w:lang w:val="es-ES" w:eastAsia="es-ES"/>
        </w:rPr>
        <w:lastRenderedPageBreak/>
        <w:t xml:space="preserve">Proveedores y Licitadores por el plazo máximo previsto en la reglamentación de la Ley N°13.981. </w:t>
      </w: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r w:rsidRPr="0062313A">
        <w:rPr>
          <w:lang w:val="es-ES" w:eastAsia="es-ES"/>
        </w:rPr>
        <w:t>Si la falsedad fuera detectada durante el plazo de cumplimiento del contrato hará pasible al adjudicatario de la aplicación de la sanción por rescisión del contrato por causas imputables al contratista.</w:t>
      </w: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r w:rsidRPr="0062313A">
        <w:rPr>
          <w:lang w:val="es-ES" w:eastAsia="es-ES"/>
        </w:rPr>
        <w:t>Firma</w:t>
      </w:r>
    </w:p>
    <w:p w:rsidR="00397632" w:rsidRPr="0062313A" w:rsidRDefault="00397632" w:rsidP="00397632">
      <w:pPr>
        <w:widowControl/>
        <w:suppressAutoHyphens w:val="0"/>
        <w:autoSpaceDE/>
        <w:jc w:val="both"/>
        <w:rPr>
          <w:lang w:val="es-ES" w:eastAsia="es-ES"/>
        </w:rPr>
      </w:pPr>
      <w:r w:rsidRPr="0062313A">
        <w:rPr>
          <w:lang w:val="es-ES" w:eastAsia="es-ES"/>
        </w:rPr>
        <w:t>Aclaración…………………………………………………………………………..</w:t>
      </w:r>
    </w:p>
    <w:p w:rsidR="00397632" w:rsidRPr="0062313A" w:rsidRDefault="00397632" w:rsidP="00397632">
      <w:pPr>
        <w:widowControl/>
        <w:suppressAutoHyphens w:val="0"/>
        <w:autoSpaceDE/>
        <w:jc w:val="both"/>
        <w:rPr>
          <w:lang w:val="es-ES" w:eastAsia="es-ES"/>
        </w:rPr>
      </w:pPr>
      <w:r w:rsidRPr="0062313A">
        <w:rPr>
          <w:lang w:val="es-ES" w:eastAsia="es-ES"/>
        </w:rPr>
        <w:t>Carácter……………………………………………………………………………..</w:t>
      </w:r>
    </w:p>
    <w:p w:rsidR="00397632" w:rsidRPr="0062313A" w:rsidRDefault="00397632" w:rsidP="00397632">
      <w:pPr>
        <w:widowControl/>
        <w:suppressAutoHyphens w:val="0"/>
        <w:autoSpaceDE/>
        <w:jc w:val="both"/>
        <w:rPr>
          <w:lang w:val="es-ES" w:eastAsia="es-ES"/>
        </w:rPr>
      </w:pPr>
      <w:r w:rsidRPr="0062313A">
        <w:rPr>
          <w:lang w:val="es-ES" w:eastAsia="es-ES"/>
        </w:rPr>
        <w:t>La Plata,………….. de ……………de………………..</w:t>
      </w: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62313A" w:rsidRPr="0062313A"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62313A" w:rsidRDefault="00EE55D6" w:rsidP="006D570C">
            <w:pPr>
              <w:snapToGrid w:val="0"/>
              <w:ind w:left="-152" w:firstLine="152"/>
              <w:jc w:val="center"/>
              <w:rPr>
                <w:b/>
                <w:bCs/>
                <w:sz w:val="28"/>
              </w:rPr>
            </w:pPr>
            <w:r w:rsidRPr="0062313A">
              <w:rPr>
                <w:b/>
                <w:bCs/>
                <w:sz w:val="28"/>
              </w:rPr>
              <w:t>PLIEGO DE BASES Y CONDICIONES</w:t>
            </w:r>
          </w:p>
          <w:p w:rsidR="00EE55D6" w:rsidRPr="0062313A" w:rsidRDefault="00EE55D6" w:rsidP="006D570C">
            <w:pPr>
              <w:snapToGrid w:val="0"/>
              <w:jc w:val="center"/>
              <w:rPr>
                <w:b/>
                <w:bCs/>
                <w:sz w:val="32"/>
                <w:szCs w:val="28"/>
              </w:rPr>
            </w:pPr>
            <w:r w:rsidRPr="0062313A">
              <w:rPr>
                <w:b/>
                <w:bCs/>
                <w:sz w:val="32"/>
                <w:szCs w:val="28"/>
              </w:rPr>
              <w:t>PLANILLA DE COTIZACION</w:t>
            </w:r>
          </w:p>
          <w:p w:rsidR="00EE55D6" w:rsidRPr="0062313A" w:rsidRDefault="00EE55D6" w:rsidP="006D570C">
            <w:pPr>
              <w:snapToGrid w:val="0"/>
              <w:rPr>
                <w:b/>
                <w:bCs/>
              </w:rPr>
            </w:pPr>
          </w:p>
        </w:tc>
      </w:tr>
      <w:tr w:rsidR="0062313A" w:rsidRPr="0062313A"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AA02A0" w:rsidRPr="0062313A"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62313A" w:rsidRDefault="005532E8" w:rsidP="006D570C">
            <w:pPr>
              <w:snapToGrid w:val="0"/>
              <w:spacing w:line="360" w:lineRule="auto"/>
              <w:ind w:right="151"/>
              <w:jc w:val="center"/>
              <w:rPr>
                <w:b/>
                <w:sz w:val="23"/>
                <w:szCs w:val="23"/>
              </w:rPr>
            </w:pPr>
            <w:r w:rsidRPr="0062313A">
              <w:rPr>
                <w:b/>
                <w:sz w:val="23"/>
                <w:szCs w:val="23"/>
              </w:rPr>
              <w:t>7</w:t>
            </w:r>
          </w:p>
        </w:tc>
        <w:tc>
          <w:tcPr>
            <w:tcW w:w="2776" w:type="dxa"/>
            <w:tcBorders>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AA02A0" w:rsidRPr="0062313A"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62313A" w:rsidRDefault="001823AE" w:rsidP="006D570C">
            <w:pPr>
              <w:snapToGrid w:val="0"/>
              <w:spacing w:line="360" w:lineRule="auto"/>
              <w:ind w:right="151"/>
              <w:jc w:val="center"/>
              <w:rPr>
                <w:b/>
                <w:sz w:val="23"/>
                <w:szCs w:val="23"/>
              </w:rPr>
            </w:pPr>
            <w:r w:rsidRPr="0062313A">
              <w:rPr>
                <w:b/>
                <w:sz w:val="23"/>
                <w:szCs w:val="23"/>
              </w:rPr>
              <w:t>201</w:t>
            </w:r>
            <w:r w:rsidR="00E54EC8" w:rsidRPr="0062313A">
              <w:rPr>
                <w:b/>
                <w:sz w:val="23"/>
                <w:szCs w:val="23"/>
              </w:rPr>
              <w:t>9</w:t>
            </w:r>
          </w:p>
        </w:tc>
        <w:tc>
          <w:tcPr>
            <w:tcW w:w="2776" w:type="dxa"/>
            <w:tcBorders>
              <w:bottom w:val="single" w:sz="4" w:space="0" w:color="000000"/>
            </w:tcBorders>
            <w:shd w:val="clear" w:color="auto" w:fill="auto"/>
            <w:vAlign w:val="bottom"/>
          </w:tcPr>
          <w:p w:rsidR="00AA02A0" w:rsidRPr="0062313A" w:rsidRDefault="00AA02A0" w:rsidP="006D570C">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62313A" w:rsidRDefault="00AA02A0" w:rsidP="006D570C">
            <w:pPr>
              <w:snapToGrid w:val="0"/>
              <w:ind w:right="-3"/>
              <w:rPr>
                <w:rFonts w:eastAsia="Arial"/>
                <w:sz w:val="22"/>
                <w:szCs w:val="22"/>
              </w:rPr>
            </w:pPr>
            <w:r w:rsidRPr="0062313A">
              <w:rPr>
                <w:rFonts w:eastAsia="Arial"/>
                <w:sz w:val="22"/>
                <w:szCs w:val="22"/>
              </w:rPr>
              <w:t xml:space="preserve"> </w:t>
            </w:r>
            <w:r w:rsidR="00E54EC8" w:rsidRPr="0062313A">
              <w:rPr>
                <w:sz w:val="22"/>
                <w:szCs w:val="22"/>
              </w:rPr>
              <w:t>Expediente:</w:t>
            </w:r>
          </w:p>
        </w:tc>
        <w:tc>
          <w:tcPr>
            <w:tcW w:w="399" w:type="dxa"/>
            <w:gridSpan w:val="2"/>
            <w:tcBorders>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62313A" w:rsidRDefault="00804985" w:rsidP="005532E8">
            <w:pPr>
              <w:snapToGrid w:val="0"/>
              <w:spacing w:line="360" w:lineRule="auto"/>
              <w:ind w:right="151"/>
              <w:jc w:val="center"/>
              <w:rPr>
                <w:rFonts w:eastAsia="Arial"/>
                <w:b/>
                <w:sz w:val="23"/>
                <w:szCs w:val="23"/>
              </w:rPr>
            </w:pPr>
            <w:r w:rsidRPr="0062313A">
              <w:rPr>
                <w:rFonts w:eastAsia="Arial"/>
                <w:b/>
                <w:sz w:val="23"/>
                <w:szCs w:val="23"/>
              </w:rPr>
              <w:t>PG.SA-</w:t>
            </w:r>
            <w:r w:rsidR="005532E8" w:rsidRPr="0062313A">
              <w:rPr>
                <w:rFonts w:eastAsia="Arial"/>
                <w:b/>
                <w:sz w:val="23"/>
                <w:szCs w:val="23"/>
              </w:rPr>
              <w:t>526</w:t>
            </w:r>
            <w:r w:rsidRPr="0062313A">
              <w:rPr>
                <w:rFonts w:eastAsia="Arial"/>
                <w:b/>
                <w:sz w:val="23"/>
                <w:szCs w:val="23"/>
              </w:rPr>
              <w:t>-1</w:t>
            </w:r>
            <w:r w:rsidR="005532E8" w:rsidRPr="0062313A">
              <w:rPr>
                <w:rFonts w:eastAsia="Arial"/>
                <w:b/>
                <w:sz w:val="23"/>
                <w:szCs w:val="23"/>
              </w:rPr>
              <w:t>9</w:t>
            </w:r>
          </w:p>
        </w:tc>
        <w:tc>
          <w:tcPr>
            <w:tcW w:w="2776" w:type="dxa"/>
            <w:tcBorders>
              <w:bottom w:val="single" w:sz="4" w:space="0" w:color="000000"/>
            </w:tcBorders>
            <w:shd w:val="clear" w:color="auto" w:fill="auto"/>
            <w:vAlign w:val="bottom"/>
          </w:tcPr>
          <w:p w:rsidR="00AA02A0" w:rsidRPr="0062313A"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r w:rsidRPr="0062313A">
              <w:rPr>
                <w:sz w:val="20"/>
                <w:szCs w:val="20"/>
              </w:rPr>
              <w:t> </w:t>
            </w:r>
          </w:p>
        </w:tc>
      </w:tr>
      <w:tr w:rsidR="0062313A" w:rsidRPr="0062313A" w:rsidTr="006D570C">
        <w:trPr>
          <w:trHeight w:val="70"/>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110CC6" w:rsidRPr="0062313A" w:rsidRDefault="00110CC6" w:rsidP="006D570C">
            <w:pPr>
              <w:snapToGrid w:val="0"/>
              <w:rPr>
                <w:rFonts w:eastAsia="Arial"/>
              </w:rPr>
            </w:pPr>
            <w:r w:rsidRPr="0062313A">
              <w:rPr>
                <w:sz w:val="20"/>
                <w:szCs w:val="20"/>
              </w:rPr>
              <w:t> </w:t>
            </w:r>
          </w:p>
        </w:tc>
      </w:tr>
      <w:tr w:rsidR="0062313A" w:rsidRPr="0062313A"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62313A" w:rsidRDefault="00AA02A0" w:rsidP="006D570C">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Poder Judicial</w:t>
            </w:r>
            <w:r w:rsidR="005532E8" w:rsidRPr="0062313A">
              <w:rPr>
                <w:sz w:val="22"/>
                <w:szCs w:val="22"/>
              </w:rPr>
              <w:t xml:space="preserve"> de la Provincia de Bs. As. </w:t>
            </w:r>
            <w:r w:rsidRPr="0062313A">
              <w:rPr>
                <w:sz w:val="22"/>
                <w:szCs w:val="22"/>
              </w:rPr>
              <w:t>-Ministerio Público</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AA02A0" w:rsidRPr="0062313A" w:rsidRDefault="00AA02A0" w:rsidP="006D570C">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r w:rsidRPr="0062313A">
              <w:rPr>
                <w:sz w:val="20"/>
                <w:szCs w:val="20"/>
              </w:rPr>
              <w:t> </w:t>
            </w:r>
          </w:p>
        </w:tc>
      </w:tr>
      <w:tr w:rsidR="0062313A" w:rsidRPr="0062313A" w:rsidTr="006D570C">
        <w:trPr>
          <w:trHeight w:val="271"/>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110CC6" w:rsidRPr="0062313A" w:rsidRDefault="00110CC6" w:rsidP="006D570C">
            <w:pPr>
              <w:snapToGrid w:val="0"/>
              <w:rPr>
                <w:rFonts w:eastAsia="Arial"/>
              </w:rPr>
            </w:pPr>
            <w:r w:rsidRPr="0062313A">
              <w:rPr>
                <w:sz w:val="20"/>
                <w:szCs w:val="20"/>
              </w:rPr>
              <w:t> </w:t>
            </w:r>
          </w:p>
        </w:tc>
      </w:tr>
      <w:tr w:rsidR="0062313A" w:rsidRPr="0062313A"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62313A" w:rsidRDefault="00110CC6" w:rsidP="006D570C">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62313A" w:rsidRDefault="00110CC6" w:rsidP="006D570C">
            <w:pPr>
              <w:snapToGrid w:val="0"/>
              <w:rPr>
                <w:rFonts w:eastAsia="Arial"/>
                <w:sz w:val="20"/>
                <w:szCs w:val="20"/>
              </w:rPr>
            </w:pPr>
            <w:r w:rsidRPr="0062313A">
              <w:rPr>
                <w:sz w:val="20"/>
                <w:szCs w:val="20"/>
              </w:rPr>
              <w:t> </w:t>
            </w:r>
          </w:p>
        </w:tc>
      </w:tr>
      <w:tr w:rsidR="0062313A" w:rsidRPr="0062313A"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62313A" w:rsidRDefault="00EF4F6D" w:rsidP="006D570C">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62313A" w:rsidRDefault="00EF4F6D" w:rsidP="006D570C">
            <w:pPr>
              <w:snapToGrid w:val="0"/>
              <w:ind w:right="151"/>
              <w:rPr>
                <w:sz w:val="22"/>
                <w:szCs w:val="22"/>
              </w:rPr>
            </w:pPr>
            <w:r w:rsidRPr="0062313A">
              <w:rPr>
                <w:sz w:val="22"/>
                <w:szCs w:val="22"/>
              </w:rPr>
              <w:t xml:space="preserve"> CUIT/CUIL:</w:t>
            </w:r>
          </w:p>
        </w:tc>
      </w:tr>
      <w:tr w:rsidR="0062313A" w:rsidRPr="0062313A"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62313A" w:rsidRDefault="00BE5AAF" w:rsidP="006D570C">
            <w:pPr>
              <w:snapToGrid w:val="0"/>
              <w:ind w:right="151"/>
              <w:rPr>
                <w:rFonts w:eastAsia="Arial"/>
                <w:sz w:val="22"/>
                <w:szCs w:val="22"/>
              </w:rPr>
            </w:pPr>
            <w:r w:rsidRPr="0062313A">
              <w:rPr>
                <w:rFonts w:eastAsia="Arial"/>
                <w:sz w:val="22"/>
                <w:szCs w:val="22"/>
              </w:rPr>
              <w:t xml:space="preserve"> </w:t>
            </w:r>
            <w:r w:rsidR="00012B64" w:rsidRPr="0062313A">
              <w:rPr>
                <w:rFonts w:eastAsia="Arial"/>
                <w:sz w:val="22"/>
                <w:szCs w:val="22"/>
              </w:rPr>
              <w:t>2</w:t>
            </w:r>
            <w:r w:rsidR="00AA02A0" w:rsidRPr="0062313A">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62313A" w:rsidRDefault="00AA02A0" w:rsidP="006D570C">
            <w:pPr>
              <w:snapToGrid w:val="0"/>
              <w:ind w:right="151"/>
              <w:rPr>
                <w:sz w:val="22"/>
                <w:szCs w:val="22"/>
              </w:rPr>
            </w:pPr>
            <w:r w:rsidRPr="0062313A">
              <w:rPr>
                <w:sz w:val="22"/>
                <w:szCs w:val="22"/>
              </w:rPr>
              <w:t xml:space="preserve"> </w:t>
            </w:r>
            <w:r w:rsidR="00012B64" w:rsidRPr="0062313A">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p>
        </w:tc>
      </w:tr>
      <w:tr w:rsidR="0062313A" w:rsidRPr="0062313A"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62313A" w:rsidRDefault="00BE5AAF" w:rsidP="006D570C">
            <w:pPr>
              <w:snapToGrid w:val="0"/>
              <w:ind w:right="151"/>
              <w:rPr>
                <w:rFonts w:eastAsia="Arial"/>
                <w:sz w:val="22"/>
                <w:szCs w:val="22"/>
              </w:rPr>
            </w:pPr>
            <w:r w:rsidRPr="0062313A">
              <w:rPr>
                <w:rFonts w:eastAsia="Arial"/>
                <w:sz w:val="22"/>
                <w:szCs w:val="22"/>
              </w:rPr>
              <w:t xml:space="preserve"> </w:t>
            </w:r>
            <w:r w:rsidR="00012B64" w:rsidRPr="0062313A">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62313A" w:rsidRDefault="00012B64" w:rsidP="006D570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p>
        </w:tc>
      </w:tr>
      <w:tr w:rsidR="0062313A" w:rsidRPr="0062313A"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62313A" w:rsidRDefault="00110CC6" w:rsidP="006D570C">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62313A"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62313A" w:rsidRDefault="00110CC6" w:rsidP="006D570C">
            <w:pPr>
              <w:snapToGrid w:val="0"/>
              <w:rPr>
                <w:sz w:val="20"/>
                <w:szCs w:val="20"/>
              </w:rPr>
            </w:pPr>
          </w:p>
        </w:tc>
      </w:tr>
      <w:tr w:rsidR="0062313A" w:rsidRPr="0062313A" w:rsidTr="006D570C">
        <w:trPr>
          <w:trHeight w:val="283"/>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110CC6" w:rsidRPr="0062313A" w:rsidRDefault="00110CC6" w:rsidP="006D570C">
            <w:pPr>
              <w:snapToGrid w:val="0"/>
              <w:rPr>
                <w:rFonts w:eastAsia="Arial"/>
                <w:sz w:val="20"/>
                <w:szCs w:val="20"/>
              </w:rPr>
            </w:pPr>
            <w:r w:rsidRPr="0062313A">
              <w:rPr>
                <w:sz w:val="20"/>
                <w:szCs w:val="20"/>
              </w:rPr>
              <w:t> </w:t>
            </w:r>
          </w:p>
        </w:tc>
      </w:tr>
      <w:tr w:rsidR="0062313A" w:rsidRPr="0062313A"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62313A" w:rsidRDefault="00110CC6" w:rsidP="006D570C">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62313A" w:rsidRDefault="00110CC6" w:rsidP="006D570C">
            <w:pPr>
              <w:snapToGrid w:val="0"/>
              <w:rPr>
                <w:sz w:val="20"/>
                <w:szCs w:val="20"/>
              </w:rPr>
            </w:pPr>
            <w:r w:rsidRPr="0062313A">
              <w:rPr>
                <w:sz w:val="20"/>
                <w:szCs w:val="20"/>
              </w:rPr>
              <w:t> </w:t>
            </w:r>
          </w:p>
        </w:tc>
      </w:tr>
      <w:tr w:rsidR="0062313A" w:rsidRPr="0062313A"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62313A" w:rsidRDefault="00AA02A0" w:rsidP="006D570C">
            <w:pPr>
              <w:snapToGrid w:val="0"/>
              <w:ind w:right="151"/>
              <w:rPr>
                <w:sz w:val="20"/>
                <w:szCs w:val="20"/>
              </w:rPr>
            </w:pPr>
          </w:p>
        </w:tc>
      </w:tr>
      <w:tr w:rsidR="0062313A" w:rsidRPr="0062313A" w:rsidTr="006D570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62313A" w:rsidRPr="0062313A" w:rsidTr="005532E8">
              <w:trPr>
                <w:cantSplit/>
                <w:trHeight w:val="2117"/>
              </w:trPr>
              <w:tc>
                <w:tcPr>
                  <w:tcW w:w="9776" w:type="dxa"/>
                  <w:vAlign w:val="bottom"/>
                  <w:hideMark/>
                </w:tcPr>
                <w:p w:rsidR="00AA02A0" w:rsidRPr="0062313A" w:rsidRDefault="00AA02A0" w:rsidP="006D570C">
                  <w:pPr>
                    <w:widowControl/>
                    <w:autoSpaceDE/>
                    <w:autoSpaceDN w:val="0"/>
                    <w:snapToGrid w:val="0"/>
                    <w:spacing w:before="240" w:after="240"/>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mensual del inmueble cuyos datos se consignan en el ANEXO E, la suma de Pesos.......................................................................................($.........................................) lo que hace un total por los veinticuatro meses de PESOS …………………………………………………………………….($.............................)</w:t>
                  </w:r>
                </w:p>
              </w:tc>
            </w:tr>
            <w:tr w:rsidR="0062313A" w:rsidRPr="0062313A" w:rsidTr="00367C59">
              <w:trPr>
                <w:cantSplit/>
                <w:trHeight w:val="1823"/>
              </w:trPr>
              <w:tc>
                <w:tcPr>
                  <w:tcW w:w="9776" w:type="dxa"/>
                  <w:vAlign w:val="bottom"/>
                </w:tcPr>
                <w:p w:rsidR="00AA02A0" w:rsidRPr="0062313A" w:rsidRDefault="00AA02A0" w:rsidP="006D570C">
                  <w:pPr>
                    <w:autoSpaceDN w:val="0"/>
                    <w:snapToGrid w:val="0"/>
                    <w:spacing w:before="240" w:after="240" w:line="276" w:lineRule="auto"/>
                    <w:ind w:left="137" w:right="567"/>
                    <w:jc w:val="both"/>
                    <w:rPr>
                      <w:kern w:val="16"/>
                      <w:position w:val="10"/>
                      <w:sz w:val="22"/>
                      <w:szCs w:val="22"/>
                    </w:rPr>
                  </w:pPr>
                  <w:r w:rsidRPr="0062313A">
                    <w:rPr>
                      <w:sz w:val="22"/>
                      <w:szCs w:val="22"/>
                    </w:rPr>
                    <w:t>SE C</w:t>
                  </w:r>
                  <w:r w:rsidR="00EE55D6" w:rsidRPr="0062313A">
                    <w:rPr>
                      <w:sz w:val="22"/>
                      <w:szCs w:val="22"/>
                    </w:rPr>
                    <w:t>ONSTITUYE GARANTÍA DE OFERTA</w:t>
                  </w:r>
                  <w:r w:rsidR="005532E8" w:rsidRPr="0062313A">
                    <w:rPr>
                      <w:sz w:val="22"/>
                      <w:szCs w:val="22"/>
                    </w:rPr>
                    <w:t xml:space="preserve"> (en caso de corresponder) </w:t>
                  </w:r>
                  <w:r w:rsidR="00EE55D6" w:rsidRPr="0062313A">
                    <w:rPr>
                      <w:sz w:val="22"/>
                      <w:szCs w:val="22"/>
                    </w:rPr>
                    <w:t xml:space="preserve"> EN</w:t>
                  </w:r>
                  <w:r w:rsidR="005532E8" w:rsidRPr="0062313A">
                    <w:rPr>
                      <w:sz w:val="22"/>
                      <w:szCs w:val="22"/>
                    </w:rPr>
                    <w:t>…………………</w:t>
                  </w:r>
                  <w:r w:rsidR="00367C59" w:rsidRPr="0062313A">
                    <w:rPr>
                      <w:sz w:val="22"/>
                      <w:szCs w:val="22"/>
                    </w:rPr>
                    <w:t xml:space="preserve"> </w:t>
                  </w:r>
                  <w:r w:rsidRPr="0062313A">
                    <w:rPr>
                      <w:sz w:val="22"/>
                      <w:szCs w:val="22"/>
                    </w:rPr>
                    <w:t>POR LA SUMA DE</w:t>
                  </w:r>
                  <w:r w:rsidR="00367C59" w:rsidRPr="0062313A">
                    <w:rPr>
                      <w:sz w:val="22"/>
                      <w:szCs w:val="22"/>
                    </w:rPr>
                    <w:t xml:space="preserve"> </w:t>
                  </w:r>
                  <w:r w:rsidRPr="0062313A">
                    <w:rPr>
                      <w:sz w:val="22"/>
                      <w:szCs w:val="22"/>
                    </w:rPr>
                    <w:t>PESOS........................................</w:t>
                  </w:r>
                  <w:r w:rsidR="00367C59" w:rsidRPr="0062313A">
                    <w:rPr>
                      <w:sz w:val="22"/>
                      <w:szCs w:val="22"/>
                    </w:rPr>
                    <w:t>..................</w:t>
                  </w:r>
                  <w:r w:rsidRPr="0062313A">
                    <w:rPr>
                      <w:sz w:val="22"/>
                      <w:szCs w:val="22"/>
                    </w:rPr>
                    <w:t>............</w:t>
                  </w:r>
                  <w:r w:rsidR="005532E8" w:rsidRPr="0062313A">
                    <w:rPr>
                      <w:sz w:val="22"/>
                      <w:szCs w:val="22"/>
                    </w:rPr>
                    <w:t>.......................</w:t>
                  </w:r>
                  <w:r w:rsidR="00367C59" w:rsidRPr="0062313A">
                    <w:rPr>
                      <w:sz w:val="22"/>
                      <w:szCs w:val="22"/>
                    </w:rPr>
                    <w:t>........</w:t>
                  </w:r>
                </w:p>
              </w:tc>
            </w:tr>
          </w:tbl>
          <w:p w:rsidR="00AA02A0" w:rsidRPr="0062313A" w:rsidRDefault="00AA02A0" w:rsidP="003B28CA">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w:t>
            </w:r>
            <w:r w:rsidR="003B28CA" w:rsidRPr="0062313A">
              <w:rPr>
                <w:i/>
                <w:sz w:val="20"/>
                <w:szCs w:val="20"/>
              </w:rPr>
              <w:t xml:space="preserve"> </w:t>
            </w:r>
            <w:r w:rsidRPr="0062313A">
              <w:rPr>
                <w:i/>
                <w:sz w:val="20"/>
                <w:szCs w:val="20"/>
              </w:rPr>
              <w:t xml:space="preserve"> ESTABLECIDA EN LAS ESPECIFICACIONES TECNICAS</w:t>
            </w:r>
            <w:r w:rsidR="003B28CA" w:rsidRPr="0062313A">
              <w:rPr>
                <w:i/>
                <w:sz w:val="20"/>
                <w:szCs w:val="20"/>
              </w:rPr>
              <w:t xml:space="preserve"> (programas de necesidades I, II y III)</w:t>
            </w:r>
            <w:r w:rsidRPr="0062313A">
              <w:rPr>
                <w:i/>
                <w:sz w:val="20"/>
                <w:szCs w:val="20"/>
              </w:rPr>
              <w:t xml:space="preserve">, SE DEBERÁ PRESENTAR UNA PLANILLA DE COTIZACIÓN POR CADA UNA. </w:t>
            </w:r>
          </w:p>
        </w:tc>
      </w:tr>
      <w:tr w:rsidR="0062313A" w:rsidRPr="0062313A"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62313A" w:rsidRDefault="00110CC6" w:rsidP="006D570C">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110CC6" w:rsidRPr="0062313A" w:rsidRDefault="00110CC6" w:rsidP="006D570C">
            <w:pPr>
              <w:snapToGrid w:val="0"/>
              <w:rPr>
                <w:rFonts w:eastAsia="Arial"/>
                <w:sz w:val="20"/>
                <w:szCs w:val="20"/>
              </w:rPr>
            </w:pPr>
            <w:r w:rsidRPr="0062313A">
              <w:rPr>
                <w:sz w:val="20"/>
                <w:szCs w:val="20"/>
              </w:rPr>
              <w:t> </w:t>
            </w:r>
          </w:p>
        </w:tc>
      </w:tr>
      <w:tr w:rsidR="0062313A" w:rsidRPr="0062313A"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62313A" w:rsidRDefault="00AA02A0" w:rsidP="006D570C">
            <w:pPr>
              <w:snapToGrid w:val="0"/>
              <w:ind w:left="132" w:right="151"/>
              <w:jc w:val="both"/>
              <w:rPr>
                <w:sz w:val="20"/>
                <w:szCs w:val="20"/>
              </w:rPr>
            </w:pPr>
            <w:r w:rsidRPr="0062313A">
              <w:rPr>
                <w:sz w:val="20"/>
                <w:szCs w:val="20"/>
              </w:rPr>
              <w:lastRenderedPageBreak/>
              <w:t>La Formulación de la presente cotización implica el conocimiento y aceptación del Pliego Bases y Condiciones, Anexos y especificaciones técnicas.-</w:t>
            </w:r>
          </w:p>
        </w:tc>
      </w:tr>
      <w:tr w:rsidR="0062313A" w:rsidRPr="0062313A" w:rsidTr="006D570C">
        <w:trPr>
          <w:trHeight w:val="271"/>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ind w:right="151"/>
              <w:rPr>
                <w:sz w:val="20"/>
                <w:szCs w:val="20"/>
              </w:rPr>
            </w:pPr>
          </w:p>
          <w:p w:rsidR="00110CC6" w:rsidRPr="0062313A" w:rsidRDefault="00110CC6" w:rsidP="006D570C">
            <w:pPr>
              <w:snapToGrid w:val="0"/>
              <w:ind w:right="151"/>
              <w:rPr>
                <w:sz w:val="20"/>
                <w:szCs w:val="20"/>
              </w:rPr>
            </w:pPr>
          </w:p>
          <w:p w:rsidR="00110CC6" w:rsidRPr="0062313A"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62313A" w:rsidRDefault="00110CC6" w:rsidP="006D570C">
            <w:pPr>
              <w:snapToGrid w:val="0"/>
              <w:ind w:right="142"/>
              <w:rPr>
                <w:sz w:val="20"/>
                <w:szCs w:val="20"/>
              </w:rPr>
            </w:pPr>
            <w:r w:rsidRPr="0062313A">
              <w:rPr>
                <w:sz w:val="20"/>
                <w:szCs w:val="20"/>
              </w:rPr>
              <w:t> </w:t>
            </w:r>
          </w:p>
        </w:tc>
      </w:tr>
      <w:tr w:rsidR="0062313A" w:rsidRPr="0062313A"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62313A" w:rsidRDefault="00AA02A0" w:rsidP="006D570C">
            <w:pPr>
              <w:ind w:right="151"/>
              <w:rPr>
                <w:sz w:val="20"/>
                <w:szCs w:val="20"/>
              </w:rPr>
            </w:pPr>
            <w:r w:rsidRPr="0062313A">
              <w:rPr>
                <w:rFonts w:eastAsia="Arial"/>
                <w:sz w:val="20"/>
                <w:szCs w:val="20"/>
              </w:rPr>
              <w:t xml:space="preserve"> </w:t>
            </w:r>
            <w:r w:rsidR="00CC117E" w:rsidRPr="0062313A">
              <w:rPr>
                <w:sz w:val="20"/>
                <w:szCs w:val="20"/>
              </w:rPr>
              <w:t>------</w:t>
            </w:r>
            <w:r w:rsidRPr="0062313A">
              <w:rPr>
                <w:sz w:val="20"/>
                <w:szCs w:val="20"/>
              </w:rPr>
              <w:t>------------------------------------------------------------------------------------------------------------------------------</w:t>
            </w:r>
            <w:r w:rsidR="00367C59" w:rsidRPr="0062313A">
              <w:rPr>
                <w:sz w:val="20"/>
                <w:szCs w:val="20"/>
              </w:rPr>
              <w:t>-----</w:t>
            </w:r>
          </w:p>
          <w:p w:rsidR="00AA02A0" w:rsidRPr="0062313A" w:rsidRDefault="00AA02A0" w:rsidP="006D570C">
            <w:pPr>
              <w:ind w:right="151"/>
              <w:jc w:val="center"/>
              <w:rPr>
                <w:sz w:val="20"/>
                <w:szCs w:val="20"/>
              </w:rPr>
            </w:pPr>
            <w:r w:rsidRPr="0062313A">
              <w:rPr>
                <w:sz w:val="20"/>
                <w:szCs w:val="20"/>
              </w:rPr>
              <w:t>Firma y aclaración del/los oferente/s</w:t>
            </w:r>
          </w:p>
        </w:tc>
      </w:tr>
      <w:tr w:rsidR="0062313A" w:rsidRPr="0062313A"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62313A" w:rsidRDefault="00AA02A0" w:rsidP="006D570C">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62313A" w:rsidRDefault="00AA02A0" w:rsidP="006D570C">
            <w:pPr>
              <w:snapToGrid w:val="0"/>
              <w:rPr>
                <w:sz w:val="20"/>
                <w:szCs w:val="20"/>
              </w:rPr>
            </w:pPr>
          </w:p>
        </w:tc>
      </w:tr>
    </w:tbl>
    <w:p w:rsidR="00B678C8" w:rsidRPr="0062313A" w:rsidRDefault="00B678C8" w:rsidP="006D570C">
      <w:pPr>
        <w:widowControl/>
        <w:suppressAutoHyphens w:val="0"/>
        <w:autoSpaceDE/>
      </w:pPr>
    </w:p>
    <w:sectPr w:rsidR="00B678C8" w:rsidRPr="0062313A"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C0E" w:rsidRDefault="00C03C0E">
      <w:r>
        <w:separator/>
      </w:r>
    </w:p>
  </w:endnote>
  <w:endnote w:type="continuationSeparator" w:id="0">
    <w:p w:rsidR="00C03C0E" w:rsidRDefault="00C0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p w:rsidR="00C03C0E" w:rsidRDefault="00C03C0E">
    <w:pPr>
      <w:pStyle w:val="Piedepgina"/>
      <w:jc w:val="center"/>
      <w:rPr>
        <w:b/>
        <w:bCs/>
        <w:sz w:val="20"/>
        <w:szCs w:val="20"/>
      </w:rPr>
    </w:pPr>
  </w:p>
  <w:p w:rsidR="00C03C0E" w:rsidRDefault="00C03C0E">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C0E" w:rsidRDefault="00C03C0E">
      <w:r>
        <w:separator/>
      </w:r>
    </w:p>
  </w:footnote>
  <w:footnote w:type="continuationSeparator" w:id="0">
    <w:p w:rsidR="00C03C0E" w:rsidRDefault="00C03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jc w:val="right"/>
      <w:rPr>
        <w:b/>
        <w:bCs/>
        <w:sz w:val="20"/>
        <w:szCs w:val="20"/>
      </w:rPr>
    </w:pPr>
  </w:p>
  <w:p w:rsidR="00C03C0E" w:rsidRDefault="00C03C0E">
    <w:pPr>
      <w:pStyle w:val="Encabezado"/>
      <w:ind w:right="-1035"/>
      <w:jc w:val="right"/>
      <w:rPr>
        <w:sz w:val="18"/>
        <w:szCs w:val="18"/>
      </w:rPr>
    </w:pPr>
    <w:r>
      <w:rPr>
        <w:rFonts w:eastAsia="Arial"/>
        <w:sz w:val="18"/>
        <w:szCs w:val="18"/>
      </w:rPr>
      <w:t xml:space="preserve"> </w:t>
    </w:r>
  </w:p>
  <w:p w:rsidR="00C03C0E" w:rsidRDefault="00C03C0E">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Pr="00F63647" w:rsidRDefault="00C03C0E" w:rsidP="00F6364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57F46"/>
    <w:rsid w:val="0006264E"/>
    <w:rsid w:val="000650E5"/>
    <w:rsid w:val="00087A78"/>
    <w:rsid w:val="000B6366"/>
    <w:rsid w:val="000D10E8"/>
    <w:rsid w:val="000D490D"/>
    <w:rsid w:val="000E11C6"/>
    <w:rsid w:val="001104E7"/>
    <w:rsid w:val="00110CC6"/>
    <w:rsid w:val="00143A20"/>
    <w:rsid w:val="00173597"/>
    <w:rsid w:val="00180B6A"/>
    <w:rsid w:val="00181BF6"/>
    <w:rsid w:val="001823AE"/>
    <w:rsid w:val="00191264"/>
    <w:rsid w:val="00194ACC"/>
    <w:rsid w:val="00195912"/>
    <w:rsid w:val="001B658E"/>
    <w:rsid w:val="001C2E38"/>
    <w:rsid w:val="001D0E02"/>
    <w:rsid w:val="001F0029"/>
    <w:rsid w:val="00200BDD"/>
    <w:rsid w:val="00202479"/>
    <w:rsid w:val="00224B25"/>
    <w:rsid w:val="00227E88"/>
    <w:rsid w:val="00237328"/>
    <w:rsid w:val="00267B26"/>
    <w:rsid w:val="00270CAE"/>
    <w:rsid w:val="002714A7"/>
    <w:rsid w:val="00286827"/>
    <w:rsid w:val="002A5505"/>
    <w:rsid w:val="002B1C0B"/>
    <w:rsid w:val="002C1197"/>
    <w:rsid w:val="002C39D6"/>
    <w:rsid w:val="002C7904"/>
    <w:rsid w:val="00311BEC"/>
    <w:rsid w:val="00313E57"/>
    <w:rsid w:val="003172E7"/>
    <w:rsid w:val="00347D14"/>
    <w:rsid w:val="00350E4D"/>
    <w:rsid w:val="00362CB2"/>
    <w:rsid w:val="00363654"/>
    <w:rsid w:val="00363753"/>
    <w:rsid w:val="00366859"/>
    <w:rsid w:val="003679BE"/>
    <w:rsid w:val="00367C59"/>
    <w:rsid w:val="00375C12"/>
    <w:rsid w:val="00382D72"/>
    <w:rsid w:val="00393F1D"/>
    <w:rsid w:val="0039439D"/>
    <w:rsid w:val="00397632"/>
    <w:rsid w:val="003B28CA"/>
    <w:rsid w:val="003C2D02"/>
    <w:rsid w:val="00404DA3"/>
    <w:rsid w:val="00424029"/>
    <w:rsid w:val="0043339A"/>
    <w:rsid w:val="00446856"/>
    <w:rsid w:val="00455D82"/>
    <w:rsid w:val="00457E0E"/>
    <w:rsid w:val="00476387"/>
    <w:rsid w:val="004764F4"/>
    <w:rsid w:val="004843C4"/>
    <w:rsid w:val="004B4329"/>
    <w:rsid w:val="004C4F01"/>
    <w:rsid w:val="004D16D6"/>
    <w:rsid w:val="004D20C7"/>
    <w:rsid w:val="004D5F99"/>
    <w:rsid w:val="004E3AD0"/>
    <w:rsid w:val="004E3C3C"/>
    <w:rsid w:val="004F2ECA"/>
    <w:rsid w:val="004F4808"/>
    <w:rsid w:val="004F76BE"/>
    <w:rsid w:val="0053051C"/>
    <w:rsid w:val="00531214"/>
    <w:rsid w:val="00537B6F"/>
    <w:rsid w:val="005532E8"/>
    <w:rsid w:val="005610AE"/>
    <w:rsid w:val="005767BE"/>
    <w:rsid w:val="00582749"/>
    <w:rsid w:val="00582DF7"/>
    <w:rsid w:val="0058763F"/>
    <w:rsid w:val="005928B9"/>
    <w:rsid w:val="005A333C"/>
    <w:rsid w:val="005B2BB8"/>
    <w:rsid w:val="005C30D8"/>
    <w:rsid w:val="005F00CF"/>
    <w:rsid w:val="005F76AC"/>
    <w:rsid w:val="00604193"/>
    <w:rsid w:val="0061628E"/>
    <w:rsid w:val="00621088"/>
    <w:rsid w:val="00622AB2"/>
    <w:rsid w:val="0062313A"/>
    <w:rsid w:val="00665083"/>
    <w:rsid w:val="006708F0"/>
    <w:rsid w:val="00671BE2"/>
    <w:rsid w:val="00693755"/>
    <w:rsid w:val="006A00B0"/>
    <w:rsid w:val="006A4A53"/>
    <w:rsid w:val="006C0D7C"/>
    <w:rsid w:val="006C12C1"/>
    <w:rsid w:val="006D0EB0"/>
    <w:rsid w:val="006D570C"/>
    <w:rsid w:val="006E3FA0"/>
    <w:rsid w:val="006E5578"/>
    <w:rsid w:val="006F1551"/>
    <w:rsid w:val="006F3FA5"/>
    <w:rsid w:val="007266A6"/>
    <w:rsid w:val="007373CC"/>
    <w:rsid w:val="00740A4F"/>
    <w:rsid w:val="00740BEF"/>
    <w:rsid w:val="00750BEF"/>
    <w:rsid w:val="0076375D"/>
    <w:rsid w:val="00772544"/>
    <w:rsid w:val="00776075"/>
    <w:rsid w:val="007817C1"/>
    <w:rsid w:val="00791AE6"/>
    <w:rsid w:val="007A022A"/>
    <w:rsid w:val="007A6488"/>
    <w:rsid w:val="007B31A0"/>
    <w:rsid w:val="007C3372"/>
    <w:rsid w:val="00801B8F"/>
    <w:rsid w:val="00802934"/>
    <w:rsid w:val="00804985"/>
    <w:rsid w:val="00804AFD"/>
    <w:rsid w:val="008159BF"/>
    <w:rsid w:val="00816646"/>
    <w:rsid w:val="00817DA4"/>
    <w:rsid w:val="00835829"/>
    <w:rsid w:val="0084022E"/>
    <w:rsid w:val="00846F63"/>
    <w:rsid w:val="0085748B"/>
    <w:rsid w:val="00862414"/>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6975"/>
    <w:rsid w:val="009A2F21"/>
    <w:rsid w:val="009A6836"/>
    <w:rsid w:val="009A71BE"/>
    <w:rsid w:val="009C35DE"/>
    <w:rsid w:val="009F40E9"/>
    <w:rsid w:val="00A00C41"/>
    <w:rsid w:val="00A04603"/>
    <w:rsid w:val="00A13460"/>
    <w:rsid w:val="00A4145E"/>
    <w:rsid w:val="00A45751"/>
    <w:rsid w:val="00AA02A0"/>
    <w:rsid w:val="00AA0540"/>
    <w:rsid w:val="00AB45CA"/>
    <w:rsid w:val="00AF4C25"/>
    <w:rsid w:val="00AF7C0B"/>
    <w:rsid w:val="00B27F39"/>
    <w:rsid w:val="00B41B49"/>
    <w:rsid w:val="00B678C8"/>
    <w:rsid w:val="00B72782"/>
    <w:rsid w:val="00B872C3"/>
    <w:rsid w:val="00B9358F"/>
    <w:rsid w:val="00BA5C15"/>
    <w:rsid w:val="00BB2B4C"/>
    <w:rsid w:val="00BD0135"/>
    <w:rsid w:val="00BD7EE9"/>
    <w:rsid w:val="00BE287E"/>
    <w:rsid w:val="00BE5AAF"/>
    <w:rsid w:val="00C03C0E"/>
    <w:rsid w:val="00C23023"/>
    <w:rsid w:val="00C26E9A"/>
    <w:rsid w:val="00C30F6C"/>
    <w:rsid w:val="00C45B60"/>
    <w:rsid w:val="00C45C63"/>
    <w:rsid w:val="00C50022"/>
    <w:rsid w:val="00C51A49"/>
    <w:rsid w:val="00C55376"/>
    <w:rsid w:val="00C565AC"/>
    <w:rsid w:val="00C610AD"/>
    <w:rsid w:val="00C803AC"/>
    <w:rsid w:val="00C87C8D"/>
    <w:rsid w:val="00CA1DAD"/>
    <w:rsid w:val="00CC117E"/>
    <w:rsid w:val="00CC764A"/>
    <w:rsid w:val="00CD10CC"/>
    <w:rsid w:val="00CD2FE6"/>
    <w:rsid w:val="00CD47D2"/>
    <w:rsid w:val="00D07730"/>
    <w:rsid w:val="00D2112A"/>
    <w:rsid w:val="00D52AD2"/>
    <w:rsid w:val="00D73214"/>
    <w:rsid w:val="00D85577"/>
    <w:rsid w:val="00DA7EF2"/>
    <w:rsid w:val="00DB5644"/>
    <w:rsid w:val="00DE22A0"/>
    <w:rsid w:val="00DF05E4"/>
    <w:rsid w:val="00E07F58"/>
    <w:rsid w:val="00E22963"/>
    <w:rsid w:val="00E2733C"/>
    <w:rsid w:val="00E31AF2"/>
    <w:rsid w:val="00E34D18"/>
    <w:rsid w:val="00E41B95"/>
    <w:rsid w:val="00E54EC8"/>
    <w:rsid w:val="00E616AE"/>
    <w:rsid w:val="00E63449"/>
    <w:rsid w:val="00E67302"/>
    <w:rsid w:val="00E829E8"/>
    <w:rsid w:val="00E86918"/>
    <w:rsid w:val="00E91943"/>
    <w:rsid w:val="00EB1C13"/>
    <w:rsid w:val="00EC0572"/>
    <w:rsid w:val="00ED68BA"/>
    <w:rsid w:val="00EE1BED"/>
    <w:rsid w:val="00EE55D6"/>
    <w:rsid w:val="00EF4F6D"/>
    <w:rsid w:val="00F0697E"/>
    <w:rsid w:val="00F3185D"/>
    <w:rsid w:val="00F40FE7"/>
    <w:rsid w:val="00F4670D"/>
    <w:rsid w:val="00F52722"/>
    <w:rsid w:val="00F63647"/>
    <w:rsid w:val="00F673A9"/>
    <w:rsid w:val="00F7432B"/>
    <w:rsid w:val="00F92314"/>
    <w:rsid w:val="00F92623"/>
    <w:rsid w:val="00F96C50"/>
    <w:rsid w:val="00FA5D8D"/>
    <w:rsid w:val="00FB1A98"/>
    <w:rsid w:val="00FB3A91"/>
    <w:rsid w:val="00FB737D"/>
    <w:rsid w:val="00FD64F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5:chartTrackingRefBased/>
  <w15:docId w15:val="{D5146E1F-BF26-40F3-9EAD-1671D093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C51F7-A303-434F-8BE9-0CFACF890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1699</Words>
  <Characters>9349</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Julia Alfano</cp:lastModifiedBy>
  <cp:revision>7</cp:revision>
  <cp:lastPrinted>2019-06-06T15:08:00Z</cp:lastPrinted>
  <dcterms:created xsi:type="dcterms:W3CDTF">2019-06-06T15:03:00Z</dcterms:created>
  <dcterms:modified xsi:type="dcterms:W3CDTF">2019-06-11T14:44:00Z</dcterms:modified>
</cp:coreProperties>
</file>