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250"/>
        <w:gridCol w:w="1479"/>
        <w:gridCol w:w="19"/>
        <w:gridCol w:w="627"/>
      </w:tblGrid>
      <w:tr w:rsidR="00B678C8" w:rsidTr="00AE7F33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C63" w:rsidRDefault="00C45C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45C63" w:rsidRDefault="00C45C6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E7F33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E7F33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E7F33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E7F33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AE7F33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2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AE7F33">
              <w:rPr>
                <w:b/>
                <w:bCs/>
                <w:sz w:val="20"/>
                <w:szCs w:val="20"/>
              </w:rPr>
              <w:t xml:space="preserve"> 2017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E7F33">
              <w:rPr>
                <w:rFonts w:ascii="Times New Roman" w:eastAsia="Arial" w:hAnsi="Times New Roman" w:cs="Times New Roman"/>
              </w:rPr>
              <w:t>3002-1059/17</w:t>
            </w:r>
          </w:p>
        </w:tc>
      </w:tr>
      <w:tr w:rsidR="00B678C8" w:rsidTr="00AE7F33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AE7F33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AE7F33">
              <w:rPr>
                <w:rFonts w:ascii="Times New Roman" w:hAnsi="Times New Roman" w:cs="Times New Roman"/>
                <w:b/>
                <w:sz w:val="20"/>
                <w:szCs w:val="20"/>
              </w:rPr>
              <w:t>Mar del Plata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</w:t>
            </w:r>
            <w:r w:rsidRPr="00AE7F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destino a la </w:t>
            </w:r>
            <w:r w:rsidR="00AE7F33" w:rsidRPr="00AE7F33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UFI de Estupefacientes de la Procuración General</w:t>
            </w:r>
            <w:r w:rsidR="00531214" w:rsidRPr="00AE7F33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AE7F3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AE7F33" w:rsidRDefault="00531214" w:rsidP="00AE7F33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B678C8" w:rsidTr="00AE7F33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E7F33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E7F33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AE7F33">
              <w:rPr>
                <w:b/>
                <w:bCs/>
                <w:sz w:val="16"/>
                <w:szCs w:val="16"/>
              </w:rPr>
              <w:t xml:space="preserve">JUDICIAL MAR DEL PLATA, CALLE GARAY N°1945 MAR DEL PLATA. 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033505" w:rsidRDefault="00033505" w:rsidP="00033505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0335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604193" w:rsidRPr="000335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Pr="000335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AGOSTO</w:t>
            </w:r>
            <w:r w:rsidR="00772544" w:rsidRPr="000335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2017</w:t>
            </w:r>
            <w:r w:rsidR="00AE7F33" w:rsidRPr="000335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Pr="000335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bookmarkStart w:id="0" w:name="_GoBack"/>
            <w:bookmarkEnd w:id="0"/>
            <w:r w:rsidRPr="000335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04193" w:rsidRPr="000335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E7F33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E7F33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E7F33" w:rsidRDefault="00AE7F33" w:rsidP="00AE7F33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JUDICIAL MAR DEL PLATA, CALLE GARAY N°1945 MAR DEL PLATA. 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33505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03350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 DE AGOSTO DE 2017 A LAS 10:00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E7F33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Pr="00926E29" w:rsidRDefault="00AA02A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AA02A0" w:rsidRPr="00926E29" w:rsidRDefault="00AA02A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AA02A0" w:rsidRPr="00926E29" w:rsidRDefault="00AA02A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AA02A0" w:rsidRPr="00926E29" w:rsidRDefault="00AA02A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31DD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033505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776075" w:rsidRDefault="00393F1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393F1D" w:rsidRPr="00776075" w:rsidRDefault="00393F1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AE7F33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E7F33" w:rsidRDefault="00AE7F33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AE7F33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AE7F33" w:rsidRDefault="001823AE" w:rsidP="00AE7F33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AE7F33">
              <w:rPr>
                <w:rFonts w:eastAsia="Arial"/>
                <w:b/>
                <w:sz w:val="22"/>
                <w:szCs w:val="22"/>
              </w:rPr>
              <w:t>3002-</w:t>
            </w:r>
            <w:r w:rsidR="00AE7F33" w:rsidRPr="00AE7F33">
              <w:rPr>
                <w:rFonts w:eastAsia="Arial"/>
                <w:b/>
                <w:sz w:val="22"/>
                <w:szCs w:val="22"/>
              </w:rPr>
              <w:t>1059/17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134A66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134A66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F1D" w:rsidRDefault="00393F1D">
      <w:r>
        <w:separator/>
      </w:r>
    </w:p>
  </w:endnote>
  <w:endnote w:type="continuationSeparator" w:id="0">
    <w:p w:rsidR="00393F1D" w:rsidRDefault="0039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F1D" w:rsidRDefault="00393F1D">
      <w:r>
        <w:separator/>
      </w:r>
    </w:p>
  </w:footnote>
  <w:footnote w:type="continuationSeparator" w:id="0">
    <w:p w:rsidR="00393F1D" w:rsidRDefault="0039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jc w:val="right"/>
      <w:rPr>
        <w:b/>
        <w:bCs/>
        <w:sz w:val="20"/>
        <w:szCs w:val="20"/>
      </w:rPr>
    </w:pPr>
  </w:p>
  <w:p w:rsidR="00393F1D" w:rsidRDefault="00393F1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3F1D" w:rsidRDefault="00393F1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Pr="00237328" w:rsidRDefault="00393F1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33505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E7F33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37B09-EA1C-440F-A946-ED5F6C33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1448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Belen Cimalando</cp:lastModifiedBy>
  <cp:revision>29</cp:revision>
  <cp:lastPrinted>2017-07-10T11:37:00Z</cp:lastPrinted>
  <dcterms:created xsi:type="dcterms:W3CDTF">2017-03-21T17:06:00Z</dcterms:created>
  <dcterms:modified xsi:type="dcterms:W3CDTF">2017-07-10T11:37:00Z</dcterms:modified>
</cp:coreProperties>
</file>