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312"/>
        <w:gridCol w:w="595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A31B51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5071B6" w:rsidRDefault="005071B6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5071B6" w:rsidRDefault="005071B6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5071B6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4262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160841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6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160841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160841">
              <w:rPr>
                <w:rFonts w:ascii="Times New Roman" w:eastAsia="Arial" w:hAnsi="Times New Roman" w:cs="Times New Roman"/>
              </w:rPr>
              <w:t>PG.SA-1471</w:t>
            </w:r>
            <w:r w:rsidR="000670E7">
              <w:rPr>
                <w:rFonts w:ascii="Times New Roman" w:eastAsia="Arial" w:hAnsi="Times New Roman" w:cs="Times New Roman"/>
              </w:rPr>
              <w:t>-</w:t>
            </w:r>
            <w:r w:rsidR="00160841">
              <w:rPr>
                <w:rFonts w:ascii="Times New Roman" w:eastAsia="Arial" w:hAnsi="Times New Roman" w:cs="Times New Roman"/>
              </w:rPr>
              <w:t>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160841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EF1E8D">
              <w:rPr>
                <w:rFonts w:ascii="Times New Roman" w:hAnsi="Times New Roman" w:cs="Times New Roman"/>
                <w:b/>
                <w:color w:val="auto"/>
              </w:rPr>
              <w:t>Quilmes</w:t>
            </w:r>
            <w:r w:rsidR="00AA007B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con destino </w:t>
            </w:r>
            <w:r w:rsidR="00160841">
              <w:rPr>
                <w:rFonts w:ascii="Times New Roman" w:hAnsi="Times New Roman" w:cs="Times New Roman"/>
                <w:b/>
                <w:color w:val="auto"/>
              </w:rPr>
              <w:t>a la Curaduría Oficial Departamental</w:t>
            </w:r>
            <w:r w:rsidR="008709D9" w:rsidRPr="00732F7C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23500D">
              <w:rPr>
                <w:rFonts w:ascii="Times New Roman" w:hAnsi="Times New Roman" w:cs="Times New Roman"/>
                <w:b/>
              </w:rPr>
              <w:t>, con opción a pró</w:t>
            </w:r>
            <w:r w:rsidR="007A54F0">
              <w:rPr>
                <w:rFonts w:ascii="Times New Roman" w:hAnsi="Times New Roman" w:cs="Times New Roman"/>
                <w:b/>
              </w:rPr>
              <w:t>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AA007B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07B">
        <w:trPr>
          <w:trHeight w:val="275"/>
        </w:trPr>
        <w:tc>
          <w:tcPr>
            <w:tcW w:w="497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67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07B">
        <w:trPr>
          <w:cantSplit/>
          <w:trHeight w:val="342"/>
        </w:trPr>
        <w:tc>
          <w:tcPr>
            <w:tcW w:w="4972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AA007B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 w:rsidR="00DB64D5">
              <w:rPr>
                <w:rFonts w:ascii="Times New Roman" w:hAnsi="Times New Roman" w:cs="Times New Roman"/>
                <w:bCs/>
                <w:lang w:val="es-ES"/>
              </w:rPr>
              <w:t>elegación de Administración – Departamento Judicial Quilmes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calle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Hipólito </w:t>
            </w:r>
            <w:proofErr w:type="spellStart"/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>Y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rigoyen</w:t>
            </w:r>
            <w:proofErr w:type="spellEnd"/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4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75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, 2do Piso</w:t>
            </w:r>
            <w:r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 xml:space="preserve"> Quilmes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A31B51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A31B5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15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A31B5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2623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A31B5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2022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31B5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8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F1E8D" w:rsidRDefault="00DB64D5" w:rsidP="00EF1E8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>
              <w:rPr>
                <w:rFonts w:ascii="Times New Roman" w:hAnsi="Times New Roman" w:cs="Times New Roman"/>
                <w:bCs/>
                <w:lang w:val="es-ES"/>
              </w:rPr>
              <w:t>elegación de Administración – Departamento Judicial Quilmes,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calle </w:t>
            </w:r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Hipólito </w:t>
            </w:r>
            <w:proofErr w:type="spellStart"/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>Y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rigoyen</w:t>
            </w:r>
            <w:proofErr w:type="spellEnd"/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4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75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, 2do Piso</w:t>
            </w:r>
            <w:r w:rsidR="00EF1E8D"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 xml:space="preserve"> Quilmes</w:t>
            </w:r>
          </w:p>
          <w:p w:rsidR="0057417D" w:rsidRPr="00181BF6" w:rsidRDefault="0057417D" w:rsidP="00EF1E8D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A31B51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31B5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15</w:t>
            </w:r>
            <w:r w:rsidR="00A77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A31B5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="00AA007B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A31B5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2022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A31B5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AA007B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A31B51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5071B6" w:rsidRPr="004477A4" w:rsidRDefault="005071B6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5071B6" w:rsidRPr="004477A4" w:rsidRDefault="005071B6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A31B51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31B51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5071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Ú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nico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1B51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1B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A31B51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A31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5071B6" w:rsidRPr="00FC2D01" w:rsidRDefault="005071B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5071B6" w:rsidRPr="00FC2D01" w:rsidRDefault="005071B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5071B6" w:rsidRPr="00FC2D01" w:rsidRDefault="005071B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5071B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A31B51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A31B51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5071B6" w:rsidRDefault="005071B6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A31B5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A31B5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A31B51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A31B5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A31B5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AA007B" w:rsidRDefault="00AA007B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(i) elevación de requerimiento de contratación)</w:t>
      </w:r>
    </w:p>
    <w:p w:rsidR="008709D9" w:rsidRDefault="005071B6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ii) elaboración de especificaciones técnicas)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5071B6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9</w:t>
            </w:r>
            <w:r w:rsidR="0042623C">
              <w:rPr>
                <w:rFonts w:ascii="Times New Roman" w:hAnsi="Times New Roman" w:cs="Times New Roman"/>
                <w:b/>
                <w:sz w:val="23"/>
                <w:szCs w:val="23"/>
              </w:rPr>
              <w:t>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160841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160841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60841" w:rsidP="00160841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1471</w:t>
            </w:r>
            <w:r w:rsidR="00EF1E8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</w:t>
                  </w:r>
                  <w:r w:rsidR="00AA007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(36)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1B6" w:rsidRDefault="005071B6">
      <w:r>
        <w:separator/>
      </w:r>
    </w:p>
  </w:endnote>
  <w:endnote w:type="continuationSeparator" w:id="0">
    <w:p w:rsidR="005071B6" w:rsidRDefault="0050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>
    <w:pPr>
      <w:pStyle w:val="Piedepgina"/>
      <w:jc w:val="center"/>
      <w:rPr>
        <w:b/>
        <w:bCs/>
        <w:sz w:val="20"/>
        <w:szCs w:val="20"/>
      </w:rPr>
    </w:pPr>
  </w:p>
  <w:p w:rsidR="005071B6" w:rsidRDefault="005071B6">
    <w:pPr>
      <w:pStyle w:val="Piedepgina"/>
      <w:jc w:val="center"/>
      <w:rPr>
        <w:b/>
        <w:bCs/>
        <w:sz w:val="20"/>
        <w:szCs w:val="20"/>
      </w:rPr>
    </w:pPr>
  </w:p>
  <w:p w:rsidR="005071B6" w:rsidRDefault="005071B6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1B6" w:rsidRDefault="005071B6">
      <w:r>
        <w:separator/>
      </w:r>
    </w:p>
  </w:footnote>
  <w:footnote w:type="continuationSeparator" w:id="0">
    <w:p w:rsidR="005071B6" w:rsidRDefault="00507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>
    <w:pPr>
      <w:jc w:val="right"/>
      <w:rPr>
        <w:b/>
        <w:bCs/>
        <w:sz w:val="20"/>
        <w:szCs w:val="20"/>
      </w:rPr>
    </w:pPr>
  </w:p>
  <w:p w:rsidR="005071B6" w:rsidRDefault="005071B6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5071B6" w:rsidRDefault="005071B6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Pr="007C36DC" w:rsidRDefault="005071B6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0E777D"/>
    <w:rsid w:val="001104E7"/>
    <w:rsid w:val="00143A20"/>
    <w:rsid w:val="00151F12"/>
    <w:rsid w:val="00160841"/>
    <w:rsid w:val="00173597"/>
    <w:rsid w:val="00180B6A"/>
    <w:rsid w:val="00181BF6"/>
    <w:rsid w:val="001823AE"/>
    <w:rsid w:val="00183A82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500D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84880"/>
    <w:rsid w:val="00393F1D"/>
    <w:rsid w:val="003C2D02"/>
    <w:rsid w:val="00411D6D"/>
    <w:rsid w:val="00421B8F"/>
    <w:rsid w:val="0042623C"/>
    <w:rsid w:val="0043339A"/>
    <w:rsid w:val="004477A4"/>
    <w:rsid w:val="00450AFA"/>
    <w:rsid w:val="00455D82"/>
    <w:rsid w:val="00457E0E"/>
    <w:rsid w:val="0046110D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071B6"/>
    <w:rsid w:val="005144DB"/>
    <w:rsid w:val="00531214"/>
    <w:rsid w:val="00533C8E"/>
    <w:rsid w:val="00537B6F"/>
    <w:rsid w:val="00537EDF"/>
    <w:rsid w:val="005610AE"/>
    <w:rsid w:val="00571E5D"/>
    <w:rsid w:val="0057417D"/>
    <w:rsid w:val="00576088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1568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3F6D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20285"/>
    <w:rsid w:val="00835829"/>
    <w:rsid w:val="0084022E"/>
    <w:rsid w:val="00846F63"/>
    <w:rsid w:val="008474ED"/>
    <w:rsid w:val="0085506A"/>
    <w:rsid w:val="00862414"/>
    <w:rsid w:val="008709D9"/>
    <w:rsid w:val="00880F27"/>
    <w:rsid w:val="008945EC"/>
    <w:rsid w:val="00897AC4"/>
    <w:rsid w:val="008C0E94"/>
    <w:rsid w:val="008C2604"/>
    <w:rsid w:val="008C3FEC"/>
    <w:rsid w:val="008E0201"/>
    <w:rsid w:val="008E1098"/>
    <w:rsid w:val="008E76A3"/>
    <w:rsid w:val="008F527B"/>
    <w:rsid w:val="008F6900"/>
    <w:rsid w:val="00923AE7"/>
    <w:rsid w:val="00924286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21983"/>
    <w:rsid w:val="00A31B51"/>
    <w:rsid w:val="00A4145E"/>
    <w:rsid w:val="00A41F75"/>
    <w:rsid w:val="00A522E5"/>
    <w:rsid w:val="00A5561E"/>
    <w:rsid w:val="00A77E27"/>
    <w:rsid w:val="00A91D43"/>
    <w:rsid w:val="00AA007B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55C8F"/>
    <w:rsid w:val="00D73214"/>
    <w:rsid w:val="00D8407E"/>
    <w:rsid w:val="00D85577"/>
    <w:rsid w:val="00D944FD"/>
    <w:rsid w:val="00DA1425"/>
    <w:rsid w:val="00DA7EF2"/>
    <w:rsid w:val="00DB5644"/>
    <w:rsid w:val="00DB64D5"/>
    <w:rsid w:val="00DC53D8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EF1E8D"/>
    <w:rsid w:val="00EF6907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EF8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23ECF912"/>
  <w15:docId w15:val="{9BF22E05-9663-449E-A2E6-0763E264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6F1C2-B90E-4C0C-9AD8-B617D7C44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16</Pages>
  <Words>1731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35</cp:revision>
  <cp:lastPrinted>2022-11-23T16:53:00Z</cp:lastPrinted>
  <dcterms:created xsi:type="dcterms:W3CDTF">2021-04-29T12:19:00Z</dcterms:created>
  <dcterms:modified xsi:type="dcterms:W3CDTF">2022-11-23T16:53:00Z</dcterms:modified>
</cp:coreProperties>
</file>