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402"/>
        <w:gridCol w:w="1479"/>
        <w:gridCol w:w="19"/>
        <w:gridCol w:w="627"/>
      </w:tblGrid>
      <w:tr w:rsidR="00B678C8" w:rsidTr="00EC14ED">
        <w:trPr>
          <w:trHeight w:hRule="exact" w:val="195"/>
        </w:trPr>
        <w:tc>
          <w:tcPr>
            <w:tcW w:w="939" w:type="dxa"/>
            <w:tcBorders>
              <w:top w:val="single" w:sz="4" w:space="0" w:color="000000"/>
              <w:left w:val="single" w:sz="4" w:space="0" w:color="000000"/>
            </w:tcBorders>
            <w:shd w:val="clear" w:color="auto" w:fill="auto"/>
            <w:vAlign w:val="bottom"/>
          </w:tcPr>
          <w:p w:rsidR="001C2E38" w:rsidRDefault="00DD597F">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EC14ED">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EC14ED">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A63D6E">
            <w:pPr>
              <w:snapToGrid w:val="0"/>
              <w:rPr>
                <w:b/>
                <w:bCs/>
                <w:sz w:val="20"/>
                <w:szCs w:val="20"/>
              </w:rPr>
            </w:pPr>
            <w:r>
              <w:rPr>
                <w:b/>
                <w:bCs/>
                <w:sz w:val="20"/>
                <w:szCs w:val="20"/>
              </w:rPr>
              <w:t>9</w:t>
            </w:r>
            <w:r w:rsidR="005B3F83">
              <w:rPr>
                <w:b/>
                <w:bCs/>
                <w:sz w:val="20"/>
                <w:szCs w:val="20"/>
              </w:rPr>
              <w:t>2</w:t>
            </w:r>
            <w:r w:rsidR="00BD02F6" w:rsidRPr="007D454F">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5B3F83">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w:t>
            </w:r>
            <w:r w:rsidR="005B3F83">
              <w:rPr>
                <w:b/>
                <w:bCs/>
                <w:sz w:val="20"/>
                <w:szCs w:val="20"/>
              </w:rPr>
              <w:t>2</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A63D6E">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w:t>
            </w:r>
            <w:r w:rsidR="00A63D6E">
              <w:rPr>
                <w:rFonts w:ascii="Times New Roman" w:eastAsia="Arial" w:hAnsi="Times New Roman" w:cs="Times New Roman"/>
              </w:rPr>
              <w:t>1238-22</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A63D6E" w:rsidRDefault="00C31C45" w:rsidP="00A63D6E">
            <w:pPr>
              <w:pStyle w:val="Default"/>
              <w:jc w:val="both"/>
              <w:rPr>
                <w:rFonts w:ascii="Times New Roman" w:hAnsi="Times New Roman" w:cs="Times New Roman"/>
                <w:b/>
                <w:color w:val="auto"/>
                <w:sz w:val="22"/>
                <w:szCs w:val="20"/>
              </w:rPr>
            </w:pPr>
            <w:r w:rsidRPr="0062313A">
              <w:rPr>
                <w:rFonts w:ascii="Times New Roman" w:hAnsi="Times New Roman" w:cs="Times New Roman"/>
                <w:b/>
                <w:color w:val="auto"/>
                <w:sz w:val="22"/>
                <w:szCs w:val="20"/>
              </w:rPr>
              <w:t xml:space="preserve">Locación de  inmuebles en la localidad de </w:t>
            </w:r>
            <w:r>
              <w:rPr>
                <w:rFonts w:ascii="Times New Roman" w:hAnsi="Times New Roman" w:cs="Times New Roman"/>
                <w:b/>
                <w:color w:val="auto"/>
                <w:sz w:val="22"/>
                <w:szCs w:val="20"/>
              </w:rPr>
              <w:t>Mar del Plata</w:t>
            </w:r>
            <w:r w:rsidRPr="0062313A">
              <w:rPr>
                <w:rFonts w:ascii="Times New Roman" w:hAnsi="Times New Roman" w:cs="Times New Roman"/>
                <w:b/>
                <w:color w:val="auto"/>
                <w:sz w:val="22"/>
                <w:szCs w:val="20"/>
              </w:rPr>
              <w:t xml:space="preserve"> con destino a </w:t>
            </w:r>
            <w:r w:rsidR="00A63D6E">
              <w:rPr>
                <w:rFonts w:ascii="Times New Roman" w:hAnsi="Times New Roman" w:cs="Times New Roman"/>
                <w:b/>
                <w:color w:val="auto"/>
                <w:sz w:val="22"/>
                <w:szCs w:val="20"/>
              </w:rPr>
              <w:t xml:space="preserve">la Fiscalía General y Cuerpo de Apoyo Técnico a la Instrucción </w:t>
            </w:r>
            <w:r w:rsidR="004650C1">
              <w:rPr>
                <w:rFonts w:ascii="Times New Roman" w:hAnsi="Times New Roman" w:cs="Times New Roman"/>
                <w:b/>
                <w:color w:val="auto"/>
                <w:sz w:val="22"/>
                <w:szCs w:val="20"/>
              </w:rPr>
              <w:t>del Departamento Judicial Mar del Plata</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EC14ED">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0F4F32" w:rsidP="00F06101">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w:t>
            </w:r>
            <w:r w:rsidR="00F06101">
              <w:rPr>
                <w:rFonts w:ascii="Times New Roman" w:eastAsia="Arial" w:hAnsi="Times New Roman" w:cs="Times New Roman"/>
                <w:b/>
                <w:bCs/>
                <w:sz w:val="20"/>
                <w:szCs w:val="20"/>
              </w:rPr>
              <w:t>14</w:t>
            </w:r>
            <w:r>
              <w:rPr>
                <w:rFonts w:ascii="Times New Roman" w:eastAsia="Arial" w:hAnsi="Times New Roman" w:cs="Times New Roman"/>
                <w:b/>
                <w:bCs/>
                <w:sz w:val="20"/>
                <w:szCs w:val="20"/>
              </w:rPr>
              <w:t xml:space="preserve"> </w:t>
            </w:r>
            <w:r w:rsidR="00653815" w:rsidRPr="00466381">
              <w:rPr>
                <w:rFonts w:ascii="Times New Roman" w:eastAsia="Arial" w:hAnsi="Times New Roman" w:cs="Times New Roman"/>
                <w:b/>
                <w:bCs/>
                <w:sz w:val="20"/>
                <w:szCs w:val="20"/>
              </w:rPr>
              <w:t>de</w:t>
            </w:r>
            <w:r w:rsidR="00EC14ED">
              <w:rPr>
                <w:rFonts w:ascii="Times New Roman" w:eastAsia="Arial" w:hAnsi="Times New Roman" w:cs="Times New Roman"/>
                <w:b/>
                <w:bCs/>
                <w:sz w:val="20"/>
                <w:szCs w:val="20"/>
              </w:rPr>
              <w:t xml:space="preserve"> </w:t>
            </w:r>
            <w:r w:rsidR="00F06101">
              <w:rPr>
                <w:rFonts w:ascii="Times New Roman" w:eastAsia="Arial" w:hAnsi="Times New Roman" w:cs="Times New Roman"/>
                <w:b/>
                <w:bCs/>
                <w:sz w:val="20"/>
                <w:szCs w:val="20"/>
              </w:rPr>
              <w:t>marzo</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F06101">
              <w:rPr>
                <w:rFonts w:ascii="Times New Roman" w:eastAsia="Arial" w:hAnsi="Times New Roman" w:cs="Times New Roman"/>
                <w:b/>
                <w:bCs/>
                <w:sz w:val="20"/>
                <w:szCs w:val="20"/>
              </w:rPr>
              <w:t>3</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00F06101">
              <w:rPr>
                <w:rFonts w:ascii="Times New Roman" w:eastAsia="Arial" w:hAnsi="Times New Roman" w:cs="Times New Roman"/>
                <w:b/>
                <w:bCs/>
                <w:sz w:val="20"/>
                <w:szCs w:val="20"/>
              </w:rPr>
              <w:t>9:00</w:t>
            </w:r>
            <w:r w:rsidR="00653815" w:rsidRPr="00466381">
              <w:rPr>
                <w:rFonts w:ascii="Times New Roman" w:eastAsia="Arial" w:hAnsi="Times New Roman" w:cs="Times New Roman"/>
                <w:b/>
                <w:bCs/>
                <w:sz w:val="20"/>
                <w:szCs w:val="20"/>
              </w:rPr>
              <w:t xml:space="preserve"> 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EC14ED">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F06101" w:rsidP="000F4F32">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bookmarkStart w:id="0" w:name="_GoBack"/>
            <w:bookmarkEnd w:id="0"/>
            <w:r>
              <w:rPr>
                <w:rFonts w:ascii="Times New Roman" w:eastAsia="Arial" w:hAnsi="Times New Roman" w:cs="Times New Roman"/>
                <w:b/>
                <w:bCs/>
                <w:sz w:val="20"/>
                <w:szCs w:val="20"/>
              </w:rPr>
              <w:t xml:space="preserve">Hasta el 14 </w:t>
            </w:r>
            <w:r w:rsidRPr="00466381">
              <w:rPr>
                <w:rFonts w:ascii="Times New Roman" w:eastAsia="Arial" w:hAnsi="Times New Roman" w:cs="Times New Roman"/>
                <w:b/>
                <w:bCs/>
                <w:sz w:val="20"/>
                <w:szCs w:val="20"/>
              </w:rPr>
              <w:t>de</w:t>
            </w:r>
            <w:r>
              <w:rPr>
                <w:rFonts w:ascii="Times New Roman" w:eastAsia="Arial" w:hAnsi="Times New Roman" w:cs="Times New Roman"/>
                <w:b/>
                <w:bCs/>
                <w:sz w:val="20"/>
                <w:szCs w:val="20"/>
              </w:rPr>
              <w:t xml:space="preserve"> marzo</w:t>
            </w:r>
            <w:r w:rsidRPr="00466381">
              <w:rPr>
                <w:rFonts w:ascii="Times New Roman" w:eastAsia="Arial" w:hAnsi="Times New Roman" w:cs="Times New Roman"/>
                <w:b/>
                <w:bCs/>
                <w:sz w:val="20"/>
                <w:szCs w:val="20"/>
              </w:rPr>
              <w:t xml:space="preserve"> de 202</w:t>
            </w:r>
            <w:r>
              <w:rPr>
                <w:rFonts w:ascii="Times New Roman" w:eastAsia="Arial" w:hAnsi="Times New Roman" w:cs="Times New Roman"/>
                <w:b/>
                <w:bCs/>
                <w:sz w:val="20"/>
                <w:szCs w:val="20"/>
              </w:rPr>
              <w:t>3</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9:00</w:t>
            </w:r>
            <w:r w:rsidRPr="00466381">
              <w:rPr>
                <w:rFonts w:ascii="Times New Roman" w:eastAsia="Arial" w:hAnsi="Times New Roman" w:cs="Times New Roman"/>
                <w:b/>
                <w:bCs/>
                <w:sz w:val="20"/>
                <w:szCs w:val="20"/>
              </w:rPr>
              <w:t xml:space="preserve"> Hs.</w:t>
            </w:r>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EC14ED">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DD597F" w:rsidP="00AA02A0">
            <w:pPr>
              <w:rPr>
                <w:sz w:val="20"/>
                <w:szCs w:val="20"/>
              </w:rPr>
            </w:pPr>
            <w:r>
              <w:rPr>
                <w:noProof/>
                <w:u w:val="single"/>
                <w:lang w:val="es-AR" w:eastAsia="es-AR"/>
              </w:rPr>
              <mc:AlternateContent>
                <mc:Choice Requires="wps">
                  <w:drawing>
                    <wp:anchor distT="0" distB="0" distL="114935" distR="114935" simplePos="0" relativeHeight="251731456" behindDoc="0" locked="0" layoutInCell="1" allowOverlap="1">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DD597F" w:rsidP="00AA02A0">
            <w:pPr>
              <w:snapToGrid w:val="0"/>
              <w:rPr>
                <w:sz w:val="20"/>
                <w:szCs w:val="20"/>
                <w:u w:val="single"/>
              </w:rPr>
            </w:pPr>
            <w:r>
              <w:rPr>
                <w:noProof/>
                <w:u w:val="single"/>
                <w:lang w:val="es-AR" w:eastAsia="es-AR"/>
              </w:rPr>
              <mc:AlternateContent>
                <mc:Choice Requires="wps">
                  <w:drawing>
                    <wp:anchor distT="0" distB="0" distL="114300" distR="114300" simplePos="0" relativeHeight="251744768" behindDoc="0" locked="0" layoutInCell="1" allowOverlap="1">
                      <wp:simplePos x="0" y="0"/>
                      <wp:positionH relativeFrom="column">
                        <wp:posOffset>10795</wp:posOffset>
                      </wp:positionH>
                      <wp:positionV relativeFrom="paragraph">
                        <wp:posOffset>-567055</wp:posOffset>
                      </wp:positionV>
                      <wp:extent cx="17145" cy="8849360"/>
                      <wp:effectExtent l="0" t="0" r="20955" b="2794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19A50"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940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DD597F" w:rsidP="00AA02A0">
            <w:pPr>
              <w:snapToGrid w:val="0"/>
              <w:jc w:val="center"/>
              <w:rPr>
                <w:sz w:val="20"/>
                <w:szCs w:val="20"/>
                <w:u w:val="single"/>
                <w:lang w:val="es-ES" w:eastAsia="es-AR"/>
              </w:rPr>
            </w:pPr>
            <w:r>
              <w:rPr>
                <w:noProof/>
                <w:u w:val="single"/>
                <w:lang w:val="es-AR" w:eastAsia="es-AR"/>
              </w:rPr>
              <mc:AlternateContent>
                <mc:Choice Requires="wps">
                  <w:drawing>
                    <wp:anchor distT="0" distB="0" distL="114935" distR="114935" simplePos="0" relativeHeight="2517253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04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83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63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736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24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35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45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55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68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57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65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376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86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96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067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16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27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437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F06101">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DD597F">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DD597F"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DD597F"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mc:Fallback>
              </mc:AlternateConten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DD597F"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EC14ED" w:rsidRDefault="00C31C45" w:rsidP="00EC14ED">
            <w:pPr>
              <w:snapToGrid w:val="0"/>
              <w:ind w:left="-152" w:firstLine="152"/>
              <w:jc w:val="center"/>
              <w:rPr>
                <w:rFonts w:ascii="Times New Roman" w:hAnsi="Times New Roman" w:cs="Times New Roman"/>
                <w:b/>
                <w:bCs/>
                <w:sz w:val="28"/>
                <w:szCs w:val="28"/>
              </w:rPr>
            </w:pPr>
            <w:r w:rsidRPr="00EC14ED">
              <w:rPr>
                <w:rFonts w:ascii="Times New Roman" w:hAnsi="Times New Roman" w:cs="Times New Roman"/>
                <w:b/>
                <w:bCs/>
                <w:sz w:val="28"/>
                <w:szCs w:val="28"/>
              </w:rPr>
              <w:t>PLIEGO DE BASES Y CONDICIONES</w:t>
            </w:r>
          </w:p>
          <w:p w:rsidR="00C31C45" w:rsidRDefault="00A63D6E" w:rsidP="00EC14ED">
            <w:pPr>
              <w:snapToGrid w:val="0"/>
              <w:jc w:val="center"/>
              <w:rPr>
                <w:rFonts w:ascii="Times New Roman" w:hAnsi="Times New Roman" w:cs="Times New Roman"/>
                <w:b/>
                <w:bCs/>
              </w:rPr>
            </w:pPr>
            <w:r>
              <w:rPr>
                <w:rFonts w:ascii="Times New Roman" w:hAnsi="Times New Roman" w:cs="Times New Roman"/>
                <w:b/>
                <w:bCs/>
              </w:rPr>
              <w:t xml:space="preserve">PLANILLA DE COTIZACION </w:t>
            </w:r>
          </w:p>
          <w:p w:rsidR="00EC14ED" w:rsidRPr="00EC14ED" w:rsidRDefault="00EC14ED" w:rsidP="00EC14ED">
            <w:pPr>
              <w:snapToGrid w:val="0"/>
              <w:jc w:val="center"/>
              <w:rPr>
                <w:rFonts w:ascii="Times New Roman" w:hAnsi="Times New Roman" w:cs="Times New Roman"/>
                <w:b/>
                <w:bCs/>
              </w:rPr>
            </w:pPr>
          </w:p>
          <w:p w:rsidR="00EC14ED" w:rsidRPr="0062313A" w:rsidRDefault="00EC14ED" w:rsidP="00A63D6E">
            <w:pPr>
              <w:snapToGrid w:val="0"/>
              <w:jc w:val="center"/>
              <w:rPr>
                <w:b/>
                <w:bCs/>
              </w:rPr>
            </w:pP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C31C45">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A63D6E"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92</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C31C45" w:rsidP="005B3F83">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202</w:t>
            </w:r>
            <w:r w:rsidR="005B3F83">
              <w:rPr>
                <w:rFonts w:ascii="Times New Roman" w:hAnsi="Times New Roman" w:cs="Times New Roman"/>
                <w:b/>
                <w:sz w:val="23"/>
                <w:szCs w:val="23"/>
              </w:rPr>
              <w:t>2</w:t>
            </w:r>
          </w:p>
        </w:tc>
        <w:tc>
          <w:tcPr>
            <w:tcW w:w="2776" w:type="dxa"/>
            <w:tcBorders>
              <w:bottom w:val="single" w:sz="4" w:space="0" w:color="000000"/>
            </w:tcBorders>
            <w:shd w:val="clear" w:color="auto" w:fill="auto"/>
            <w:vAlign w:val="bottom"/>
          </w:tcPr>
          <w:p w:rsidR="00C31C45" w:rsidRPr="00EC14ED" w:rsidRDefault="00C31C45" w:rsidP="00EC14ED">
            <w:pPr>
              <w:pStyle w:val="xl28"/>
              <w:snapToGrid w:val="0"/>
              <w:spacing w:before="0" w:after="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3"/>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EC14ED" w:rsidRDefault="00C31C45" w:rsidP="00A63D6E">
            <w:pPr>
              <w:snapToGrid w:val="0"/>
              <w:spacing w:line="360" w:lineRule="auto"/>
              <w:ind w:right="151"/>
              <w:jc w:val="center"/>
              <w:rPr>
                <w:rFonts w:ascii="Times New Roman" w:eastAsia="Arial" w:hAnsi="Times New Roman" w:cs="Times New Roman"/>
                <w:b/>
                <w:sz w:val="23"/>
                <w:szCs w:val="23"/>
              </w:rPr>
            </w:pPr>
            <w:r w:rsidRPr="00EC14ED">
              <w:rPr>
                <w:rFonts w:ascii="Times New Roman" w:eastAsia="Arial" w:hAnsi="Times New Roman" w:cs="Times New Roman"/>
                <w:b/>
                <w:sz w:val="23"/>
                <w:szCs w:val="23"/>
              </w:rPr>
              <w:t>PG.SA-</w:t>
            </w:r>
            <w:r w:rsidR="00A63D6E">
              <w:rPr>
                <w:rFonts w:ascii="Times New Roman" w:eastAsia="Arial" w:hAnsi="Times New Roman" w:cs="Times New Roman"/>
                <w:b/>
                <w:sz w:val="23"/>
                <w:szCs w:val="23"/>
              </w:rPr>
              <w:t>1238-22</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70"/>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pStyle w:val="Ttulo7"/>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005B3F83">
              <w:rPr>
                <w:rFonts w:ascii="Times New Roman" w:hAnsi="Times New Roman" w:cs="Times New Roman"/>
                <w:sz w:val="22"/>
                <w:szCs w:val="22"/>
              </w:rPr>
              <w:t>Calle 50 Nº 889/91 piso 2</w:t>
            </w:r>
            <w:r w:rsidRPr="00EC14ED">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213"/>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b/>
                <w:sz w:val="20"/>
                <w:szCs w:val="20"/>
              </w:rPr>
            </w:pPr>
            <w:r w:rsidRPr="00EC14ED">
              <w:rPr>
                <w:rFonts w:ascii="Times New Roman" w:eastAsia="Arial" w:hAnsi="Times New Roman" w:cs="Times New Roman"/>
                <w:b/>
                <w:sz w:val="22"/>
                <w:szCs w:val="22"/>
              </w:rPr>
              <w:t xml:space="preserve"> </w:t>
            </w:r>
            <w:r w:rsidRPr="00EC14E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jc w:val="both"/>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EC14ED" w:rsidTr="00EC14ED">
              <w:trPr>
                <w:cantSplit/>
                <w:trHeight w:val="2117"/>
                <w:jc w:val="center"/>
              </w:trPr>
              <w:tc>
                <w:tcPr>
                  <w:tcW w:w="9776" w:type="dxa"/>
                  <w:vAlign w:val="bottom"/>
                  <w:hideMark/>
                </w:tcPr>
                <w:p w:rsidR="00C31C45" w:rsidRPr="00EC14ED"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EC14ED">
                    <w:rPr>
                      <w:rFonts w:ascii="Times New Roman" w:hAnsi="Times New Roman" w:cs="Times New Roman"/>
                      <w:kern w:val="16"/>
                      <w:position w:val="10"/>
                      <w:sz w:val="22"/>
                      <w:szCs w:val="22"/>
                    </w:rPr>
                    <w:t xml:space="preserve">Por el </w:t>
                  </w:r>
                  <w:r w:rsidRPr="00EC14ED">
                    <w:rPr>
                      <w:rFonts w:ascii="Times New Roman" w:hAnsi="Times New Roman" w:cs="Times New Roman"/>
                      <w:b/>
                      <w:kern w:val="16"/>
                      <w:position w:val="10"/>
                      <w:sz w:val="22"/>
                      <w:szCs w:val="22"/>
                    </w:rPr>
                    <w:t>alquiler</w:t>
                  </w:r>
                  <w:r w:rsidRPr="00EC14ED">
                    <w:rPr>
                      <w:rFonts w:ascii="Times New Roman" w:hAnsi="Times New Roman" w:cs="Times New Roman"/>
                      <w:sz w:val="22"/>
                      <w:szCs w:val="22"/>
                    </w:rPr>
                    <w:t xml:space="preserve"> </w:t>
                  </w:r>
                  <w:r w:rsidRPr="00EC14ED">
                    <w:rPr>
                      <w:rFonts w:ascii="Times New Roman" w:hAnsi="Times New Roman" w:cs="Times New Roman"/>
                      <w:kern w:val="16"/>
                      <w:position w:val="10"/>
                      <w:sz w:val="22"/>
                      <w:szCs w:val="22"/>
                    </w:rPr>
                    <w:t>mensual del inmueble cuyos datos se consignan en el ANEXO E, la suma de Pesos.......................................................................................($.........................................) lo que hace un total por los treinta y seis</w:t>
                  </w:r>
                  <w:r w:rsidR="00EC14ED">
                    <w:rPr>
                      <w:rFonts w:ascii="Times New Roman" w:hAnsi="Times New Roman" w:cs="Times New Roman"/>
                      <w:kern w:val="16"/>
                      <w:position w:val="10"/>
                      <w:sz w:val="22"/>
                      <w:szCs w:val="22"/>
                    </w:rPr>
                    <w:t xml:space="preserve"> (36)</w:t>
                  </w:r>
                  <w:r w:rsidRPr="00EC14ED">
                    <w:rPr>
                      <w:rFonts w:ascii="Times New Roman" w:hAnsi="Times New Roman" w:cs="Times New Roman"/>
                      <w:kern w:val="16"/>
                      <w:position w:val="10"/>
                      <w:sz w:val="22"/>
                      <w:szCs w:val="22"/>
                    </w:rPr>
                    <w:t xml:space="preserve"> meses de PESOS …………………………………………………………………….($.......................</w:t>
                  </w:r>
                  <w:r w:rsidR="00EC14ED">
                    <w:rPr>
                      <w:rFonts w:ascii="Times New Roman" w:hAnsi="Times New Roman" w:cs="Times New Roman"/>
                      <w:kern w:val="16"/>
                      <w:position w:val="10"/>
                      <w:sz w:val="22"/>
                      <w:szCs w:val="22"/>
                    </w:rPr>
                    <w:t>................</w:t>
                  </w:r>
                  <w:r w:rsidRPr="00EC14ED">
                    <w:rPr>
                      <w:rFonts w:ascii="Times New Roman" w:hAnsi="Times New Roman" w:cs="Times New Roman"/>
                      <w:kern w:val="16"/>
                      <w:position w:val="10"/>
                      <w:sz w:val="22"/>
                      <w:szCs w:val="22"/>
                    </w:rPr>
                    <w:t>......)</w:t>
                  </w:r>
                </w:p>
              </w:tc>
            </w:tr>
            <w:tr w:rsidR="00C31C45" w:rsidRPr="00EC14ED" w:rsidTr="00EC14ED">
              <w:trPr>
                <w:cantSplit/>
                <w:trHeight w:val="1460"/>
                <w:jc w:val="center"/>
              </w:trPr>
              <w:tc>
                <w:tcPr>
                  <w:tcW w:w="9776" w:type="dxa"/>
                </w:tcPr>
                <w:p w:rsidR="00C31C45" w:rsidRPr="00EC14ED"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EC14ED">
                    <w:rPr>
                      <w:rFonts w:ascii="Times New Roman" w:hAnsi="Times New Roman" w:cs="Times New Roman"/>
                      <w:sz w:val="22"/>
                      <w:szCs w:val="22"/>
                    </w:rPr>
                    <w:t>SE CONSTITUYE GARANTÍA DE OFERTA (en caso de corresponder)  EN………………… POR LA SUMA DE PESOS.....................................................................................................</w:t>
                  </w:r>
                </w:p>
              </w:tc>
            </w:tr>
          </w:tbl>
          <w:p w:rsidR="00C31C45" w:rsidRPr="00EC14ED" w:rsidRDefault="00C31C45" w:rsidP="00EC14ED">
            <w:pPr>
              <w:snapToGrid w:val="0"/>
              <w:ind w:left="132" w:right="151" w:firstLine="10"/>
              <w:jc w:val="both"/>
              <w:rPr>
                <w:rFonts w:ascii="Times New Roman" w:hAnsi="Times New Roman" w:cs="Times New Roman"/>
                <w:i/>
                <w:sz w:val="20"/>
                <w:szCs w:val="20"/>
              </w:rPr>
            </w:pPr>
            <w:r w:rsidRPr="00EC14ED">
              <w:rPr>
                <w:rFonts w:ascii="Times New Roman" w:hAnsi="Times New Roman" w:cs="Times New Roman"/>
                <w:b/>
                <w:i/>
                <w:sz w:val="20"/>
                <w:szCs w:val="20"/>
                <w:u w:val="single"/>
              </w:rPr>
              <w:t>NOTA:</w:t>
            </w:r>
            <w:r w:rsidRPr="00EC14ED">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EC14ED"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left="132" w:right="151"/>
              <w:jc w:val="both"/>
              <w:rPr>
                <w:rFonts w:ascii="Times New Roman" w:hAnsi="Times New Roman" w:cs="Times New Roman"/>
                <w:sz w:val="20"/>
                <w:szCs w:val="20"/>
              </w:rPr>
            </w:pPr>
            <w:r w:rsidRPr="00EC14E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p w:rsidR="00C31C45" w:rsidRPr="00EC14ED"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EC14ED" w:rsidRDefault="00C31C45" w:rsidP="00EC14ED">
            <w:pPr>
              <w:snapToGrid w:val="0"/>
              <w:ind w:right="142"/>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ind w:right="151"/>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w:t>
            </w:r>
          </w:p>
          <w:p w:rsidR="00C31C45" w:rsidRPr="00EC14ED" w:rsidRDefault="00C31C45" w:rsidP="00EC14ED">
            <w:pPr>
              <w:ind w:right="151"/>
              <w:jc w:val="center"/>
              <w:rPr>
                <w:rFonts w:ascii="Times New Roman" w:hAnsi="Times New Roman" w:cs="Times New Roman"/>
                <w:sz w:val="20"/>
                <w:szCs w:val="20"/>
              </w:rPr>
            </w:pPr>
            <w:r w:rsidRPr="00EC14ED">
              <w:rPr>
                <w:rFonts w:ascii="Times New Roman" w:hAnsi="Times New Roman" w:cs="Times New Roman"/>
                <w:sz w:val="20"/>
                <w:szCs w:val="20"/>
              </w:rPr>
              <w:t>Firma y aclaración del/los oferente/s</w:t>
            </w:r>
          </w:p>
        </w:tc>
      </w:tr>
      <w:tr w:rsidR="00C31C45" w:rsidRPr="00EC14ED"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EC14ED" w:rsidRDefault="00C31C45" w:rsidP="00EC14ED">
            <w:pPr>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sectPr w:rsidR="00C31C45"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50C1"/>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B3F83"/>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7D454F"/>
    <w:rsid w:val="00801B8F"/>
    <w:rsid w:val="00802934"/>
    <w:rsid w:val="00804AFD"/>
    <w:rsid w:val="008159BF"/>
    <w:rsid w:val="00817DA4"/>
    <w:rsid w:val="00835829"/>
    <w:rsid w:val="0084022E"/>
    <w:rsid w:val="00846F63"/>
    <w:rsid w:val="0085506A"/>
    <w:rsid w:val="00862414"/>
    <w:rsid w:val="008709D9"/>
    <w:rsid w:val="00885C6C"/>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63D6E"/>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D597F"/>
    <w:rsid w:val="00DE22A0"/>
    <w:rsid w:val="00DE32A6"/>
    <w:rsid w:val="00E010C1"/>
    <w:rsid w:val="00E07F58"/>
    <w:rsid w:val="00E22963"/>
    <w:rsid w:val="00E2733C"/>
    <w:rsid w:val="00E34D18"/>
    <w:rsid w:val="00E41B95"/>
    <w:rsid w:val="00E616AE"/>
    <w:rsid w:val="00E67302"/>
    <w:rsid w:val="00E72E33"/>
    <w:rsid w:val="00E829E8"/>
    <w:rsid w:val="00E91943"/>
    <w:rsid w:val="00E94367"/>
    <w:rsid w:val="00EB1C13"/>
    <w:rsid w:val="00EC14ED"/>
    <w:rsid w:val="00ED68BA"/>
    <w:rsid w:val="00EE1BED"/>
    <w:rsid w:val="00EE6424"/>
    <w:rsid w:val="00F06101"/>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docId w15:val="{423F4449-2C13-4C49-BC60-12E9A6A1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C75A9-6EC4-461E-9B95-97973B01F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1787</Words>
  <Characters>9830</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10</cp:revision>
  <cp:lastPrinted>2023-02-13T13:39:00Z</cp:lastPrinted>
  <dcterms:created xsi:type="dcterms:W3CDTF">2021-11-24T11:59:00Z</dcterms:created>
  <dcterms:modified xsi:type="dcterms:W3CDTF">2023-02-13T13:39:00Z</dcterms:modified>
</cp:coreProperties>
</file>