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16326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"/>
        <w:gridCol w:w="876"/>
        <w:gridCol w:w="67"/>
        <w:gridCol w:w="199"/>
        <w:gridCol w:w="2050"/>
        <w:gridCol w:w="556"/>
        <w:gridCol w:w="906"/>
        <w:gridCol w:w="554"/>
        <w:gridCol w:w="566"/>
        <w:gridCol w:w="723"/>
        <w:gridCol w:w="518"/>
        <w:gridCol w:w="1216"/>
        <w:gridCol w:w="19"/>
        <w:gridCol w:w="866"/>
        <w:gridCol w:w="697"/>
        <w:gridCol w:w="906"/>
        <w:gridCol w:w="554"/>
        <w:gridCol w:w="566"/>
        <w:gridCol w:w="723"/>
        <w:gridCol w:w="518"/>
        <w:gridCol w:w="1216"/>
        <w:gridCol w:w="1081"/>
      </w:tblGrid>
      <w:tr w:rsidR="001C2E38" w:rsidTr="008E76A3">
        <w:trPr>
          <w:gridAfter w:val="8"/>
          <w:wAfter w:w="6261" w:type="dxa"/>
          <w:trHeight w:hRule="exact" w:val="225"/>
        </w:trPr>
        <w:tc>
          <w:tcPr>
            <w:tcW w:w="9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1285240</wp:posOffset>
                      </wp:positionH>
                      <wp:positionV relativeFrom="paragraph">
                        <wp:posOffset>89535</wp:posOffset>
                      </wp:positionV>
                      <wp:extent cx="3802380" cy="43053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02380" cy="430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01.2pt;margin-top:7.05pt;width:299.4pt;height:33.9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511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270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16"/>
        </w:trPr>
        <w:tc>
          <w:tcPr>
            <w:tcW w:w="4141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924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1C2E38" w:rsidTr="008E76A3">
        <w:trPr>
          <w:gridAfter w:val="8"/>
          <w:wAfter w:w="6261" w:type="dxa"/>
          <w:trHeight w:val="240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16"/>
        </w:trPr>
        <w:tc>
          <w:tcPr>
            <w:tcW w:w="10065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E76A3">
        <w:trPr>
          <w:gridAfter w:val="8"/>
          <w:wAfter w:w="6261" w:type="dxa"/>
          <w:trHeight w:val="361"/>
        </w:trPr>
        <w:tc>
          <w:tcPr>
            <w:tcW w:w="18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9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675F54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531214">
              <w:rPr>
                <w:sz w:val="20"/>
                <w:szCs w:val="20"/>
              </w:rPr>
              <w:t>7</w:t>
            </w:r>
          </w:p>
        </w:tc>
      </w:tr>
      <w:tr w:rsidR="00531214" w:rsidTr="008E76A3">
        <w:trPr>
          <w:gridAfter w:val="8"/>
          <w:wAfter w:w="6261" w:type="dxa"/>
          <w:trHeight w:val="361"/>
        </w:trPr>
        <w:tc>
          <w:tcPr>
            <w:tcW w:w="182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2028CB" w:rsidP="00C31EFC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 xml:space="preserve">Art. 18 inc. 2, apartado </w:t>
            </w:r>
            <w:r w:rsidR="00C31EFC">
              <w:rPr>
                <w:rFonts w:ascii="Times New Roman" w:eastAsia="Arial" w:hAnsi="Times New Roman" w:cs="Times New Roman"/>
              </w:rPr>
              <w:t>l</w:t>
            </w:r>
            <w:r w:rsidR="00945693">
              <w:rPr>
                <w:rFonts w:ascii="Times New Roman" w:eastAsia="Arial" w:hAnsi="Times New Roman" w:cs="Times New Roman"/>
              </w:rPr>
              <w:t xml:space="preserve">) de la Ley 13981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</w:p>
        </w:tc>
      </w:tr>
      <w:tr w:rsidR="001C2E38" w:rsidTr="008E76A3">
        <w:trPr>
          <w:gridAfter w:val="8"/>
          <w:wAfter w:w="6261" w:type="dxa"/>
          <w:trHeight w:val="361"/>
        </w:trPr>
        <w:tc>
          <w:tcPr>
            <w:tcW w:w="182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82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675F54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A4145E" w:rsidRPr="00945693">
              <w:rPr>
                <w:rFonts w:ascii="Times New Roman" w:hAnsi="Times New Roman" w:cs="Times New Roman"/>
                <w:sz w:val="24"/>
                <w:szCs w:val="24"/>
              </w:rPr>
              <w:t>3002-</w:t>
            </w:r>
            <w:r w:rsidR="00675F54"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  <w:r w:rsidR="00862414" w:rsidRPr="00945693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675F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C2E38" w:rsidTr="008E76A3">
        <w:trPr>
          <w:gridAfter w:val="8"/>
          <w:wAfter w:w="6261" w:type="dxa"/>
          <w:trHeight w:val="225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16"/>
        </w:trPr>
        <w:tc>
          <w:tcPr>
            <w:tcW w:w="10065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8E76A3">
        <w:trPr>
          <w:gridAfter w:val="8"/>
          <w:wAfter w:w="6261" w:type="dxa"/>
          <w:cantSplit/>
          <w:trHeight w:val="361"/>
        </w:trPr>
        <w:tc>
          <w:tcPr>
            <w:tcW w:w="10065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E66605" w:rsidRDefault="00C23023" w:rsidP="00E66605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471A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675F54">
              <w:rPr>
                <w:rFonts w:ascii="Times New Roman" w:hAnsi="Times New Roman" w:cs="Times New Roman"/>
                <w:b/>
                <w:sz w:val="20"/>
                <w:szCs w:val="20"/>
              </w:rPr>
              <w:t>San Nicolás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75F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Unidades Funcionales de Defensa ante el Fuero de Responsabilidad Penal Juvenil </w:t>
            </w:r>
            <w:r w:rsidR="00C9510A">
              <w:rPr>
                <w:rFonts w:ascii="Times New Roman" w:hAnsi="Times New Roman" w:cs="Times New Roman"/>
                <w:b/>
                <w:sz w:val="20"/>
                <w:szCs w:val="20"/>
              </w:rPr>
              <w:t>Departamental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 w:rsidR="00C9510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225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01"/>
        </w:trPr>
        <w:tc>
          <w:tcPr>
            <w:tcW w:w="4141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240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16"/>
        </w:trPr>
        <w:tc>
          <w:tcPr>
            <w:tcW w:w="560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46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8E76A3">
        <w:trPr>
          <w:gridAfter w:val="8"/>
          <w:wAfter w:w="6261" w:type="dxa"/>
          <w:cantSplit/>
          <w:trHeight w:val="393"/>
        </w:trPr>
        <w:tc>
          <w:tcPr>
            <w:tcW w:w="5603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JUDICIAL </w:t>
            </w:r>
            <w:r w:rsidR="00D327E8">
              <w:rPr>
                <w:b/>
                <w:bCs/>
                <w:sz w:val="16"/>
                <w:szCs w:val="16"/>
              </w:rPr>
              <w:t>SAN NICOLAS</w:t>
            </w:r>
            <w:r>
              <w:rPr>
                <w:b/>
                <w:bCs/>
                <w:sz w:val="16"/>
                <w:szCs w:val="16"/>
              </w:rPr>
              <w:t xml:space="preserve">, CALLE </w:t>
            </w:r>
            <w:r w:rsidR="00D327E8">
              <w:rPr>
                <w:b/>
                <w:bCs/>
                <w:sz w:val="16"/>
                <w:szCs w:val="16"/>
              </w:rPr>
              <w:t>AGUIAR</w:t>
            </w:r>
            <w:r>
              <w:rPr>
                <w:b/>
                <w:bCs/>
                <w:sz w:val="16"/>
                <w:szCs w:val="16"/>
              </w:rPr>
              <w:t xml:space="preserve"> N° </w:t>
            </w:r>
            <w:r w:rsidR="00D327E8">
              <w:rPr>
                <w:b/>
                <w:bCs/>
                <w:sz w:val="16"/>
                <w:szCs w:val="16"/>
              </w:rPr>
              <w:t>32</w:t>
            </w:r>
            <w:r>
              <w:rPr>
                <w:b/>
                <w:bCs/>
                <w:sz w:val="16"/>
                <w:szCs w:val="16"/>
              </w:rPr>
              <w:t xml:space="preserve"> DE </w:t>
            </w:r>
            <w:r w:rsidR="00D327E8">
              <w:rPr>
                <w:b/>
                <w:bCs/>
                <w:sz w:val="16"/>
                <w:szCs w:val="16"/>
              </w:rPr>
              <w:t>SAN NICOLAS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  <w:p w:rsidR="001C2E38" w:rsidRPr="00181BF6" w:rsidRDefault="001C2E38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6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C9510A" w:rsidRDefault="00C9510A" w:rsidP="00C9510A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951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29</w:t>
            </w:r>
            <w:r w:rsidR="00604193" w:rsidRPr="00C951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Pr="00C951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r w:rsidR="00772544" w:rsidRPr="00C951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2017</w:t>
            </w:r>
            <w:r w:rsidRPr="00C951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10</w:t>
            </w:r>
            <w:r w:rsidR="00604193" w:rsidRPr="00C951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 HS.</w:t>
            </w:r>
          </w:p>
        </w:tc>
      </w:tr>
      <w:tr w:rsidR="001C2E38" w:rsidTr="008E76A3">
        <w:trPr>
          <w:gridAfter w:val="8"/>
          <w:wAfter w:w="6261" w:type="dxa"/>
          <w:trHeight w:val="711"/>
        </w:trPr>
        <w:tc>
          <w:tcPr>
            <w:tcW w:w="10065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2E38" w:rsidTr="008E76A3">
        <w:trPr>
          <w:gridAfter w:val="8"/>
          <w:wAfter w:w="6261" w:type="dxa"/>
          <w:cantSplit/>
          <w:trHeight w:val="301"/>
        </w:trPr>
        <w:tc>
          <w:tcPr>
            <w:tcW w:w="4141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85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240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85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16"/>
        </w:trPr>
        <w:tc>
          <w:tcPr>
            <w:tcW w:w="560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46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8E76A3">
        <w:trPr>
          <w:gridAfter w:val="8"/>
          <w:wAfter w:w="6261" w:type="dxa"/>
          <w:cantSplit/>
          <w:trHeight w:val="393"/>
        </w:trPr>
        <w:tc>
          <w:tcPr>
            <w:tcW w:w="5603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D327E8" w:rsidRDefault="00D327E8" w:rsidP="00D327E8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D327E8" w:rsidRDefault="00D327E8" w:rsidP="00D327E8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SAN NICOLAS, CALLE AGUIAR N° 32 DE SAN NICOLAS.</w:t>
            </w:r>
          </w:p>
          <w:p w:rsidR="00AF7C0B" w:rsidRPr="00181BF6" w:rsidRDefault="00AF7C0B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6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C9510A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951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29 DE JUNIO DE 2017 A LAS 10:00 HS.</w:t>
            </w:r>
          </w:p>
        </w:tc>
      </w:tr>
      <w:tr w:rsidR="001C2E38" w:rsidTr="008E76A3">
        <w:trPr>
          <w:gridAfter w:val="8"/>
          <w:wAfter w:w="6261" w:type="dxa"/>
          <w:cantSplit/>
        </w:trPr>
        <w:tc>
          <w:tcPr>
            <w:tcW w:w="1892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8173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1C2E38" w:rsidTr="008E76A3">
        <w:trPr>
          <w:cantSplit/>
          <w:trHeight w:val="255"/>
        </w:trPr>
        <w:tc>
          <w:tcPr>
            <w:tcW w:w="100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7D2" w:rsidRPr="00181BF6" w:rsidRDefault="00CD47D2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CD47D2" w:rsidRPr="00181BF6" w:rsidRDefault="001C2E3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OBSERVACIONES GENERALES</w:t>
            </w:r>
            <w:r w:rsidR="00CD47D2"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  <w:p w:rsidR="00CD47D2" w:rsidRPr="00181BF6" w:rsidRDefault="00CD47D2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 w:rsidR="00B9358F"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="00B9358F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 w:rsidR="00B9358F"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9358F"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CD47D2" w:rsidRPr="00181BF6" w:rsidRDefault="00CD47D2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577"/>
        </w:trPr>
        <w:tc>
          <w:tcPr>
            <w:tcW w:w="9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927501" w:rsidRDefault="00927501">
      <w:pPr>
        <w:pStyle w:val="Ttulo1"/>
        <w:spacing w:after="100"/>
        <w:jc w:val="center"/>
      </w:pPr>
    </w:p>
    <w:p w:rsidR="001C2E38" w:rsidRDefault="001C2E38" w:rsidP="00927501">
      <w:pPr>
        <w:pStyle w:val="Ttulo1"/>
        <w:spacing w:after="100"/>
        <w:jc w:val="center"/>
        <w:rPr>
          <w:b/>
        </w:rPr>
      </w:pPr>
    </w:p>
    <w:p w:rsidR="001C2E38" w:rsidRDefault="001C2E38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675F54" w:rsidRDefault="00675F54">
      <w:pPr>
        <w:tabs>
          <w:tab w:val="left" w:pos="1260"/>
        </w:tabs>
        <w:ind w:left="1260"/>
        <w:rPr>
          <w:b/>
        </w:rPr>
      </w:pPr>
    </w:p>
    <w:p w:rsidR="001C2E38" w:rsidRDefault="001C2E38">
      <w:pPr>
        <w:tabs>
          <w:tab w:val="left" w:pos="1260"/>
        </w:tabs>
        <w:ind w:left="1260"/>
        <w:rPr>
          <w:b/>
        </w:rPr>
      </w:pPr>
    </w:p>
    <w:p w:rsidR="001C2E38" w:rsidRDefault="001C2E38">
      <w:pPr>
        <w:tabs>
          <w:tab w:val="left" w:pos="1260"/>
        </w:tabs>
        <w:ind w:left="1260"/>
        <w:rPr>
          <w:b/>
        </w:rPr>
      </w:pPr>
    </w:p>
    <w:p w:rsidR="00665083" w:rsidRDefault="00665083">
      <w:pPr>
        <w:tabs>
          <w:tab w:val="left" w:pos="1260"/>
        </w:tabs>
        <w:ind w:left="1260"/>
        <w:rPr>
          <w:b/>
        </w:rPr>
      </w:pPr>
    </w:p>
    <w:p w:rsidR="001C2E38" w:rsidRDefault="001C2E38" w:rsidP="00DA7EF2">
      <w:pPr>
        <w:tabs>
          <w:tab w:val="left" w:pos="1260"/>
        </w:tabs>
        <w:rPr>
          <w:b/>
        </w:rPr>
      </w:pPr>
    </w:p>
    <w:tbl>
      <w:tblPr>
        <w:tblW w:w="10321" w:type="dxa"/>
        <w:tblInd w:w="-2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348"/>
        <w:gridCol w:w="719"/>
        <w:gridCol w:w="361"/>
        <w:gridCol w:w="144"/>
        <w:gridCol w:w="33"/>
        <w:gridCol w:w="15"/>
        <w:gridCol w:w="166"/>
        <w:gridCol w:w="360"/>
        <w:gridCol w:w="560"/>
        <w:gridCol w:w="182"/>
        <w:gridCol w:w="1234"/>
        <w:gridCol w:w="29"/>
        <w:gridCol w:w="46"/>
        <w:gridCol w:w="16"/>
        <w:gridCol w:w="49"/>
        <w:gridCol w:w="252"/>
        <w:gridCol w:w="281"/>
        <w:gridCol w:w="69"/>
        <w:gridCol w:w="211"/>
        <w:gridCol w:w="362"/>
        <w:gridCol w:w="180"/>
        <w:gridCol w:w="745"/>
        <w:gridCol w:w="329"/>
        <w:gridCol w:w="191"/>
        <w:gridCol w:w="181"/>
        <w:gridCol w:w="532"/>
        <w:gridCol w:w="10"/>
        <w:gridCol w:w="32"/>
        <w:gridCol w:w="139"/>
        <w:gridCol w:w="912"/>
        <w:gridCol w:w="88"/>
        <w:gridCol w:w="20"/>
        <w:gridCol w:w="30"/>
        <w:gridCol w:w="36"/>
        <w:gridCol w:w="42"/>
      </w:tblGrid>
      <w:tr w:rsidR="006A4A53" w:rsidTr="00BD0135">
        <w:trPr>
          <w:gridAfter w:val="3"/>
          <w:wAfter w:w="108" w:type="dxa"/>
          <w:trHeight w:hRule="exact" w:val="901"/>
        </w:trPr>
        <w:tc>
          <w:tcPr>
            <w:tcW w:w="10213" w:type="dxa"/>
            <w:gridSpan w:val="3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55680" behindDoc="0" locked="0" layoutInCell="1" allowOverlap="1">
                      <wp:simplePos x="0" y="0"/>
                      <wp:positionH relativeFrom="column">
                        <wp:posOffset>1297305</wp:posOffset>
                      </wp:positionH>
                      <wp:positionV relativeFrom="paragraph">
                        <wp:posOffset>71755</wp:posOffset>
                      </wp:positionV>
                      <wp:extent cx="4078605" cy="97155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78605" cy="971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Pr="00926E29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C31EFC" w:rsidRPr="00926E29" w:rsidRDefault="00C31EFC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margin-left:102.15pt;margin-top:5.65pt;width:321.15pt;height:76.5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" stroked="f">
                      <v:fill opacity="0"/>
                      <v:textbox inset="0,0,0,0">
                        <w:txbxContent>
                          <w:p w:rsidR="00C31EFC" w:rsidRPr="00926E29" w:rsidRDefault="00C31EFC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C31EFC" w:rsidRPr="00926E29" w:rsidRDefault="00C31EFC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RPr="00E2733C" w:rsidTr="00BD0135">
        <w:trPr>
          <w:gridAfter w:val="2"/>
          <w:wAfter w:w="78" w:type="dxa"/>
          <w:trHeight w:val="261"/>
        </w:trPr>
        <w:tc>
          <w:tcPr>
            <w:tcW w:w="10213" w:type="dxa"/>
            <w:gridSpan w:val="3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1C2E38" w:rsidRPr="00E2733C" w:rsidRDefault="001C2E38">
            <w:pPr>
              <w:pStyle w:val="font5"/>
              <w:snapToGrid w:val="0"/>
              <w:spacing w:before="0" w:after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C2E38" w:rsidTr="00BD0135">
        <w:trPr>
          <w:gridAfter w:val="3"/>
          <w:wAfter w:w="108" w:type="dxa"/>
          <w:trHeight w:val="184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C2E38" w:rsidTr="00BD0135">
        <w:trPr>
          <w:gridAfter w:val="3"/>
          <w:wAfter w:w="108" w:type="dxa"/>
          <w:trHeight w:val="442"/>
        </w:trPr>
        <w:tc>
          <w:tcPr>
            <w:tcW w:w="2484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ind w:lef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1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292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3632" behindDoc="0" locked="0" layoutInCell="1" allowOverlap="1" wp14:anchorId="7221DB2C" wp14:editId="17E2292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1DB2C" id="Text Box 14" o:spid="_x0000_s1028" type="#_x0000_t202" style="position:absolute;margin-left:39.75pt;margin-top:.75pt;width:6.9pt;height:14.4pt;z-index:2516536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464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E38" w:rsidRDefault="00E2733C">
            <w:pPr>
              <w:snapToGrid w:val="0"/>
              <w:jc w:val="center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9536" behindDoc="0" locked="0" layoutInCell="1" allowOverlap="1" wp14:anchorId="5A50EAD2" wp14:editId="6D4D629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50EAD2" id="Text Box 10" o:spid="_x0000_s1029" type="#_x0000_t202" style="position:absolute;left:0;text-align:left;margin-left:39.75pt;margin-top:.75pt;width:6.9pt;height:14.4pt;z-index:2516495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7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12" w:type="dxa"/>
            <w:gridSpan w:val="13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292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4656" behindDoc="0" locked="0" layoutInCell="1" allowOverlap="1" wp14:anchorId="4CCC0EB3" wp14:editId="4B5CCCC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C0EB3" id="Text Box 15" o:spid="_x0000_s1030" type="#_x0000_t202" style="position:absolute;margin-left:39.75pt;margin-top:.75pt;width:6.9pt;height:14.4pt;z-index:2516546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3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Estado Civil:</w:t>
            </w:r>
          </w:p>
        </w:tc>
        <w:tc>
          <w:tcPr>
            <w:tcW w:w="41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91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" w:type="dxa"/>
            <w:gridSpan w:val="2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" w:type="dxa"/>
            <w:gridSpan w:val="3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412"/>
        </w:trPr>
        <w:tc>
          <w:tcPr>
            <w:tcW w:w="3203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" w:type="dxa"/>
            <w:gridSpan w:val="2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" w:type="dxa"/>
            <w:gridSpan w:val="3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481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2608" behindDoc="0" locked="0" layoutInCell="1" allowOverlap="1" wp14:anchorId="4227FF40" wp14:editId="13780CC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7FF40" id="Text Box 13" o:spid="_x0000_s1031" type="#_x0000_t202" style="position:absolute;margin-left:39.75pt;margin-top:.75pt;width:6.9pt;height:14.4pt;z-index:2516526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6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1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1"/>
          <w:wAfter w:w="42" w:type="dxa"/>
          <w:trHeight w:hRule="exact" w:val="245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0560" behindDoc="0" locked="0" layoutInCell="1" allowOverlap="1" wp14:anchorId="7F8DD4B3" wp14:editId="7F25C4A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DD4B3" id="Text Box 11" o:spid="_x0000_s1032" type="#_x0000_t202" style="position:absolute;margin-left:39.75pt;margin-top:.75pt;width:6.9pt;height:14.4pt;z-index:2516505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" w:type="dxa"/>
            <w:gridSpan w:val="2"/>
            <w:shd w:val="clear" w:color="auto" w:fill="auto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4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hRule="exact" w:val="260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1584" behindDoc="0" locked="0" layoutInCell="1" allowOverlap="1" wp14:anchorId="66F5E440" wp14:editId="0242644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F5E440" id="Text Box 12" o:spid="_x0000_s1033" type="#_x0000_t202" style="position:absolute;margin-left:39.75pt;margin-top:.75pt;width:6.9pt;height:14.4pt;z-index:2516515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6492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Incompatibilidades</w:t>
            </w:r>
            <w:r>
              <w:rPr>
                <w:sz w:val="16"/>
                <w:szCs w:val="16"/>
              </w:rPr>
              <w:t>(Tache lo que no corresponda)</w:t>
            </w:r>
          </w:p>
          <w:p w:rsidR="001C2E38" w:rsidRDefault="001C2E38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podrán presentarse empleados Judiciales, Magistrados o Funcionarios Judiciales.</w:t>
            </w:r>
          </w:p>
          <w:p w:rsidR="001C2E38" w:rsidRDefault="001C2E38" w:rsidP="00CA1DAD">
            <w:pPr>
              <w:ind w:left="57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Estatuto del empleado Judicial, Acuerdo 2300, art.67 </w:t>
            </w:r>
            <w:proofErr w:type="spellStart"/>
            <w:r w:rsidR="00CA1DAD">
              <w:rPr>
                <w:sz w:val="16"/>
                <w:szCs w:val="16"/>
              </w:rPr>
              <w:t>inc</w:t>
            </w:r>
            <w:proofErr w:type="spellEnd"/>
            <w:r w:rsidR="00CA1DAD">
              <w:rPr>
                <w:sz w:val="16"/>
                <w:szCs w:val="16"/>
              </w:rPr>
              <w:t xml:space="preserve"> C,</w:t>
            </w:r>
            <w:r w:rsidRPr="00CA1DAD">
              <w:rPr>
                <w:sz w:val="16"/>
                <w:szCs w:val="16"/>
              </w:rPr>
              <w:t xml:space="preserve"> Ley 13.661 art. 21)</w:t>
            </w:r>
            <w:r w:rsidR="00CA1DAD">
              <w:rPr>
                <w:sz w:val="16"/>
                <w:szCs w:val="16"/>
              </w:rPr>
              <w:t xml:space="preserve"> y</w:t>
            </w:r>
            <w:r w:rsidR="00CA1DAD" w:rsidRPr="00CA1DAD">
              <w:rPr>
                <w:sz w:val="16"/>
                <w:szCs w:val="16"/>
              </w:rPr>
              <w:t xml:space="preserve"> ART. 16 apartado III del Decreto N° 1300/16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97"/>
        </w:trPr>
        <w:tc>
          <w:tcPr>
            <w:tcW w:w="4305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C2E38" w:rsidRDefault="00BD013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 wp14:anchorId="0969F868" wp14:editId="416B6946">
                      <wp:simplePos x="0" y="0"/>
                      <wp:positionH relativeFrom="column">
                        <wp:posOffset>735330</wp:posOffset>
                      </wp:positionH>
                      <wp:positionV relativeFrom="paragraph">
                        <wp:posOffset>-4967605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FC66EB" id="Line 84" o:spid="_x0000_s1026" style="position:absolute;flip:x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9pt,-391.15pt" to="59.25pt,3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1C2E38" w:rsidTr="00BD0135">
        <w:trPr>
          <w:gridAfter w:val="2"/>
          <w:wAfter w:w="78" w:type="dxa"/>
          <w:trHeight w:hRule="exact" w:val="245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772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4" type="#_x0000_t202" style="position:absolute;margin-left:39.75pt;margin-top:.75pt;width:6.9pt;height:14.4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4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ind w:left="57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Ùnico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inmueble </w:t>
            </w:r>
            <w:proofErr w:type="spellStart"/>
            <w:r>
              <w:rPr>
                <w:b/>
                <w:bCs/>
                <w:sz w:val="20"/>
                <w:szCs w:val="20"/>
              </w:rPr>
              <w:t>locado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  <w:p w:rsidR="001C2E38" w:rsidRDefault="001C2E38">
            <w:pPr>
              <w:ind w:left="57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Resolución 1415/03 de AFIP</w:t>
            </w:r>
          </w:p>
        </w:tc>
        <w:tc>
          <w:tcPr>
            <w:tcW w:w="2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2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105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975" w:type="dxa"/>
            <w:gridSpan w:val="20"/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6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ind w:left="57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Firma</w:t>
            </w:r>
          </w:p>
        </w:tc>
        <w:tc>
          <w:tcPr>
            <w:tcW w:w="597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975" w:type="dxa"/>
            <w:gridSpan w:val="20"/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56" w:type="dxa"/>
            <w:gridSpan w:val="25"/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76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597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RPr="00E2733C" w:rsidTr="00BD0135">
        <w:trPr>
          <w:gridAfter w:val="2"/>
          <w:wAfter w:w="78" w:type="dxa"/>
          <w:trHeight w:val="261"/>
        </w:trPr>
        <w:tc>
          <w:tcPr>
            <w:tcW w:w="10213" w:type="dxa"/>
            <w:gridSpan w:val="3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1C2E38" w:rsidRPr="00E2733C" w:rsidRDefault="001C2E38">
            <w:pPr>
              <w:pStyle w:val="font5"/>
              <w:snapToGrid w:val="0"/>
              <w:spacing w:before="0" w:after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C2E38" w:rsidTr="00BD0135">
        <w:trPr>
          <w:gridAfter w:val="3"/>
          <w:wAfter w:w="108" w:type="dxa"/>
          <w:trHeight w:val="184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C2E38" w:rsidTr="00BD0135">
        <w:trPr>
          <w:gridAfter w:val="3"/>
          <w:wAfter w:w="108" w:type="dxa"/>
          <w:trHeight w:val="508"/>
        </w:trPr>
        <w:tc>
          <w:tcPr>
            <w:tcW w:w="2484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1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292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875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5" type="#_x0000_t202" style="position:absolute;margin-left:39.75pt;margin-top:.75pt;width:6.9pt;height:14.4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464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977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6" type="#_x0000_t202" style="position:absolute;margin-left:39.75pt;margin-top:.75pt;width:6.9pt;height:14.4pt;z-index:251659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7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12" w:type="dxa"/>
            <w:gridSpan w:val="13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245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6080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7" type="#_x0000_t202" style="position:absolute;margin-left:39.75pt;margin-top:.75pt;width:6.9pt;height:14.4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3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Estado Civil:</w:t>
            </w:r>
          </w:p>
        </w:tc>
        <w:tc>
          <w:tcPr>
            <w:tcW w:w="41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99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562"/>
        </w:trPr>
        <w:tc>
          <w:tcPr>
            <w:tcW w:w="3203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802934" w:rsidTr="00BD0135">
        <w:trPr>
          <w:gridAfter w:val="3"/>
          <w:wAfter w:w="108" w:type="dxa"/>
          <w:trHeight w:hRule="exact" w:val="481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802934" w:rsidRDefault="00802934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02934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38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02934" w:rsidRDefault="00802934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802934" w:rsidRDefault="0080293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649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802934" w:rsidRDefault="00802934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934" w:rsidRDefault="00802934">
            <w:pPr>
              <w:snapToGrid w:val="0"/>
              <w:rPr>
                <w:sz w:val="20"/>
                <w:szCs w:val="20"/>
              </w:rPr>
            </w:pPr>
          </w:p>
        </w:tc>
      </w:tr>
      <w:tr w:rsidR="00BD0135" w:rsidTr="00675F54">
        <w:trPr>
          <w:gridAfter w:val="3"/>
          <w:wAfter w:w="108" w:type="dxa"/>
          <w:trHeight w:hRule="exact" w:val="245"/>
        </w:trPr>
        <w:tc>
          <w:tcPr>
            <w:tcW w:w="2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D0135" w:rsidRDefault="00BD0135">
            <w:pPr>
              <w:pStyle w:val="xl28"/>
              <w:snapToGrid w:val="0"/>
              <w:spacing w:before="0" w:after="0"/>
            </w:pPr>
          </w:p>
        </w:tc>
        <w:tc>
          <w:tcPr>
            <w:tcW w:w="255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D0135" w:rsidRDefault="00BD0135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700E1931" wp14:editId="67E96D0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E1931" id="Text Box 68" o:spid="_x0000_s1039" type="#_x0000_t202" style="position:absolute;margin-left:39.75pt;margin-top:.75pt;width:6.9pt;height:14.4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BD0135" w:rsidRDefault="00BD013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D0135" w:rsidRDefault="00BD0135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lastRenderedPageBreak/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62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hRule="exact" w:val="260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9459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40" type="#_x0000_t202" style="position:absolute;margin-left:39.75pt;margin-top:.75pt;width:6.9pt;height:14.4pt;z-index:2516945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BD0135" w:rsidTr="00675F54">
        <w:trPr>
          <w:gridAfter w:val="3"/>
          <w:wAfter w:w="108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BD0135" w:rsidRDefault="00BD0135" w:rsidP="00CA1DAD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 Incompatibilidades</w:t>
            </w:r>
            <w:r>
              <w:rPr>
                <w:sz w:val="16"/>
                <w:szCs w:val="16"/>
              </w:rPr>
              <w:t>(Tache lo que no corresponda)</w:t>
            </w:r>
          </w:p>
          <w:p w:rsidR="00BD0135" w:rsidRDefault="00BD0135" w:rsidP="00CA1DAD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podrán presentarse empleados Judiciales, Magistrados o Funcionarios Judiciales.</w:t>
            </w:r>
          </w:p>
          <w:p w:rsidR="00BD0135" w:rsidRDefault="00BD0135" w:rsidP="00CA1DAD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Estatuto del empleado Judicial, Acuerdo 2300, art.67 </w:t>
            </w:r>
            <w:proofErr w:type="spellStart"/>
            <w:r>
              <w:rPr>
                <w:sz w:val="16"/>
                <w:szCs w:val="16"/>
              </w:rPr>
              <w:t>inc</w:t>
            </w:r>
            <w:proofErr w:type="spellEnd"/>
            <w:r>
              <w:rPr>
                <w:sz w:val="16"/>
                <w:szCs w:val="16"/>
              </w:rPr>
              <w:t xml:space="preserve"> C,</w:t>
            </w:r>
            <w:r w:rsidRPr="00CA1DAD">
              <w:rPr>
                <w:sz w:val="16"/>
                <w:szCs w:val="16"/>
              </w:rPr>
              <w:t xml:space="preserve"> Ley 13.661 art. 21)</w:t>
            </w:r>
          </w:p>
          <w:p w:rsidR="00BD0135" w:rsidRDefault="00BD0135" w:rsidP="00CA1DAD">
            <w:pPr>
              <w:ind w:left="57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y</w:t>
            </w:r>
            <w:r w:rsidRPr="00CA1DAD">
              <w:rPr>
                <w:sz w:val="16"/>
                <w:szCs w:val="16"/>
              </w:rPr>
              <w:t xml:space="preserve"> ART. 16 apartado III del Decreto N° 1300/16</w:t>
            </w:r>
          </w:p>
        </w:tc>
        <w:tc>
          <w:tcPr>
            <w:tcW w:w="1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D0135" w:rsidRDefault="00BD013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135" w:rsidRDefault="00BD0135" w:rsidP="00BD013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40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8"/>
        </w:trPr>
        <w:tc>
          <w:tcPr>
            <w:tcW w:w="4123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A4A53" w:rsidRDefault="006A4A53">
            <w:pPr>
              <w:pStyle w:val="xl28"/>
              <w:snapToGrid w:val="0"/>
              <w:spacing w:before="0" w:after="0"/>
            </w:pPr>
          </w:p>
        </w:tc>
        <w:tc>
          <w:tcPr>
            <w:tcW w:w="2240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3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ind w:left="57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Unico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inmueble </w:t>
            </w:r>
            <w:proofErr w:type="spellStart"/>
            <w:r>
              <w:rPr>
                <w:b/>
                <w:bCs/>
                <w:sz w:val="20"/>
                <w:szCs w:val="20"/>
              </w:rPr>
              <w:t>locado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  <w:p w:rsidR="006A4A53" w:rsidRDefault="006A4A53">
            <w:pPr>
              <w:ind w:left="57"/>
              <w:rPr>
                <w:b/>
                <w:bCs/>
              </w:rPr>
            </w:pPr>
            <w:r>
              <w:rPr>
                <w:sz w:val="16"/>
                <w:szCs w:val="16"/>
              </w:rPr>
              <w:t>Resolución 1415/03 de AFIP</w:t>
            </w:r>
          </w:p>
        </w:tc>
        <w:tc>
          <w:tcPr>
            <w:tcW w:w="2550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A53" w:rsidRDefault="006A4A53">
            <w:pPr>
              <w:pStyle w:val="xl28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22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4A53" w:rsidRDefault="006A4A5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434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hRule="exact"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pStyle w:val="xl28"/>
              <w:snapToGrid w:val="0"/>
              <w:spacing w:before="0" w:after="0"/>
              <w:rPr>
                <w:lang w:val="es-AR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9664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41" type="#_x0000_t202" style="position:absolute;margin-left:39.75pt;margin-top:.75pt;width:6.9pt;height:14.4pt;z-index:2516966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4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</w:p>
        </w:tc>
      </w:tr>
      <w:tr w:rsidR="001C2E38" w:rsidTr="00BD0135">
        <w:trPr>
          <w:gridAfter w:val="3"/>
          <w:wAfter w:w="108" w:type="dxa"/>
          <w:trHeight w:val="4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3"/>
          <w:wAfter w:w="108" w:type="dxa"/>
          <w:trHeight w:val="2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3"/>
          <w:wAfter w:w="108" w:type="dxa"/>
          <w:trHeight w:val="2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BD0135">
        <w:trPr>
          <w:gridAfter w:val="3"/>
          <w:wAfter w:w="108" w:type="dxa"/>
          <w:trHeight w:val="276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021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C2E38" w:rsidRDefault="001C2E38">
            <w:pPr>
              <w:pStyle w:val="font5"/>
              <w:snapToGrid w:val="0"/>
              <w:spacing w:before="0" w:after="0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1C2E38" w:rsidTr="00BD0135">
        <w:trPr>
          <w:gridAfter w:val="3"/>
          <w:wAfter w:w="108" w:type="dxa"/>
          <w:trHeight w:val="508"/>
        </w:trPr>
        <w:tc>
          <w:tcPr>
            <w:tcW w:w="2484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A4A53" w:rsidTr="00BD0135">
        <w:trPr>
          <w:gridAfter w:val="3"/>
          <w:wAfter w:w="108" w:type="dxa"/>
          <w:trHeight w:hRule="exact" w:val="292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0073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42" type="#_x0000_t202" style="position:absolute;margin-left:39.75pt;margin-top:.75pt;width:6.9pt;height:14.4pt;z-index:2517007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3"/>
          <w:wAfter w:w="108" w:type="dxa"/>
          <w:trHeight w:hRule="exact" w:val="464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0278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3" type="#_x0000_t202" style="position:absolute;margin-left:39.75pt;margin-top:.75pt;width:6.9pt;height:14.4pt;z-index:2517027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7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3"/>
          <w:wAfter w:w="108" w:type="dxa"/>
          <w:trHeight w:hRule="exact" w:val="245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0688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44" type="#_x0000_t202" style="position:absolute;margin-left:39.75pt;margin-top:.75pt;width:6.9pt;height:14.4pt;z-index:2517068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A4A53" w:rsidTr="00BD0135">
        <w:trPr>
          <w:gridAfter w:val="3"/>
          <w:wAfter w:w="10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Estado Civil:</w:t>
            </w:r>
          </w:p>
        </w:tc>
        <w:tc>
          <w:tcPr>
            <w:tcW w:w="41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562"/>
        </w:trPr>
        <w:tc>
          <w:tcPr>
            <w:tcW w:w="3203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174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BD0135" w:rsidTr="00675F54">
        <w:trPr>
          <w:gridAfter w:val="3"/>
          <w:wAfter w:w="108" w:type="dxa"/>
          <w:trHeight w:hRule="exact" w:val="481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D0135" w:rsidRDefault="00BD0135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D0135" w:rsidRDefault="00BD0135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7B99597E" wp14:editId="450B320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3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9597E" id="Text Box 29" o:spid="_x0000_s104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z+RjAIAACQ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YRz+R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D0135" w:rsidRDefault="00BD0135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D0135" w:rsidRDefault="00BD013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6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BD0135" w:rsidRDefault="00BD0135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135" w:rsidRDefault="00BD0135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hRule="exact" w:val="245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pStyle w:val="xl28"/>
              <w:snapToGrid w:val="0"/>
              <w:spacing w:before="0" w:after="0"/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0892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46" type="#_x0000_t202" style="position:absolute;margin-left:39.75pt;margin-top:.75pt;width:6.9pt;height:14.4pt;z-index:2517089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qC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rl&#10;GEkyQI3u2eTQlZrQaun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R7pq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hRule="exact" w:val="260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097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47" type="#_x0000_t202" style="position:absolute;margin-left:39.75pt;margin-top:.75pt;width:6.9pt;height:14.4pt;z-index:2517109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tE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ZBP14+W9U+gGaMgqJC/eGpAaNX5gdGI7Rtg+33PTEMI/FBgu58j8+GmY3t&#10;bBBJ4WiDHUbRvHbxLdhrw3c9IEdlS/UWtNnxIJxHFkDdT6AVQxDHZ8P3+tN58Hp83N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Muxr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A1DAD" w:rsidRDefault="001C2E38" w:rsidP="00CA1DAD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CA1DAD">
              <w:rPr>
                <w:b/>
                <w:bCs/>
                <w:sz w:val="20"/>
                <w:szCs w:val="20"/>
              </w:rPr>
              <w:t>Incompatibilidades</w:t>
            </w:r>
            <w:r w:rsidR="00CA1DAD">
              <w:rPr>
                <w:sz w:val="16"/>
                <w:szCs w:val="16"/>
              </w:rPr>
              <w:t>(Tache lo que no corresponda)</w:t>
            </w:r>
          </w:p>
          <w:p w:rsidR="00CA1DAD" w:rsidRDefault="00CA1DAD" w:rsidP="00CA1DAD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podrán presentarse empleados Judiciales, Magistrados o Funcionarios Judiciales.</w:t>
            </w:r>
          </w:p>
          <w:p w:rsidR="00CA1DAD" w:rsidRDefault="00CA1DAD" w:rsidP="00CA1DAD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Estatuto del empleado Judicial, Acuerdo 2300, art.67 </w:t>
            </w:r>
            <w:proofErr w:type="spellStart"/>
            <w:r>
              <w:rPr>
                <w:sz w:val="16"/>
                <w:szCs w:val="16"/>
              </w:rPr>
              <w:t>inc</w:t>
            </w:r>
            <w:proofErr w:type="spellEnd"/>
            <w:r>
              <w:rPr>
                <w:sz w:val="16"/>
                <w:szCs w:val="16"/>
              </w:rPr>
              <w:t xml:space="preserve"> C,</w:t>
            </w:r>
            <w:r w:rsidRPr="00CA1DAD">
              <w:rPr>
                <w:sz w:val="16"/>
                <w:szCs w:val="16"/>
              </w:rPr>
              <w:t xml:space="preserve"> Ley 13.661 art. 21)</w:t>
            </w:r>
          </w:p>
          <w:p w:rsidR="00CA1DAD" w:rsidRDefault="00CA1DAD" w:rsidP="00CA1DAD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y</w:t>
            </w:r>
            <w:r w:rsidRPr="00CA1DAD">
              <w:rPr>
                <w:sz w:val="16"/>
                <w:szCs w:val="16"/>
              </w:rPr>
              <w:t xml:space="preserve"> ART. 16 apartado III del Decreto N° 1300/16</w:t>
            </w:r>
          </w:p>
          <w:p w:rsidR="001C2E38" w:rsidRDefault="001C2E38">
            <w:pPr>
              <w:ind w:left="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8"/>
        </w:trPr>
        <w:tc>
          <w:tcPr>
            <w:tcW w:w="4305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4305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6A4A53" w:rsidRDefault="006A4A53">
            <w:pPr>
              <w:pStyle w:val="xl28"/>
              <w:snapToGrid w:val="0"/>
              <w:spacing w:before="0" w:after="0"/>
            </w:pPr>
          </w:p>
        </w:tc>
        <w:tc>
          <w:tcPr>
            <w:tcW w:w="4282" w:type="dxa"/>
            <w:gridSpan w:val="1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4305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ind w:left="57"/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Único inmueble </w:t>
            </w:r>
            <w:proofErr w:type="spellStart"/>
            <w:r>
              <w:rPr>
                <w:b/>
                <w:bCs/>
                <w:sz w:val="20"/>
                <w:szCs w:val="20"/>
              </w:rPr>
              <w:t>locado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  <w:p w:rsidR="006A4A53" w:rsidRDefault="006A4A53">
            <w:pPr>
              <w:ind w:left="57"/>
              <w:rPr>
                <w:b/>
                <w:bCs/>
              </w:rPr>
            </w:pPr>
            <w:r>
              <w:rPr>
                <w:sz w:val="16"/>
                <w:szCs w:val="16"/>
              </w:rPr>
              <w:t>Resolución 1415/03 de AFIP</w:t>
            </w:r>
          </w:p>
        </w:tc>
        <w:tc>
          <w:tcPr>
            <w:tcW w:w="1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A53" w:rsidRDefault="006A4A53">
            <w:pPr>
              <w:pStyle w:val="xl28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18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4A53" w:rsidRDefault="006A4A5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43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hRule="exact" w:val="268"/>
        </w:trPr>
        <w:tc>
          <w:tcPr>
            <w:tcW w:w="4305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6A4A53" w:rsidRDefault="00E2733C">
            <w:pPr>
              <w:pStyle w:val="xl28"/>
              <w:snapToGrid w:val="0"/>
              <w:spacing w:before="0" w:after="0"/>
              <w:rPr>
                <w:lang w:val="es-AR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302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048" type="#_x0000_t202" style="position:absolute;margin-left:39.75pt;margin-top:.75pt;width:6.9pt;height:14.4pt;z-index:2517130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YnJ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02Jy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8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4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</w:p>
        </w:tc>
      </w:tr>
      <w:tr w:rsidR="001C2E38" w:rsidTr="00BD0135">
        <w:trPr>
          <w:gridAfter w:val="3"/>
          <w:wAfter w:w="108" w:type="dxa"/>
          <w:trHeight w:val="4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3"/>
          <w:wAfter w:w="108" w:type="dxa"/>
          <w:trHeight w:val="2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76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_Para el caso de que la titularidad de dominio esté en cabeza de más de tres propietarios, deberán consignarse </w:t>
      </w:r>
      <w:r w:rsidR="00347D14">
        <w:rPr>
          <w:sz w:val="20"/>
          <w:szCs w:val="20"/>
        </w:rPr>
        <w:t xml:space="preserve"> </w:t>
      </w:r>
      <w:r>
        <w:rPr>
          <w:sz w:val="20"/>
          <w:szCs w:val="20"/>
        </w:rPr>
        <w:t>los datos de los faltantes en hoja aparte (ANEXO A – CONTINUACIÓN).</w:t>
      </w:r>
    </w:p>
    <w:p w:rsidR="001C2E38" w:rsidRDefault="001C2E38">
      <w:pPr>
        <w:jc w:val="both"/>
        <w:sectPr w:rsidR="001C2E38" w:rsidSect="006A4A53">
          <w:headerReference w:type="default" r:id="rId8"/>
          <w:footerReference w:type="default" r:id="rId9"/>
          <w:pgSz w:w="11906" w:h="16838"/>
          <w:pgMar w:top="993" w:right="747" w:bottom="142" w:left="1134" w:header="720" w:footer="709" w:gutter="0"/>
          <w:cols w:space="720"/>
          <w:docGrid w:linePitch="360"/>
        </w:sectPr>
      </w:pPr>
      <w:r>
        <w:rPr>
          <w:sz w:val="20"/>
          <w:szCs w:val="20"/>
        </w:rPr>
        <w:t xml:space="preserve">_El locador deberá informar al locatario la transferencia de dominio que pueda afectar la propiedad.          </w:t>
      </w:r>
    </w:p>
    <w:tbl>
      <w:tblPr>
        <w:tblW w:w="0" w:type="auto"/>
        <w:tblInd w:w="-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916"/>
      </w:tblGrid>
      <w:tr w:rsidR="001C2E38">
        <w:trPr>
          <w:trHeight w:hRule="exact" w:val="747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 </w:t>
            </w:r>
          </w:p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93980</wp:posOffset>
                      </wp:positionV>
                      <wp:extent cx="6692900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0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Pr="00926E29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C31EFC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31EFC" w:rsidRPr="00926E29" w:rsidRDefault="00C31EFC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49" type="#_x0000_t202" style="position:absolute;margin-left:5.85pt;margin-top:7.4pt;width:527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C31EFC" w:rsidRPr="00926E29" w:rsidRDefault="00C31EF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C31EFC" w:rsidRDefault="00C31EF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C31EFC" w:rsidRPr="00926E29" w:rsidRDefault="00C31EFC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926E29">
        <w:trPr>
          <w:trHeight w:val="1216"/>
        </w:trPr>
        <w:tc>
          <w:tcPr>
            <w:tcW w:w="108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510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10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1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26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10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>
        <w:trPr>
          <w:trHeight w:val="270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10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Y="2461"/>
        <w:tblW w:w="10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7571"/>
      </w:tblGrid>
      <w:tr w:rsidR="001C2E38" w:rsidTr="00926E29">
        <w:trPr>
          <w:trHeight w:hRule="exact" w:val="300"/>
        </w:trPr>
        <w:tc>
          <w:tcPr>
            <w:tcW w:w="1054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926E29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926E2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309880</wp:posOffset>
                      </wp:positionV>
                      <wp:extent cx="4259580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9580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Pr="00926E29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C31EFC" w:rsidRPr="00926E29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C31EFC" w:rsidRPr="00926E29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C31EFC" w:rsidRPr="00926E29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C31EFC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31EFC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31EFC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31EFC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31EFC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31EFC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31EFC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31EFC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31EFC" w:rsidRDefault="00C31EF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50" type="#_x0000_t202" style="position:absolute;left:0;text-align:left;margin-left:109.25pt;margin-top:24.4pt;width:335.4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" stroked="f">
                      <v:fill opacity="0"/>
                      <v:textbox inset="0,0,0,0">
                        <w:txbxContent>
                          <w:p w:rsidR="00C31EFC" w:rsidRPr="00926E29" w:rsidRDefault="00C31EF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C31EFC" w:rsidRPr="00926E29" w:rsidRDefault="00C31EF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31EFC" w:rsidRPr="00926E29" w:rsidRDefault="00C31EFC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C31EFC" w:rsidRPr="00926E29" w:rsidRDefault="00C31EF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31EFC" w:rsidRDefault="00C31EF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31EFC" w:rsidRDefault="00C31EF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31EFC" w:rsidRDefault="00C31EF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31EFC" w:rsidRDefault="00C31EF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31EFC" w:rsidRDefault="00C31EF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31EFC" w:rsidRDefault="00C31EF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31EFC" w:rsidRDefault="00C31EF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31EFC" w:rsidRDefault="00C31EF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31EFC" w:rsidRDefault="00C31EFC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926E29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5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926E29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8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926E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926E2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8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926E29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926E2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57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926E2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76" w:right="1083" w:bottom="1985" w:left="1077" w:header="720" w:footer="709" w:gutter="0"/>
          <w:cols w:space="720"/>
          <w:docGrid w:linePitch="360"/>
        </w:sectPr>
      </w:pPr>
    </w:p>
    <w:tbl>
      <w:tblPr>
        <w:tblW w:w="21610" w:type="dxa"/>
        <w:tblInd w:w="-1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6"/>
        <w:gridCol w:w="360"/>
        <w:gridCol w:w="362"/>
        <w:gridCol w:w="720"/>
        <w:gridCol w:w="89"/>
        <w:gridCol w:w="8"/>
        <w:gridCol w:w="47"/>
        <w:gridCol w:w="33"/>
        <w:gridCol w:w="540"/>
        <w:gridCol w:w="617"/>
        <w:gridCol w:w="1360"/>
        <w:gridCol w:w="5180"/>
        <w:gridCol w:w="34"/>
        <w:gridCol w:w="12"/>
        <w:gridCol w:w="2158"/>
        <w:gridCol w:w="809"/>
        <w:gridCol w:w="2605"/>
        <w:gridCol w:w="5180"/>
        <w:gridCol w:w="34"/>
        <w:gridCol w:w="12"/>
        <w:gridCol w:w="8"/>
        <w:gridCol w:w="6"/>
      </w:tblGrid>
      <w:tr w:rsidR="00675F54" w:rsidTr="00675F54">
        <w:trPr>
          <w:gridAfter w:val="2"/>
          <w:wAfter w:w="14" w:type="dxa"/>
          <w:trHeight w:hRule="exact" w:val="300"/>
        </w:trPr>
        <w:tc>
          <w:tcPr>
            <w:tcW w:w="10798" w:type="dxa"/>
            <w:gridSpan w:val="1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41571D99" wp14:editId="46174841">
                      <wp:simplePos x="0" y="0"/>
                      <wp:positionH relativeFrom="column">
                        <wp:posOffset>1214120</wp:posOffset>
                      </wp:positionH>
                      <wp:positionV relativeFrom="paragraph">
                        <wp:posOffset>159385</wp:posOffset>
                      </wp:positionV>
                      <wp:extent cx="483870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870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Pr="00926E29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C31EFC" w:rsidRPr="00926E29" w:rsidRDefault="00C31E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C31EFC" w:rsidRPr="00926E29" w:rsidRDefault="00C31EF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571D99" id="Text Box 3" o:spid="_x0000_s1051" type="#_x0000_t202" style="position:absolute;left:0;text-align:left;margin-left:95.6pt;margin-top:12.55pt;width:381pt;height:90.3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" stroked="f">
                      <v:fill opacity="0"/>
                      <v:textbox inset="0,0,0,0">
                        <w:txbxContent>
                          <w:p w:rsidR="00C31EFC" w:rsidRPr="00926E29" w:rsidRDefault="00C31EF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C31EFC" w:rsidRPr="00926E29" w:rsidRDefault="00C31EF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31EFC" w:rsidRPr="00926E29" w:rsidRDefault="00C31EF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98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jc w:val="center"/>
              <w:rPr>
                <w:noProof/>
                <w:lang w:val="es-AR" w:eastAsia="es-AR"/>
              </w:rPr>
            </w:pPr>
          </w:p>
        </w:tc>
      </w:tr>
      <w:tr w:rsidR="00675F54" w:rsidTr="00675F54">
        <w:trPr>
          <w:gridAfter w:val="2"/>
          <w:wAfter w:w="14" w:type="dxa"/>
          <w:trHeight w:val="1691"/>
        </w:trPr>
        <w:tc>
          <w:tcPr>
            <w:tcW w:w="2975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675F54" w:rsidRDefault="00675F5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23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5F54" w:rsidRDefault="00675F5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8" w:type="dxa"/>
            <w:gridSpan w:val="6"/>
            <w:tcBorders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75F54" w:rsidTr="00675F54">
        <w:trPr>
          <w:gridAfter w:val="2"/>
          <w:wAfter w:w="14" w:type="dxa"/>
          <w:trHeight w:val="255"/>
        </w:trPr>
        <w:tc>
          <w:tcPr>
            <w:tcW w:w="2975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675F54" w:rsidRDefault="00675F5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23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5F54" w:rsidRDefault="00675F54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8" w:type="dxa"/>
            <w:gridSpan w:val="6"/>
            <w:tcBorders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75F54" w:rsidTr="00675F54">
        <w:trPr>
          <w:gridAfter w:val="1"/>
          <w:wAfter w:w="6" w:type="dxa"/>
          <w:trHeight w:val="510"/>
        </w:trPr>
        <w:tc>
          <w:tcPr>
            <w:tcW w:w="2158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5F54" w:rsidRDefault="00675F54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10798" w:type="dxa"/>
            <w:gridSpan w:val="1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75F54" w:rsidTr="00675F54">
        <w:trPr>
          <w:gridAfter w:val="1"/>
          <w:wAfter w:w="6" w:type="dxa"/>
          <w:trHeight w:val="255"/>
        </w:trPr>
        <w:tc>
          <w:tcPr>
            <w:tcW w:w="2967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75F54" w:rsidRDefault="00675F54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8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75F54" w:rsidTr="00675F54">
        <w:trPr>
          <w:gridAfter w:val="3"/>
          <w:wAfter w:w="26" w:type="dxa"/>
          <w:trHeight w:hRule="exact" w:val="454"/>
        </w:trPr>
        <w:tc>
          <w:tcPr>
            <w:tcW w:w="1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75F54" w:rsidRDefault="00675F54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5F54" w:rsidRDefault="00675F54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063BBF02" wp14:editId="3D1B579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BBF02" id="Text Box 42" o:spid="_x0000_s105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sTz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Xw1K2+r2kfQjFFQVKg/vDRg9Mp8x2iErm2w/bYnhmEk3kvQnW/x2TCzsZ0N&#10;IikcbbDDKJo3Lj4Fe234rgfkqGyprkCbHQ/C8SKOLIC6n0AnhiCOr4Zv9afz4PX7bVv/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hWrE8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7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</w:p>
        </w:tc>
      </w:tr>
      <w:tr w:rsidR="00675F54" w:rsidTr="00675F54">
        <w:trPr>
          <w:gridAfter w:val="1"/>
          <w:wAfter w:w="6" w:type="dxa"/>
          <w:trHeight w:hRule="exact" w:val="240"/>
        </w:trPr>
        <w:tc>
          <w:tcPr>
            <w:tcW w:w="3022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4"/>
            <w:shd w:val="clear" w:color="auto" w:fill="auto"/>
            <w:vAlign w:val="bottom"/>
          </w:tcPr>
          <w:p w:rsidR="00675F54" w:rsidRDefault="00675F54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5CFC079B" wp14:editId="4BBCB7A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FC079B" id="Text Box 43" o:spid="_x0000_s105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h6MjT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98" w:type="dxa"/>
            <w:gridSpan w:val="6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234" w:type="dxa"/>
            <w:gridSpan w:val="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75F54" w:rsidRDefault="00675F5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75F54" w:rsidTr="00675F54">
        <w:trPr>
          <w:trHeight w:val="255"/>
        </w:trPr>
        <w:tc>
          <w:tcPr>
            <w:tcW w:w="143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5F54" w:rsidRDefault="00675F54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93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75F54" w:rsidRDefault="00675F54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54" w:rsidRDefault="00675F54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54" w:rsidRDefault="00675F54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75F54" w:rsidTr="00675F54">
        <w:trPr>
          <w:gridAfter w:val="1"/>
          <w:wAfter w:w="6" w:type="dxa"/>
          <w:trHeight w:val="255"/>
        </w:trPr>
        <w:tc>
          <w:tcPr>
            <w:tcW w:w="2967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75F54" w:rsidRDefault="00675F5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98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5F54" w:rsidRDefault="00675F5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F54" w:rsidRDefault="00675F54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75F54" w:rsidTr="00675F54">
        <w:trPr>
          <w:gridAfter w:val="2"/>
          <w:wAfter w:w="14" w:type="dxa"/>
          <w:trHeight w:val="270"/>
        </w:trPr>
        <w:tc>
          <w:tcPr>
            <w:tcW w:w="4212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</w:p>
        </w:tc>
      </w:tr>
      <w:tr w:rsidR="00675F54" w:rsidTr="00675F54">
        <w:trPr>
          <w:gridAfter w:val="2"/>
          <w:wAfter w:w="14" w:type="dxa"/>
          <w:trHeight w:val="270"/>
        </w:trPr>
        <w:tc>
          <w:tcPr>
            <w:tcW w:w="107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675F54" w:rsidRDefault="00675F5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75F54" w:rsidRDefault="00675F5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75F54" w:rsidTr="00675F54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20" w:type="dxa"/>
            <w:gridSpan w:val="10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675F54" w:rsidRDefault="00675F54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8" w:type="dxa"/>
            <w:gridSpan w:val="6"/>
            <w:tcBorders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</w:p>
        </w:tc>
      </w:tr>
      <w:tr w:rsidR="00675F54" w:rsidTr="00675F54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</w:p>
        </w:tc>
      </w:tr>
      <w:tr w:rsidR="00675F54" w:rsidTr="00675F54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20" w:type="dxa"/>
            <w:gridSpan w:val="10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5F54" w:rsidRDefault="00675F54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8" w:type="dxa"/>
            <w:gridSpan w:val="6"/>
            <w:tcBorders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</w:p>
        </w:tc>
      </w:tr>
      <w:tr w:rsidR="00675F54" w:rsidTr="00675F54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</w:p>
        </w:tc>
      </w:tr>
      <w:tr w:rsidR="00675F54" w:rsidTr="00675F54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20" w:type="dxa"/>
            <w:gridSpan w:val="10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5F54" w:rsidRDefault="00675F54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8" w:type="dxa"/>
            <w:gridSpan w:val="6"/>
            <w:tcBorders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</w:p>
        </w:tc>
      </w:tr>
      <w:tr w:rsidR="00675F54" w:rsidTr="00675F54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</w:p>
        </w:tc>
      </w:tr>
      <w:tr w:rsidR="00675F54" w:rsidTr="00675F54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20" w:type="dxa"/>
            <w:gridSpan w:val="10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675F54" w:rsidRDefault="00675F54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8" w:type="dxa"/>
            <w:gridSpan w:val="6"/>
            <w:tcBorders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</w:p>
        </w:tc>
      </w:tr>
      <w:tr w:rsidR="00675F54" w:rsidTr="00675F54">
        <w:trPr>
          <w:gridAfter w:val="2"/>
          <w:wAfter w:w="14" w:type="dxa"/>
          <w:trHeight w:val="270"/>
        </w:trPr>
        <w:tc>
          <w:tcPr>
            <w:tcW w:w="2878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5F54" w:rsidRDefault="00675F54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1C2E38" w:rsidRDefault="001C2E38"/>
    <w:p w:rsidR="001C2E38" w:rsidRDefault="001C2E38">
      <w:pPr>
        <w:pageBreakBefore/>
      </w:pPr>
    </w:p>
    <w:tbl>
      <w:tblPr>
        <w:tblW w:w="10252" w:type="dxa"/>
        <w:tblInd w:w="-2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2167"/>
      </w:tblGrid>
      <w:tr w:rsidR="001C2E38" w:rsidTr="00776075">
        <w:trPr>
          <w:trHeight w:hRule="exact" w:val="1169"/>
        </w:trPr>
        <w:tc>
          <w:tcPr>
            <w:tcW w:w="10252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E273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3392" behindDoc="0" locked="0" layoutInCell="1" allowOverlap="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Pr="00776075" w:rsidRDefault="00C31EFC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54" type="#_x0000_t202" style="position:absolute;left:0;text-align:left;margin-left:53.8pt;margin-top:6.45pt;width:421.65pt;height:47.75pt;z-index:2516433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ir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wvJ+1tFH0C1RgFRQVpwFMDRqfMN4wGaNsa2687YhhG4p0E5fkenwwzGZvJ&#10;ILKBozV2GEXz1sW3YKcN33aAHLUt1TWos+VBOF7GMQoI3U+gFUMSh2fD9/rLefD6+bitfg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YbIq4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C31EFC" w:rsidRPr="00776075" w:rsidRDefault="00C31EFC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0F6C" w:rsidTr="004E3C3C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F6C" w:rsidRDefault="00E2733C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8025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55" type="#_x0000_t202" style="position:absolute;margin-left:39.75pt;margin-top:.75pt;width:6.9pt;height:14.4pt;z-index:2516802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0mj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V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g9Jo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0F6C" w:rsidTr="004E3C3C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F6C" w:rsidRDefault="00E2733C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8230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1EFC" w:rsidRDefault="00C31EF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56" type="#_x0000_t202" style="position:absolute;margin-left:39.75pt;margin-top:.75pt;width:6.9pt;height:14.4pt;z-index:2516823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A/051W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C31EFC" w:rsidRDefault="00C31E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3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0F6C" w:rsidTr="004E3C3C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C30F6C" w:rsidRDefault="00C30F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7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0F6C" w:rsidTr="004E3C3C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C30F6C" w:rsidRDefault="00C30F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7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0F6C" w:rsidTr="00C30F6C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C30F6C" w:rsidRDefault="00C30F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7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1C2E38" w:rsidTr="00C30F6C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70"/>
        </w:trPr>
        <w:tc>
          <w:tcPr>
            <w:tcW w:w="102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9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9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9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7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9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Default="006A4A53"/>
    <w:p w:rsidR="006A4A53" w:rsidRPr="006A4A53" w:rsidRDefault="006A4A53" w:rsidP="006A4A53"/>
    <w:p w:rsidR="006A4A53" w:rsidRPr="006A4A53" w:rsidRDefault="006A4A53" w:rsidP="006A4A53"/>
    <w:p w:rsidR="006A4A53" w:rsidRPr="006A4A53" w:rsidRDefault="006A4A53" w:rsidP="006A4A53"/>
    <w:p w:rsidR="006A4A53" w:rsidRPr="006A4A53" w:rsidRDefault="006A4A53" w:rsidP="006A4A53"/>
    <w:p w:rsidR="006A4A53" w:rsidRPr="006A4A53" w:rsidRDefault="006A4A53" w:rsidP="006A4A53"/>
    <w:p w:rsidR="006A4A53" w:rsidRPr="006A4A53" w:rsidRDefault="006A4A53" w:rsidP="006A4A53"/>
    <w:p w:rsidR="006A4A53" w:rsidRPr="006A4A53" w:rsidRDefault="006A4A53" w:rsidP="006A4A53"/>
    <w:p w:rsidR="006A4A53" w:rsidRDefault="006A4A53" w:rsidP="006A4A53"/>
    <w:p w:rsidR="00802934" w:rsidRPr="00E34D18" w:rsidRDefault="006A4A53" w:rsidP="006A4A53">
      <w:pPr>
        <w:rPr>
          <w:rFonts w:ascii="Times New Roman" w:hAnsi="Times New Roman" w:cs="Times New Roman"/>
        </w:rPr>
      </w:pPr>
      <w:r>
        <w:br w:type="page"/>
      </w:r>
    </w:p>
    <w:p w:rsidR="00802934" w:rsidRPr="00776075" w:rsidRDefault="00802934" w:rsidP="00802934">
      <w:pPr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lastRenderedPageBreak/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 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524D22" w:rsidRDefault="00802934" w:rsidP="00802934">
      <w:pPr>
        <w:jc w:val="both"/>
      </w:pPr>
    </w:p>
    <w:p w:rsidR="00802934" w:rsidRDefault="00802934" w:rsidP="00802934">
      <w:pPr>
        <w:jc w:val="both"/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Firma:………………………………………………………………………………………..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Aclaración:………………………………………………………………………………….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Firma:………………………………………………………………………………………..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Aclaración:………………………………………………………………………………….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Firma:………………………………………………………………………………………..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Aclaración:………………………………………………………………………………….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Firma:………………………………………………………………………………………..</w:t>
      </w:r>
    </w:p>
    <w:p w:rsidR="00776075" w:rsidRDefault="00776075" w:rsidP="00776075">
      <w:pPr>
        <w:tabs>
          <w:tab w:val="left" w:pos="3555"/>
        </w:tabs>
      </w:pPr>
    </w:p>
    <w:p w:rsidR="001C2E38" w:rsidRPr="006A4A53" w:rsidRDefault="00776075" w:rsidP="00675F54">
      <w:pPr>
        <w:tabs>
          <w:tab w:val="left" w:pos="3555"/>
        </w:tabs>
        <w:sectPr w:rsidR="001C2E38" w:rsidRPr="006A4A53" w:rsidSect="00776075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276" w:right="1287" w:bottom="1077" w:left="1701" w:header="720" w:footer="709" w:gutter="0"/>
          <w:cols w:space="720"/>
          <w:docGrid w:linePitch="360"/>
        </w:sectPr>
      </w:pPr>
      <w:r>
        <w:t>Aclaración:……………………………………………………</w:t>
      </w:r>
      <w:r w:rsidR="00C9510A">
        <w:t>……………………</w:t>
      </w:r>
    </w:p>
    <w:tbl>
      <w:tblPr>
        <w:tblpPr w:leftFromText="141" w:rightFromText="141" w:vertAnchor="text" w:horzAnchor="page" w:tblpX="1486" w:tblpY="-2639"/>
        <w:tblW w:w="10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267"/>
        <w:gridCol w:w="174"/>
        <w:gridCol w:w="252"/>
        <w:gridCol w:w="604"/>
        <w:gridCol w:w="2377"/>
        <w:gridCol w:w="3760"/>
        <w:gridCol w:w="17"/>
        <w:gridCol w:w="18"/>
        <w:gridCol w:w="17"/>
        <w:gridCol w:w="1085"/>
        <w:gridCol w:w="17"/>
        <w:gridCol w:w="472"/>
      </w:tblGrid>
      <w:tr w:rsidR="00C9510A" w:rsidTr="00D73C72">
        <w:trPr>
          <w:trHeight w:val="827"/>
        </w:trPr>
        <w:tc>
          <w:tcPr>
            <w:tcW w:w="10358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Pr="00E67302" w:rsidRDefault="00C9510A" w:rsidP="00D73C72">
            <w:pPr>
              <w:snapToGrid w:val="0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lastRenderedPageBreak/>
              <w:t>PLIEGO DE BASES Y CONDICIONES</w:t>
            </w:r>
          </w:p>
        </w:tc>
      </w:tr>
      <w:tr w:rsidR="00C9510A" w:rsidTr="00D73C72">
        <w:trPr>
          <w:trHeight w:val="255"/>
        </w:trPr>
        <w:tc>
          <w:tcPr>
            <w:tcW w:w="10358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C9510A" w:rsidTr="00D73C72">
        <w:trPr>
          <w:trHeight w:val="126"/>
        </w:trPr>
        <w:tc>
          <w:tcPr>
            <w:tcW w:w="1298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gridSpan w:val="4"/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7" w:type="dxa"/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gridSpan w:val="3"/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510A" w:rsidTr="00D73C72">
        <w:trPr>
          <w:trHeight w:val="255"/>
        </w:trPr>
        <w:tc>
          <w:tcPr>
            <w:tcW w:w="8767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b/>
                <w:bCs/>
                <w:sz w:val="22"/>
                <w:szCs w:val="22"/>
              </w:rPr>
              <w:t>Datos del Pedido de Ofertas</w:t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510A" w:rsidTr="00D73C72">
        <w:trPr>
          <w:trHeight w:val="165"/>
        </w:trPr>
        <w:tc>
          <w:tcPr>
            <w:tcW w:w="1565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426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E2733C" w:rsidRDefault="00C9510A" w:rsidP="00D73C72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79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510A" w:rsidTr="00D73C72">
        <w:trPr>
          <w:trHeight w:val="270"/>
        </w:trPr>
        <w:tc>
          <w:tcPr>
            <w:tcW w:w="1565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426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E2733C" w:rsidRDefault="00C9510A" w:rsidP="00D73C72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2733C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379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510A" w:rsidTr="00D73C72">
        <w:trPr>
          <w:trHeight w:val="362"/>
        </w:trPr>
        <w:tc>
          <w:tcPr>
            <w:tcW w:w="1565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426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2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3002-</w:t>
            </w:r>
            <w:r>
              <w:rPr>
                <w:sz w:val="22"/>
                <w:szCs w:val="22"/>
              </w:rPr>
              <w:t>2273/16</w:t>
            </w:r>
          </w:p>
        </w:tc>
        <w:tc>
          <w:tcPr>
            <w:tcW w:w="379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510A" w:rsidTr="00D73C72">
        <w:trPr>
          <w:trHeight w:val="255"/>
        </w:trPr>
        <w:tc>
          <w:tcPr>
            <w:tcW w:w="1565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795" w:type="dxa"/>
            <w:gridSpan w:val="3"/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510A" w:rsidTr="00D73C72">
        <w:trPr>
          <w:trHeight w:val="255"/>
        </w:trPr>
        <w:tc>
          <w:tcPr>
            <w:tcW w:w="8767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510A" w:rsidTr="00D73C72">
        <w:trPr>
          <w:trHeight w:val="255"/>
        </w:trPr>
        <w:tc>
          <w:tcPr>
            <w:tcW w:w="1991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77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510A" w:rsidTr="00D73C72">
        <w:trPr>
          <w:trHeight w:val="255"/>
        </w:trPr>
        <w:tc>
          <w:tcPr>
            <w:tcW w:w="12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69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77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510A" w:rsidTr="00D73C72">
        <w:trPr>
          <w:trHeight w:val="255"/>
        </w:trPr>
        <w:tc>
          <w:tcPr>
            <w:tcW w:w="1298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93" w:type="dxa"/>
            <w:gridSpan w:val="3"/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795" w:type="dxa"/>
            <w:gridSpan w:val="3"/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510A" w:rsidTr="00D73C72">
        <w:trPr>
          <w:trHeight w:val="255"/>
        </w:trPr>
        <w:tc>
          <w:tcPr>
            <w:tcW w:w="4972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>l o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379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510A" w:rsidTr="00D73C72">
        <w:trPr>
          <w:trHeight w:val="529"/>
        </w:trPr>
        <w:tc>
          <w:tcPr>
            <w:tcW w:w="4972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3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2)</w:t>
            </w:r>
          </w:p>
        </w:tc>
        <w:tc>
          <w:tcPr>
            <w:tcW w:w="3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510A" w:rsidTr="00D73C72">
        <w:trPr>
          <w:trHeight w:val="424"/>
        </w:trPr>
        <w:tc>
          <w:tcPr>
            <w:tcW w:w="4972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4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4)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</w:tr>
      <w:tr w:rsidR="00C9510A" w:rsidTr="00D73C72">
        <w:trPr>
          <w:trHeight w:val="267"/>
        </w:trPr>
        <w:tc>
          <w:tcPr>
            <w:tcW w:w="4972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9510A" w:rsidRPr="00582DF7" w:rsidRDefault="00C9510A" w:rsidP="00D73C72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582DF7">
              <w:rPr>
                <w:rFonts w:eastAsia="Arial"/>
                <w:sz w:val="22"/>
                <w:szCs w:val="22"/>
              </w:rPr>
              <w:t>CUIT / CUIL:</w:t>
            </w:r>
          </w:p>
        </w:tc>
        <w:tc>
          <w:tcPr>
            <w:tcW w:w="4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</w:tr>
      <w:tr w:rsidR="00C9510A" w:rsidTr="00D73C72">
        <w:trPr>
          <w:trHeight w:val="267"/>
        </w:trPr>
        <w:tc>
          <w:tcPr>
            <w:tcW w:w="4972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7C3372" w:rsidRDefault="00C9510A" w:rsidP="00D73C72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376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</w:tr>
      <w:tr w:rsidR="00C9510A" w:rsidTr="00D73C72">
        <w:trPr>
          <w:trHeight w:val="255"/>
        </w:trPr>
        <w:tc>
          <w:tcPr>
            <w:tcW w:w="8732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5" w:type="dxa"/>
            <w:gridSpan w:val="2"/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510A" w:rsidTr="00D73C72">
        <w:trPr>
          <w:trHeight w:val="255"/>
        </w:trPr>
        <w:tc>
          <w:tcPr>
            <w:tcW w:w="8732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Pr="00476387" w:rsidRDefault="00C9510A" w:rsidP="00D73C72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510A" w:rsidTr="00D73C72">
        <w:trPr>
          <w:trHeight w:val="255"/>
        </w:trPr>
        <w:tc>
          <w:tcPr>
            <w:tcW w:w="10358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</w:tr>
      <w:tr w:rsidR="00C9510A" w:rsidTr="00D73C72">
        <w:trPr>
          <w:cantSplit/>
          <w:trHeight w:val="255"/>
        </w:trPr>
        <w:tc>
          <w:tcPr>
            <w:tcW w:w="10358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1"/>
            </w:tblGrid>
            <w:tr w:rsidR="00C9510A" w:rsidTr="00D73C72">
              <w:trPr>
                <w:cantSplit/>
                <w:trHeight w:val="1550"/>
              </w:trPr>
              <w:tc>
                <w:tcPr>
                  <w:tcW w:w="10201" w:type="dxa"/>
                  <w:vAlign w:val="bottom"/>
                  <w:hideMark/>
                </w:tcPr>
                <w:p w:rsidR="00C9510A" w:rsidRDefault="00C9510A" w:rsidP="00D73C72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Pesos.............................................................................................($...............................................) lo que hace un total por los veinticuatro meses de PESOS ……………………………………………………………………………….($.............................)</w:t>
                  </w:r>
                </w:p>
              </w:tc>
            </w:tr>
            <w:tr w:rsidR="00C9510A" w:rsidTr="00D73C72">
              <w:trPr>
                <w:cantSplit/>
                <w:trHeight w:val="1290"/>
              </w:trPr>
              <w:tc>
                <w:tcPr>
                  <w:tcW w:w="10201" w:type="dxa"/>
                  <w:vAlign w:val="bottom"/>
                </w:tcPr>
                <w:p w:rsidR="00C9510A" w:rsidRDefault="00C9510A" w:rsidP="00D73C72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  <w:p w:rsidR="00C9510A" w:rsidRDefault="00C9510A" w:rsidP="00D73C72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Pesos……………………………………………………………. ($.................................................).</w:t>
                  </w:r>
                </w:p>
                <w:p w:rsidR="00C9510A" w:rsidRDefault="00C9510A" w:rsidP="00D73C72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……………………………………POR LA SUMA DE PESOS...................................................................................................................................................</w:t>
                  </w:r>
                </w:p>
                <w:p w:rsidR="00C9510A" w:rsidRDefault="00C9510A" w:rsidP="00D73C72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9510A" w:rsidRPr="00DA7EF2" w:rsidRDefault="00C9510A" w:rsidP="00D73C72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C9510A" w:rsidTr="00D73C72">
        <w:trPr>
          <w:trHeight w:val="185"/>
        </w:trPr>
        <w:tc>
          <w:tcPr>
            <w:tcW w:w="12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7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7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95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2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510A" w:rsidTr="00D73C72">
        <w:trPr>
          <w:trHeight w:val="601"/>
        </w:trPr>
        <w:tc>
          <w:tcPr>
            <w:tcW w:w="10358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Pr="00E66605" w:rsidRDefault="00C9510A" w:rsidP="00D73C72">
            <w:pPr>
              <w:snapToGrid w:val="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  Formulación  de la presente cotización implica el conocimiento y aceptación del Pliego Bases y Condiciones, Anexos y especificaciones técnicas.--------------------------------------------------------------------------------------</w:t>
            </w:r>
          </w:p>
        </w:tc>
      </w:tr>
      <w:tr w:rsidR="00C9510A" w:rsidTr="00D73C72">
        <w:trPr>
          <w:trHeight w:val="255"/>
        </w:trPr>
        <w:tc>
          <w:tcPr>
            <w:tcW w:w="8767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510A" w:rsidTr="00D73C72">
        <w:trPr>
          <w:cantSplit/>
          <w:trHeight w:val="255"/>
        </w:trPr>
        <w:tc>
          <w:tcPr>
            <w:tcW w:w="10358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rPr>
                <w:sz w:val="20"/>
                <w:szCs w:val="20"/>
              </w:rPr>
            </w:pPr>
          </w:p>
          <w:p w:rsidR="00C9510A" w:rsidRDefault="00C9510A" w:rsidP="00D73C72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</w:t>
            </w:r>
          </w:p>
          <w:p w:rsidR="00C9510A" w:rsidRDefault="00C9510A" w:rsidP="00D73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  <w:p w:rsidR="00C9510A" w:rsidRDefault="00C9510A" w:rsidP="00D73C72">
            <w:pPr>
              <w:rPr>
                <w:sz w:val="20"/>
                <w:szCs w:val="20"/>
              </w:rPr>
            </w:pPr>
          </w:p>
        </w:tc>
      </w:tr>
      <w:tr w:rsidR="00C9510A" w:rsidTr="00D73C72">
        <w:trPr>
          <w:trHeight w:val="60"/>
        </w:trPr>
        <w:tc>
          <w:tcPr>
            <w:tcW w:w="17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  <w:p w:rsidR="00C9510A" w:rsidRDefault="00C9510A" w:rsidP="00D73C72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</w:tc>
        <w:tc>
          <w:tcPr>
            <w:tcW w:w="86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  <w:p w:rsidR="00C9510A" w:rsidRDefault="00C9510A" w:rsidP="00D73C72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1C2E38" w:rsidRDefault="001C2E38" w:rsidP="006C12C1">
      <w:pPr>
        <w:pStyle w:val="Epgrafe1"/>
      </w:pPr>
      <w:bookmarkStart w:id="0" w:name="_GoBack"/>
      <w:bookmarkEnd w:id="0"/>
    </w:p>
    <w:sectPr w:rsidR="001C2E38" w:rsidSect="006F1551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3119" w:right="1134" w:bottom="1134" w:left="3119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EFC" w:rsidRDefault="00C31EFC">
      <w:r>
        <w:separator/>
      </w:r>
    </w:p>
  </w:endnote>
  <w:endnote w:type="continuationSeparator" w:id="0">
    <w:p w:rsidR="00C31EFC" w:rsidRDefault="00C31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>
    <w:pPr>
      <w:pStyle w:val="Piedepgina"/>
      <w:jc w:val="center"/>
      <w:rPr>
        <w:b/>
        <w:bCs/>
        <w:sz w:val="20"/>
        <w:szCs w:val="20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>
    <w:pPr>
      <w:pStyle w:val="Piedepgina"/>
      <w:jc w:val="center"/>
      <w:rPr>
        <w:b/>
        <w:bCs/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>
    <w:pPr>
      <w:pStyle w:val="Piedepgina"/>
      <w:jc w:val="center"/>
      <w:rPr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EFC" w:rsidRDefault="00C31EFC">
      <w:r>
        <w:separator/>
      </w:r>
    </w:p>
  </w:footnote>
  <w:footnote w:type="continuationSeparator" w:id="0">
    <w:p w:rsidR="00C31EFC" w:rsidRDefault="00C31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>
    <w:pPr>
      <w:pStyle w:val="Encabezado"/>
      <w:ind w:right="-1035"/>
      <w:jc w:val="right"/>
      <w:rPr>
        <w:sz w:val="18"/>
        <w:szCs w:val="18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>
    <w:pPr>
      <w:jc w:val="right"/>
      <w:rPr>
        <w:b/>
        <w:bCs/>
        <w:sz w:val="20"/>
        <w:szCs w:val="20"/>
      </w:rPr>
    </w:pPr>
  </w:p>
  <w:p w:rsidR="00C31EFC" w:rsidRDefault="00C31EF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31EFC" w:rsidRDefault="00C31EFC">
    <w:pPr>
      <w:pStyle w:val="Encabezado"/>
      <w:ind w:right="-1035"/>
      <w:jc w:val="right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>
    <w:pPr>
      <w:pStyle w:val="Encabezado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FC" w:rsidRDefault="00C31EF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31806"/>
    <w:rsid w:val="000650E5"/>
    <w:rsid w:val="000B6366"/>
    <w:rsid w:val="000D10E8"/>
    <w:rsid w:val="000D490D"/>
    <w:rsid w:val="001104E7"/>
    <w:rsid w:val="00143A20"/>
    <w:rsid w:val="00173597"/>
    <w:rsid w:val="00181BF6"/>
    <w:rsid w:val="00194ACC"/>
    <w:rsid w:val="001C2E38"/>
    <w:rsid w:val="00200BDD"/>
    <w:rsid w:val="00202479"/>
    <w:rsid w:val="002028CB"/>
    <w:rsid w:val="00224B25"/>
    <w:rsid w:val="00227E88"/>
    <w:rsid w:val="00270CAE"/>
    <w:rsid w:val="002714A7"/>
    <w:rsid w:val="00286827"/>
    <w:rsid w:val="002B1C0B"/>
    <w:rsid w:val="002C7904"/>
    <w:rsid w:val="00313E57"/>
    <w:rsid w:val="003172E7"/>
    <w:rsid w:val="00347D14"/>
    <w:rsid w:val="00352E36"/>
    <w:rsid w:val="00362CB2"/>
    <w:rsid w:val="00366859"/>
    <w:rsid w:val="003679BE"/>
    <w:rsid w:val="00375C12"/>
    <w:rsid w:val="00382D72"/>
    <w:rsid w:val="003C2D02"/>
    <w:rsid w:val="0043339A"/>
    <w:rsid w:val="00455D82"/>
    <w:rsid w:val="00457E0E"/>
    <w:rsid w:val="00471AC1"/>
    <w:rsid w:val="00476387"/>
    <w:rsid w:val="004764F4"/>
    <w:rsid w:val="004843C4"/>
    <w:rsid w:val="004C4F01"/>
    <w:rsid w:val="004D16D6"/>
    <w:rsid w:val="004E3AD0"/>
    <w:rsid w:val="004E3C3C"/>
    <w:rsid w:val="004F2ECA"/>
    <w:rsid w:val="004F76BE"/>
    <w:rsid w:val="00531214"/>
    <w:rsid w:val="00537B6F"/>
    <w:rsid w:val="005610AE"/>
    <w:rsid w:val="005767BE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75F54"/>
    <w:rsid w:val="006A00B0"/>
    <w:rsid w:val="006A4A53"/>
    <w:rsid w:val="006C0D7C"/>
    <w:rsid w:val="006C12C1"/>
    <w:rsid w:val="006D0EB0"/>
    <w:rsid w:val="006E5578"/>
    <w:rsid w:val="006F1551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55195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6836"/>
    <w:rsid w:val="009A71BE"/>
    <w:rsid w:val="009F40E9"/>
    <w:rsid w:val="00A00C41"/>
    <w:rsid w:val="00A13460"/>
    <w:rsid w:val="00A4145E"/>
    <w:rsid w:val="00A87DDA"/>
    <w:rsid w:val="00AA0540"/>
    <w:rsid w:val="00AF4C25"/>
    <w:rsid w:val="00AF7C0B"/>
    <w:rsid w:val="00B41B49"/>
    <w:rsid w:val="00B72782"/>
    <w:rsid w:val="00B90EEA"/>
    <w:rsid w:val="00B9358F"/>
    <w:rsid w:val="00BA5C15"/>
    <w:rsid w:val="00BB2B4C"/>
    <w:rsid w:val="00BD0135"/>
    <w:rsid w:val="00BE287E"/>
    <w:rsid w:val="00C23023"/>
    <w:rsid w:val="00C30F6C"/>
    <w:rsid w:val="00C31EFC"/>
    <w:rsid w:val="00C45B60"/>
    <w:rsid w:val="00C51A49"/>
    <w:rsid w:val="00C55376"/>
    <w:rsid w:val="00C565AC"/>
    <w:rsid w:val="00C610AD"/>
    <w:rsid w:val="00C87C8D"/>
    <w:rsid w:val="00C9510A"/>
    <w:rsid w:val="00CA1DAD"/>
    <w:rsid w:val="00CD10CC"/>
    <w:rsid w:val="00CD47D2"/>
    <w:rsid w:val="00D327E8"/>
    <w:rsid w:val="00D52AD2"/>
    <w:rsid w:val="00D73214"/>
    <w:rsid w:val="00D85577"/>
    <w:rsid w:val="00DA7EF2"/>
    <w:rsid w:val="00DB5644"/>
    <w:rsid w:val="00DE22A0"/>
    <w:rsid w:val="00E22963"/>
    <w:rsid w:val="00E2733C"/>
    <w:rsid w:val="00E34D18"/>
    <w:rsid w:val="00E41B95"/>
    <w:rsid w:val="00E616AE"/>
    <w:rsid w:val="00E66605"/>
    <w:rsid w:val="00E67302"/>
    <w:rsid w:val="00E829E8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6B13C-3C22-4646-B116-47BC6B297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1518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CONDICIONES DEL PEDIDO PUBLICO DE OFERTAS Nº 72/07</vt:lpstr>
    </vt:vector>
  </TitlesOfParts>
  <Company/>
  <LinksUpToDate>false</LinksUpToDate>
  <CharactersWithSpaces>9848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CONDICIONES DEL PEDIDO PUBLICO DE OFERTAS Nº 72/07</dc:title>
  <dc:subject/>
  <dc:creator>Procuración General</dc:creator>
  <cp:keywords/>
  <cp:lastModifiedBy>Maria Belen Cimalando</cp:lastModifiedBy>
  <cp:revision>19</cp:revision>
  <cp:lastPrinted>2017-06-12T13:56:00Z</cp:lastPrinted>
  <dcterms:created xsi:type="dcterms:W3CDTF">2017-03-21T17:06:00Z</dcterms:created>
  <dcterms:modified xsi:type="dcterms:W3CDTF">2017-06-12T13:57:00Z</dcterms:modified>
</cp:coreProperties>
</file>