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D3EC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43DCC" w:rsidRDefault="00043DC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43DCC" w:rsidRDefault="00043DC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36149A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043D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4462F3">
              <w:rPr>
                <w:rFonts w:ascii="Times New Roman" w:eastAsia="Arial" w:hAnsi="Times New Roman" w:cs="Times New Roman"/>
                <w:b/>
              </w:rPr>
              <w:t>1888-19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s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Pilar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>
              <w:rPr>
                <w:rFonts w:ascii="Times New Roman" w:hAnsi="Times New Roman" w:cs="Times New Roman"/>
                <w:b/>
                <w:sz w:val="22"/>
                <w:szCs w:val="20"/>
              </w:rPr>
              <w:t>con destino al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</w:t>
            </w:r>
            <w:r w:rsidR="004462F3" w:rsidRPr="00617677">
              <w:rPr>
                <w:rFonts w:ascii="Times New Roman" w:hAnsi="Times New Roman" w:cs="Times New Roman"/>
                <w:b/>
              </w:rPr>
              <w:t>Área Social de la Defensoría General, la Unidad de Defensa del Fuero de Familia, la Unidad de Defensa del Fuero Penal Juvenil y la Unidad de Defensa Penal</w:t>
            </w:r>
            <w:r w:rsidR="004462F3">
              <w:rPr>
                <w:rFonts w:ascii="Times New Roman" w:hAnsi="Times New Roman" w:cs="Times New Roman"/>
                <w:b/>
              </w:rPr>
              <w:t xml:space="preserve">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>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37844" w:rsidRDefault="00C7759B" w:rsidP="00C92CC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</w:pP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asta el día 13 </w:t>
            </w:r>
            <w:r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</w:t>
            </w:r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diciembre</w:t>
            </w:r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 2022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37844" w:rsidRDefault="0072487C" w:rsidP="00C92CCC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 13</w:t>
            </w:r>
            <w:r w:rsidR="00043D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de </w:t>
            </w:r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diciembre de</w:t>
            </w:r>
            <w:bookmarkStart w:id="0" w:name="_GoBack"/>
            <w:bookmarkEnd w:id="0"/>
            <w:r w:rsidR="00C92CCC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 a las 10:00</w:t>
            </w:r>
            <w:r w:rsidR="00A02EE8" w:rsidRPr="0043784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D3EC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43DCC" w:rsidRPr="004477A4" w:rsidRDefault="00043DC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43DCC" w:rsidRPr="004477A4" w:rsidRDefault="00043DC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D3EC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D3EC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EC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43DCC" w:rsidRDefault="00043DC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C92CCC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D3E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43DCC" w:rsidRPr="00FC2D01" w:rsidRDefault="00043DC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D3EC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43DCC" w:rsidRPr="004477A4" w:rsidRDefault="00043DC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43DCC" w:rsidRDefault="00043DC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D3EC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43DCC" w:rsidRDefault="00043DC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D3EC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D3EC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D3EC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43DCC" w:rsidRPr="004477A4" w:rsidRDefault="00043DC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D3EC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D3EC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43DCC" w:rsidRDefault="00043DC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C31C45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</w:t>
            </w:r>
            <w:r w:rsidR="007C36DC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11457"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N° 1</w:t>
            </w:r>
          </w:p>
          <w:p w:rsidR="00A11457" w:rsidRPr="00A11457" w:rsidRDefault="00A11457" w:rsidP="00A1145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6149A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43DCC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A1145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36149A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36149A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p w:rsidR="00A11457" w:rsidRDefault="00A11457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A11457" w:rsidRPr="0062313A" w:rsidTr="00043DC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A11457" w:rsidRPr="00A11457" w:rsidRDefault="00A11457" w:rsidP="00043DC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A11457" w:rsidRPr="0062313A" w:rsidRDefault="00A11457" w:rsidP="00043DC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36149A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043DCC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11457" w:rsidRPr="00FC2D01" w:rsidTr="00043DC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A11457" w:rsidRPr="00FC2D01" w:rsidRDefault="00A11457" w:rsidP="00043DC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A11457" w:rsidRPr="00FC2D01" w:rsidTr="00043DC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A11457" w:rsidRPr="00FC2D01" w:rsidRDefault="00A11457" w:rsidP="00043DC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457" w:rsidRPr="00FC2D01" w:rsidTr="00043DC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11457" w:rsidRPr="00FC2D01" w:rsidTr="00043DC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11457" w:rsidRPr="00FC2D01" w:rsidRDefault="00A11457" w:rsidP="00043DC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A11457" w:rsidRPr="00FC2D01" w:rsidTr="00043DC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1457" w:rsidRPr="00FC2D01" w:rsidRDefault="00A11457" w:rsidP="00043D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1457" w:rsidRDefault="00A11457" w:rsidP="007C36DC">
      <w:pPr>
        <w:widowControl/>
        <w:suppressAutoHyphens w:val="0"/>
        <w:autoSpaceDE/>
      </w:pPr>
    </w:p>
    <w:sectPr w:rsidR="00A11457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ECD" w:rsidRDefault="009D3ECD">
      <w:r>
        <w:separator/>
      </w:r>
    </w:p>
  </w:endnote>
  <w:endnote w:type="continuationSeparator" w:id="0">
    <w:p w:rsidR="009D3ECD" w:rsidRDefault="009D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pStyle w:val="Piedepgina"/>
      <w:jc w:val="center"/>
      <w:rPr>
        <w:b/>
        <w:bCs/>
        <w:sz w:val="20"/>
        <w:szCs w:val="20"/>
      </w:rPr>
    </w:pPr>
  </w:p>
  <w:p w:rsidR="00043DCC" w:rsidRDefault="00043DCC">
    <w:pPr>
      <w:pStyle w:val="Piedepgina"/>
      <w:jc w:val="center"/>
      <w:rPr>
        <w:b/>
        <w:bCs/>
        <w:sz w:val="20"/>
        <w:szCs w:val="20"/>
      </w:rPr>
    </w:pPr>
  </w:p>
  <w:p w:rsidR="00043DCC" w:rsidRDefault="00043DC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ECD" w:rsidRDefault="009D3ECD">
      <w:r>
        <w:separator/>
      </w:r>
    </w:p>
  </w:footnote>
  <w:footnote w:type="continuationSeparator" w:id="0">
    <w:p w:rsidR="009D3ECD" w:rsidRDefault="009D3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>
    <w:pPr>
      <w:jc w:val="right"/>
      <w:rPr>
        <w:b/>
        <w:bCs/>
        <w:sz w:val="20"/>
        <w:szCs w:val="20"/>
      </w:rPr>
    </w:pPr>
  </w:p>
  <w:p w:rsidR="00043DCC" w:rsidRDefault="00043DC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43DCC" w:rsidRDefault="00043DC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Pr="007C36DC" w:rsidRDefault="00043DC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DCC" w:rsidRDefault="00043D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43DCC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149A"/>
    <w:rsid w:val="00362CB2"/>
    <w:rsid w:val="00366859"/>
    <w:rsid w:val="003679BE"/>
    <w:rsid w:val="00375C12"/>
    <w:rsid w:val="00382D72"/>
    <w:rsid w:val="00393F1D"/>
    <w:rsid w:val="003C2D02"/>
    <w:rsid w:val="0043339A"/>
    <w:rsid w:val="00437844"/>
    <w:rsid w:val="004462F3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74787"/>
    <w:rsid w:val="00693755"/>
    <w:rsid w:val="006A00B0"/>
    <w:rsid w:val="006A4A53"/>
    <w:rsid w:val="006C0D7C"/>
    <w:rsid w:val="006C12C1"/>
    <w:rsid w:val="006C373A"/>
    <w:rsid w:val="006C5E22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D3ECD"/>
    <w:rsid w:val="009F40E9"/>
    <w:rsid w:val="00A00C41"/>
    <w:rsid w:val="00A02EE8"/>
    <w:rsid w:val="00A11457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2CCC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17F9-DBF4-4D6E-9F9C-14EFD2CF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21</Pages>
  <Words>2529</Words>
  <Characters>13912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25</cp:revision>
  <cp:lastPrinted>2022-08-16T21:14:00Z</cp:lastPrinted>
  <dcterms:created xsi:type="dcterms:W3CDTF">2021-04-29T12:19:00Z</dcterms:created>
  <dcterms:modified xsi:type="dcterms:W3CDTF">2022-11-04T15:46:00Z</dcterms:modified>
</cp:coreProperties>
</file>