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0063CA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43223F" w:rsidRDefault="0043223F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43223F" w:rsidRDefault="0043223F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A943EB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</w:t>
            </w:r>
            <w:r w:rsidR="00BD02F6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5F76F9">
              <w:rPr>
                <w:rFonts w:ascii="Times New Roman" w:eastAsia="Arial" w:hAnsi="Times New Roman" w:cs="Times New Roman"/>
              </w:rPr>
              <w:t>3002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5F76F9">
              <w:rPr>
                <w:rFonts w:ascii="Times New Roman" w:eastAsia="Arial" w:hAnsi="Times New Roman" w:cs="Times New Roman"/>
              </w:rPr>
              <w:t>811/18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43223F" w:rsidRDefault="00C31C45" w:rsidP="005F76F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3223F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3223F">
              <w:rPr>
                <w:rFonts w:ascii="Times New Roman" w:hAnsi="Times New Roman" w:cs="Times New Roman"/>
                <w:color w:val="auto"/>
              </w:rPr>
              <w:t>un inmueble</w:t>
            </w:r>
            <w:r w:rsidRPr="0043223F">
              <w:rPr>
                <w:rFonts w:ascii="Times New Roman" w:hAnsi="Times New Roman" w:cs="Times New Roman"/>
                <w:color w:val="auto"/>
              </w:rPr>
              <w:t xml:space="preserve"> en la localidad d</w:t>
            </w:r>
            <w:bookmarkStart w:id="0" w:name="_GoBack"/>
            <w:bookmarkEnd w:id="0"/>
            <w:r w:rsidRPr="0043223F">
              <w:rPr>
                <w:rFonts w:ascii="Times New Roman" w:hAnsi="Times New Roman" w:cs="Times New Roman"/>
                <w:color w:val="auto"/>
              </w:rPr>
              <w:t xml:space="preserve">e </w:t>
            </w:r>
            <w:r w:rsidR="00732F7C" w:rsidRPr="0043223F">
              <w:rPr>
                <w:rFonts w:ascii="Times New Roman" w:hAnsi="Times New Roman" w:cs="Times New Roman"/>
                <w:color w:val="auto"/>
              </w:rPr>
              <w:t>La</w:t>
            </w:r>
            <w:r w:rsidRPr="0043223F">
              <w:rPr>
                <w:rFonts w:ascii="Times New Roman" w:hAnsi="Times New Roman" w:cs="Times New Roman"/>
                <w:color w:val="auto"/>
              </w:rPr>
              <w:t xml:space="preserve"> Plata </w:t>
            </w:r>
            <w:r w:rsidR="0043223F" w:rsidRPr="0043223F">
              <w:rPr>
                <w:rFonts w:ascii="Times New Roman" w:hAnsi="Times New Roman" w:cs="Times New Roman"/>
                <w:lang w:val="es-MX"/>
              </w:rPr>
              <w:t>con destino al traslado de</w:t>
            </w:r>
            <w:r w:rsidR="005F76F9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43223F" w:rsidRPr="0043223F">
              <w:rPr>
                <w:rFonts w:ascii="Times New Roman" w:hAnsi="Times New Roman" w:cs="Times New Roman"/>
                <w:lang w:val="es-MX"/>
              </w:rPr>
              <w:t>l</w:t>
            </w:r>
            <w:r w:rsidR="005F76F9">
              <w:rPr>
                <w:rFonts w:ascii="Times New Roman" w:hAnsi="Times New Roman" w:cs="Times New Roman"/>
                <w:lang w:val="es-MX"/>
              </w:rPr>
              <w:t>a Casa de Convivencia de la Curaduría General</w:t>
            </w:r>
            <w:r w:rsidR="0043223F" w:rsidRPr="0043223F">
              <w:rPr>
                <w:rFonts w:ascii="Times New Roman" w:hAnsi="Times New Roman" w:cs="Times New Roman"/>
                <w:lang w:val="es-MX"/>
              </w:rPr>
              <w:t xml:space="preserve"> de</w:t>
            </w:r>
            <w:r w:rsidR="005F76F9">
              <w:rPr>
                <w:rFonts w:ascii="Times New Roman" w:hAnsi="Times New Roman" w:cs="Times New Roman"/>
                <w:lang w:val="es-MX"/>
              </w:rPr>
              <w:t>l</w:t>
            </w:r>
            <w:r w:rsidR="0043223F" w:rsidRPr="0043223F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5F76F9">
              <w:rPr>
                <w:rFonts w:ascii="Times New Roman" w:hAnsi="Times New Roman" w:cs="Times New Roman"/>
                <w:lang w:val="es-MX"/>
              </w:rPr>
              <w:t>Ministerio Público</w:t>
            </w:r>
            <w:r w:rsidR="008709D9" w:rsidRPr="0043223F">
              <w:rPr>
                <w:rFonts w:ascii="Times New Roman" w:hAnsi="Times New Roman" w:cs="Times New Roman"/>
              </w:rPr>
              <w:t>.</w:t>
            </w:r>
            <w:r w:rsidR="00653815" w:rsidRPr="0043223F">
              <w:rPr>
                <w:rFonts w:ascii="Times New Roman" w:hAnsi="Times New Roman" w:cs="Times New Roman"/>
              </w:rPr>
              <w:t xml:space="preserve"> La locación ser</w:t>
            </w:r>
            <w:r w:rsidR="00C12192" w:rsidRPr="0043223F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3223F">
              <w:rPr>
                <w:rFonts w:ascii="Times New Roman" w:hAnsi="Times New Roman" w:cs="Times New Roman"/>
              </w:rPr>
              <w:t>) meses</w:t>
            </w:r>
            <w:r w:rsidR="0015115F" w:rsidRPr="0043223F">
              <w:rPr>
                <w:rFonts w:ascii="Times New Roman" w:hAnsi="Times New Roman" w:cs="Times New Roman"/>
              </w:rPr>
              <w:t>, con opción a pró</w:t>
            </w:r>
            <w:r w:rsidR="007A54F0" w:rsidRPr="0043223F">
              <w:rPr>
                <w:rFonts w:ascii="Times New Roman" w:hAnsi="Times New Roman" w:cs="Times New Roman"/>
              </w:rPr>
              <w:t>rroga</w:t>
            </w:r>
            <w:r w:rsidR="00C97754" w:rsidRPr="0043223F">
              <w:rPr>
                <w:rFonts w:ascii="Times New Roman" w:hAnsi="Times New Roman" w:cs="Times New Roman"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5D56E6" w:rsidRDefault="000670E7" w:rsidP="005D56E6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DE</w:t>
            </w:r>
            <w:r w:rsidR="005D56E6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LEGACION DE ADMINISTRACIÓN DEL DE</w:t>
            </w:r>
            <w:r w:rsidR="00732F7C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PARTAMENTO </w:t>
            </w:r>
            <w:r w:rsidR="005D56E6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JUDICIAL LA PLATA, PROCURACIÓN GENERAL</w:t>
            </w:r>
            <w:r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, CALLE </w:t>
            </w:r>
            <w:r w:rsidR="005D56E6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54</w:t>
            </w:r>
            <w:r w:rsidR="00732F7C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N° </w:t>
            </w:r>
            <w:r w:rsidR="005D56E6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590, 8VO</w:t>
            </w:r>
            <w:r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.</w:t>
            </w:r>
            <w:r w:rsidR="00732F7C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 w:rsidR="005D56E6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LA PLATA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28036E" w:rsidP="007A2416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 05 de Noviembre</w:t>
            </w:r>
            <w:r w:rsidR="007A241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C31C4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2F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7248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82749" w:rsidRPr="00A522E8" w:rsidRDefault="005D56E6" w:rsidP="00A522E8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DELEGACION DE ADMINISTRACIÓN DEL DEPARTAMENTO JUDICIAL LA PLATA, PROCURACIÓN GENERAL, CALLE 54 N° 590, 8VO. LA PLATA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C31C4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</w:t>
            </w:r>
            <w:r w:rsidR="0028036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 de Noviem</w:t>
            </w:r>
            <w:r w:rsidR="00A943E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bre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A02EE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A02EE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0063CA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43223F" w:rsidRPr="004477A4" w:rsidRDefault="0043223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43223F" w:rsidRPr="004477A4" w:rsidRDefault="0043223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0063CA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63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0063C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63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0063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63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63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63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63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0063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63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0063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0063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63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63CA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63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0063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63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63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63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28036E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0063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43223F" w:rsidRPr="00FC2D01" w:rsidRDefault="0043223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43223F" w:rsidRPr="00FC2D01" w:rsidRDefault="0043223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3223F" w:rsidRPr="00FC2D01" w:rsidRDefault="0043223F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0063CA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43223F" w:rsidRPr="004477A4" w:rsidRDefault="0043223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43223F" w:rsidRPr="004477A4" w:rsidRDefault="0043223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3223F" w:rsidRPr="004477A4" w:rsidRDefault="0043223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43223F" w:rsidRPr="004477A4" w:rsidRDefault="0043223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0063CA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43223F" w:rsidRPr="004477A4" w:rsidRDefault="0043223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43223F" w:rsidRPr="004477A4" w:rsidRDefault="0043223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3223F" w:rsidRPr="004477A4" w:rsidRDefault="0043223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43223F" w:rsidRDefault="0043223F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0063CA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3223F" w:rsidRDefault="0043223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0063CA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3223F" w:rsidRDefault="0043223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0063CA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43223F" w:rsidRPr="004477A4" w:rsidRDefault="0043223F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0063CA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3223F" w:rsidRDefault="0043223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0063CA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3223F" w:rsidRDefault="0043223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A943EB" w:rsidRDefault="00A943EB" w:rsidP="00A943EB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 – 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spellStart"/>
      <w:r>
        <w:rPr>
          <w:rFonts w:ascii="Times New Roman" w:hAnsi="Times New Roman" w:cs="Times New Roman"/>
          <w:lang w:val="es-ES" w:eastAsia="es-ES"/>
        </w:rPr>
        <w:t>C</w:t>
      </w:r>
      <w:r w:rsidR="00244E80">
        <w:rPr>
          <w:rFonts w:ascii="Times New Roman" w:hAnsi="Times New Roman" w:cs="Times New Roman"/>
          <w:lang w:val="es-ES" w:eastAsia="es-ES"/>
        </w:rPr>
        <w:t>do</w:t>
      </w:r>
      <w:r>
        <w:rPr>
          <w:rFonts w:ascii="Times New Roman" w:hAnsi="Times New Roman" w:cs="Times New Roman"/>
          <w:lang w:val="es-ES" w:eastAsia="es-ES"/>
        </w:rPr>
        <w:t>r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A943EB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</w:t>
            </w:r>
            <w:r w:rsidR="005F76F9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5F76F9" w:rsidP="005F76F9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3002</w:t>
            </w:r>
            <w:r w:rsidR="00C31C45"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811/18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</w:t>
                  </w:r>
                  <w:r w:rsidR="00244E80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244E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sectPr w:rsidR="00C778DE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3CA" w:rsidRDefault="000063CA">
      <w:r>
        <w:separator/>
      </w:r>
    </w:p>
  </w:endnote>
  <w:endnote w:type="continuationSeparator" w:id="0">
    <w:p w:rsidR="000063CA" w:rsidRDefault="0000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3F" w:rsidRDefault="0043223F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3F" w:rsidRDefault="0043223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3F" w:rsidRDefault="0043223F">
    <w:pPr>
      <w:pStyle w:val="Piedepgina"/>
      <w:jc w:val="center"/>
      <w:rPr>
        <w:b/>
        <w:bCs/>
        <w:sz w:val="20"/>
        <w:szCs w:val="20"/>
      </w:rPr>
    </w:pPr>
  </w:p>
  <w:p w:rsidR="0043223F" w:rsidRDefault="0043223F">
    <w:pPr>
      <w:pStyle w:val="Piedepgina"/>
      <w:jc w:val="center"/>
      <w:rPr>
        <w:b/>
        <w:bCs/>
        <w:sz w:val="20"/>
        <w:szCs w:val="20"/>
      </w:rPr>
    </w:pPr>
  </w:p>
  <w:p w:rsidR="0043223F" w:rsidRDefault="0043223F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3F" w:rsidRDefault="0043223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3CA" w:rsidRDefault="000063CA">
      <w:r>
        <w:separator/>
      </w:r>
    </w:p>
  </w:footnote>
  <w:footnote w:type="continuationSeparator" w:id="0">
    <w:p w:rsidR="000063CA" w:rsidRDefault="00006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3F" w:rsidRDefault="0043223F">
    <w:pPr>
      <w:jc w:val="right"/>
      <w:rPr>
        <w:b/>
        <w:bCs/>
        <w:sz w:val="20"/>
        <w:szCs w:val="20"/>
      </w:rPr>
    </w:pPr>
  </w:p>
  <w:p w:rsidR="0043223F" w:rsidRDefault="0043223F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43223F" w:rsidRDefault="0043223F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3F" w:rsidRDefault="0043223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3F" w:rsidRPr="007C36DC" w:rsidRDefault="0043223F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3F" w:rsidRDefault="004322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063CA"/>
    <w:rsid w:val="00012B64"/>
    <w:rsid w:val="00031806"/>
    <w:rsid w:val="0006264E"/>
    <w:rsid w:val="000650E5"/>
    <w:rsid w:val="000670E7"/>
    <w:rsid w:val="000B1EED"/>
    <w:rsid w:val="000B6366"/>
    <w:rsid w:val="000D10E8"/>
    <w:rsid w:val="000D490D"/>
    <w:rsid w:val="001104E7"/>
    <w:rsid w:val="0013047E"/>
    <w:rsid w:val="00143A20"/>
    <w:rsid w:val="0015115F"/>
    <w:rsid w:val="00173597"/>
    <w:rsid w:val="00180B6A"/>
    <w:rsid w:val="00181BF6"/>
    <w:rsid w:val="001823AE"/>
    <w:rsid w:val="00194ACC"/>
    <w:rsid w:val="00195912"/>
    <w:rsid w:val="001C2E38"/>
    <w:rsid w:val="001D05C9"/>
    <w:rsid w:val="00200BDD"/>
    <w:rsid w:val="00202479"/>
    <w:rsid w:val="00224B25"/>
    <w:rsid w:val="002276D7"/>
    <w:rsid w:val="00227E88"/>
    <w:rsid w:val="00237328"/>
    <w:rsid w:val="00244E80"/>
    <w:rsid w:val="00270CAE"/>
    <w:rsid w:val="002714A7"/>
    <w:rsid w:val="0028036E"/>
    <w:rsid w:val="00286827"/>
    <w:rsid w:val="00287E39"/>
    <w:rsid w:val="00293417"/>
    <w:rsid w:val="002B1C0B"/>
    <w:rsid w:val="002C7904"/>
    <w:rsid w:val="002E4422"/>
    <w:rsid w:val="00306334"/>
    <w:rsid w:val="00313E57"/>
    <w:rsid w:val="003172E7"/>
    <w:rsid w:val="00327BDB"/>
    <w:rsid w:val="00347D14"/>
    <w:rsid w:val="00352608"/>
    <w:rsid w:val="00362CB2"/>
    <w:rsid w:val="00363C04"/>
    <w:rsid w:val="00366859"/>
    <w:rsid w:val="003679BE"/>
    <w:rsid w:val="00375C12"/>
    <w:rsid w:val="00382D72"/>
    <w:rsid w:val="00393F1D"/>
    <w:rsid w:val="003C2D02"/>
    <w:rsid w:val="003F43AC"/>
    <w:rsid w:val="0043223F"/>
    <w:rsid w:val="0043339A"/>
    <w:rsid w:val="004458A2"/>
    <w:rsid w:val="004477A4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2A13"/>
    <w:rsid w:val="00537B6F"/>
    <w:rsid w:val="00537EDF"/>
    <w:rsid w:val="005610AE"/>
    <w:rsid w:val="00571E5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56E6"/>
    <w:rsid w:val="005E5B6C"/>
    <w:rsid w:val="005F00CF"/>
    <w:rsid w:val="005F76AC"/>
    <w:rsid w:val="005F76F9"/>
    <w:rsid w:val="00604193"/>
    <w:rsid w:val="0061628E"/>
    <w:rsid w:val="00650162"/>
    <w:rsid w:val="00653815"/>
    <w:rsid w:val="00665083"/>
    <w:rsid w:val="006851FE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174D7"/>
    <w:rsid w:val="0072264A"/>
    <w:rsid w:val="0072487C"/>
    <w:rsid w:val="007266A6"/>
    <w:rsid w:val="00732F7C"/>
    <w:rsid w:val="007373CC"/>
    <w:rsid w:val="00740BEF"/>
    <w:rsid w:val="00750BEF"/>
    <w:rsid w:val="00752FDF"/>
    <w:rsid w:val="0076375D"/>
    <w:rsid w:val="00772544"/>
    <w:rsid w:val="00776075"/>
    <w:rsid w:val="00791AE6"/>
    <w:rsid w:val="007A2416"/>
    <w:rsid w:val="007A54F0"/>
    <w:rsid w:val="007A6488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232C7"/>
    <w:rsid w:val="00A4145E"/>
    <w:rsid w:val="00A522E5"/>
    <w:rsid w:val="00A522E8"/>
    <w:rsid w:val="00A5561E"/>
    <w:rsid w:val="00A91D43"/>
    <w:rsid w:val="00A943EB"/>
    <w:rsid w:val="00AA02A0"/>
    <w:rsid w:val="00AA0540"/>
    <w:rsid w:val="00AD4260"/>
    <w:rsid w:val="00AF4C25"/>
    <w:rsid w:val="00AF7C0B"/>
    <w:rsid w:val="00B113C8"/>
    <w:rsid w:val="00B131A3"/>
    <w:rsid w:val="00B27F39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73214"/>
    <w:rsid w:val="00D85577"/>
    <w:rsid w:val="00D944FD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6750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24F77D17-500C-4654-AA17-9F5F50C3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94BA8-3C89-4CCE-B331-527CDA97A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14</Pages>
  <Words>1759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Andrea Machado</cp:lastModifiedBy>
  <cp:revision>18</cp:revision>
  <cp:lastPrinted>2021-10-21T14:17:00Z</cp:lastPrinted>
  <dcterms:created xsi:type="dcterms:W3CDTF">2021-04-29T12:19:00Z</dcterms:created>
  <dcterms:modified xsi:type="dcterms:W3CDTF">2021-10-21T14:17:00Z</dcterms:modified>
</cp:coreProperties>
</file>