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1C2E38" w:rsidRDefault="001C2E38"/>
    <w:tbl>
      <w:tblPr>
        <w:tblW w:w="9649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9"/>
        <w:gridCol w:w="870"/>
        <w:gridCol w:w="61"/>
        <w:gridCol w:w="191"/>
        <w:gridCol w:w="2046"/>
        <w:gridCol w:w="553"/>
        <w:gridCol w:w="907"/>
        <w:gridCol w:w="552"/>
        <w:gridCol w:w="566"/>
        <w:gridCol w:w="555"/>
        <w:gridCol w:w="250"/>
        <w:gridCol w:w="175"/>
        <w:gridCol w:w="1559"/>
        <w:gridCol w:w="425"/>
      </w:tblGrid>
      <w:tr w:rsidR="00B678C8" w:rsidTr="00732F7C">
        <w:trPr>
          <w:trHeight w:hRule="exact" w:val="195"/>
        </w:trPr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287D14">
            <w:pPr>
              <w:snapToGrid w:val="0"/>
              <w:rPr>
                <w:sz w:val="16"/>
                <w:szCs w:val="16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4" o:spid="_x0000_s1026" type="#_x0000_t202" style="position:absolute;margin-left:3.45pt;margin-top:10.95pt;width:479.5pt;height:52.5pt;z-index:2516741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" stroked="f">
                  <v:fill opacity="0"/>
                  <v:textbox style="mso-next-textbox:#Text Box 34" inset="0,0,0,0">
                    <w:txbxContent>
                      <w:p w:rsidR="008D1019" w:rsidRDefault="008D1019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  <w:p w:rsidR="008D1019" w:rsidRDefault="008D1019">
                        <w:pPr>
                          <w:jc w:val="center"/>
                        </w:pP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t>PLIEGO DE BASES Y CONDICIONES</w:t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</w:rPr>
                          <w:br/>
                        </w:r>
                        <w:r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  <w:t>CARATULA - CONVOCATORIA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87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  <w:p w:rsidR="00C45C63" w:rsidRDefault="00C45C63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44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20"/>
                <w:szCs w:val="20"/>
              </w:rPr>
            </w:pPr>
          </w:p>
          <w:p w:rsidR="001C2E38" w:rsidRDefault="001C2E38">
            <w:pPr>
              <w:rPr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pStyle w:val="xl28"/>
              <w:snapToGrid w:val="0"/>
              <w:spacing w:before="0" w:after="0"/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B678C8" w:rsidTr="00732F7C">
        <w:trPr>
          <w:trHeight w:val="234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4107" w:type="dxa"/>
            <w:gridSpan w:val="5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del Organismo Contratante</w:t>
            </w:r>
          </w:p>
        </w:tc>
        <w:tc>
          <w:tcPr>
            <w:tcW w:w="5542" w:type="dxa"/>
            <w:gridSpan w:val="9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732F7C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PODER JUDICIAL DE LA PROVINCIA DE BUENOS AIRES</w:t>
            </w:r>
          </w:p>
          <w:p w:rsidR="001C2E38" w:rsidRPr="00181BF6" w:rsidRDefault="001C2E38">
            <w:pPr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732F7C">
              <w:rPr>
                <w:rFonts w:ascii="Times New Roman" w:hAnsi="Times New Roman" w:cs="Times New Roman"/>
                <w:sz w:val="20"/>
                <w:szCs w:val="20"/>
              </w:rPr>
              <w:t>PROCURACION GENERAL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Procedimiento </w:t>
            </w:r>
            <w:r w:rsidR="00772544"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 Selección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945693"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Procedimiento contractual</w:t>
            </w:r>
          </w:p>
        </w:tc>
        <w:tc>
          <w:tcPr>
            <w:tcW w:w="4876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181BF6" w:rsidRDefault="00945693" w:rsidP="006C373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CONTRATACION DIRECTA </w:t>
            </w:r>
          </w:p>
        </w:tc>
        <w:tc>
          <w:tcPr>
            <w:tcW w:w="55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</w:p>
        </w:tc>
        <w:tc>
          <w:tcPr>
            <w:tcW w:w="425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8D1019" w:rsidP="00C5108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1C2E38" w:rsidRPr="00732F7C" w:rsidRDefault="00C5108C" w:rsidP="00732F7C">
            <w:pPr>
              <w:snapToGrid w:val="0"/>
              <w:ind w:right="-52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</w:t>
            </w:r>
            <w:r w:rsidR="001C2E38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Ejercicio:</w:t>
            </w:r>
            <w:r w:rsidR="008709D9" w:rsidRPr="00732F7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20</w:t>
            </w:r>
            <w:r w:rsidR="008D1019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</w:t>
            </w:r>
          </w:p>
        </w:tc>
        <w:tc>
          <w:tcPr>
            <w:tcW w:w="42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531214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531214" w:rsidRPr="00181BF6" w:rsidRDefault="00F0697E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</w:rPr>
            </w:pPr>
            <w:r>
              <w:rPr>
                <w:rFonts w:ascii="Times New Roman" w:eastAsia="Arial" w:hAnsi="Times New Roman" w:cs="Times New Roman"/>
              </w:rPr>
              <w:t>Art. 18 inc. 2, apartado L</w:t>
            </w:r>
            <w:r w:rsidR="00945693">
              <w:rPr>
                <w:rFonts w:ascii="Times New Roman" w:eastAsia="Arial" w:hAnsi="Times New Roman" w:cs="Times New Roman"/>
              </w:rPr>
              <w:t>) de la Ley 13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  <w:r w:rsidR="00945693">
              <w:rPr>
                <w:rFonts w:ascii="Times New Roman" w:eastAsia="Arial" w:hAnsi="Times New Roman" w:cs="Times New Roman"/>
              </w:rPr>
              <w:t>981</w:t>
            </w:r>
            <w:r>
              <w:rPr>
                <w:rFonts w:ascii="Times New Roman" w:eastAsia="Arial" w:hAnsi="Times New Roman" w:cs="Times New Roman"/>
              </w:rPr>
              <w:t xml:space="preserve"> Reglamentada</w:t>
            </w:r>
            <w:r w:rsidR="00945693">
              <w:rPr>
                <w:rFonts w:ascii="Times New Roman" w:eastAsia="Arial" w:hAnsi="Times New Roman" w:cs="Times New Roman"/>
              </w:rPr>
              <w:t xml:space="preserve"> por </w:t>
            </w:r>
            <w:proofErr w:type="spellStart"/>
            <w:r w:rsidR="00945693">
              <w:rPr>
                <w:rFonts w:ascii="Times New Roman" w:eastAsia="Arial" w:hAnsi="Times New Roman" w:cs="Times New Roman"/>
              </w:rPr>
              <w:t>Dec</w:t>
            </w:r>
            <w:proofErr w:type="spellEnd"/>
            <w:r w:rsidR="00945693">
              <w:rPr>
                <w:rFonts w:ascii="Times New Roman" w:eastAsia="Arial" w:hAnsi="Times New Roman" w:cs="Times New Roman"/>
              </w:rPr>
              <w:t xml:space="preserve">. </w:t>
            </w:r>
            <w:r>
              <w:rPr>
                <w:rFonts w:ascii="Times New Roman" w:eastAsia="Arial" w:hAnsi="Times New Roman" w:cs="Times New Roman"/>
              </w:rPr>
              <w:t>N° 59/19</w:t>
            </w:r>
            <w:r w:rsidR="00582749">
              <w:rPr>
                <w:rFonts w:ascii="Times New Roman" w:eastAsia="Arial" w:hAnsi="Times New Roman" w:cs="Times New Roman"/>
              </w:rPr>
              <w:t>.</w:t>
            </w:r>
          </w:p>
        </w:tc>
      </w:tr>
      <w:tr w:rsidR="001C2E38" w:rsidTr="00732F7C">
        <w:trPr>
          <w:trHeight w:val="315"/>
        </w:trPr>
        <w:tc>
          <w:tcPr>
            <w:tcW w:w="1809" w:type="dxa"/>
            <w:gridSpan w:val="2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Expediente Nº:</w:t>
            </w:r>
          </w:p>
        </w:tc>
        <w:tc>
          <w:tcPr>
            <w:tcW w:w="7840" w:type="dxa"/>
            <w:gridSpan w:val="12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23023" w:rsidRPr="00FA094C" w:rsidRDefault="001C2E38" w:rsidP="00732F7C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1BF6">
              <w:rPr>
                <w:rFonts w:ascii="Times New Roman" w:eastAsia="Arial" w:hAnsi="Times New Roman" w:cs="Times New Roman"/>
              </w:rPr>
              <w:t xml:space="preserve"> </w:t>
            </w:r>
            <w:r w:rsidR="00C12192" w:rsidRPr="00FA094C">
              <w:rPr>
                <w:rFonts w:ascii="Times New Roman" w:eastAsia="Arial" w:hAnsi="Times New Roman" w:cs="Times New Roman"/>
                <w:b/>
              </w:rPr>
              <w:t>PG.SA</w:t>
            </w:r>
            <w:r w:rsidR="00C31C45" w:rsidRPr="00FA094C">
              <w:rPr>
                <w:rFonts w:ascii="Times New Roman" w:eastAsia="Arial" w:hAnsi="Times New Roman" w:cs="Times New Roman"/>
                <w:b/>
              </w:rPr>
              <w:t>-</w:t>
            </w:r>
            <w:r w:rsidR="008D1019">
              <w:rPr>
                <w:rFonts w:ascii="Times New Roman" w:eastAsia="Arial" w:hAnsi="Times New Roman" w:cs="Times New Roman"/>
                <w:b/>
              </w:rPr>
              <w:t>88-22</w:t>
            </w: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9649" w:type="dxa"/>
            <w:gridSpan w:val="14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Objeto de la contratación</w:t>
            </w:r>
          </w:p>
        </w:tc>
      </w:tr>
      <w:tr w:rsidR="00C51A49" w:rsidTr="00732F7C">
        <w:trPr>
          <w:cantSplit/>
          <w:trHeight w:val="315"/>
        </w:trPr>
        <w:tc>
          <w:tcPr>
            <w:tcW w:w="9649" w:type="dxa"/>
            <w:gridSpan w:val="1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C51A49" w:rsidRPr="00BD02F6" w:rsidRDefault="00C51A49">
            <w:pPr>
              <w:snapToGrid w:val="0"/>
              <w:jc w:val="both"/>
              <w:rPr>
                <w:rFonts w:ascii="Times New Roman" w:hAnsi="Times New Roman" w:cs="Times New Roman"/>
                <w:b/>
              </w:rPr>
            </w:pPr>
            <w:r w:rsidRPr="00181BF6">
              <w:rPr>
                <w:rFonts w:ascii="Times New Roman" w:eastAsia="Arial" w:hAnsi="Times New Roman" w:cs="Times New Roman"/>
                <w:sz w:val="16"/>
                <w:szCs w:val="16"/>
              </w:rPr>
              <w:t xml:space="preserve">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>Locación de inmueble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en la localidad de </w:t>
            </w:r>
            <w:r w:rsidR="0066734A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San 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Isidro </w:t>
            </w:r>
            <w:r w:rsidR="0066734A" w:rsidRPr="0062313A">
              <w:rPr>
                <w:rFonts w:ascii="Times New Roman" w:hAnsi="Times New Roman" w:cs="Times New Roman"/>
                <w:b/>
                <w:sz w:val="22"/>
                <w:szCs w:val="20"/>
              </w:rPr>
              <w:t>con destino a la</w:t>
            </w:r>
            <w:r w:rsidR="008D1019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siguientes dependencias: </w:t>
            </w:r>
            <w:r w:rsidR="008D1019" w:rsidRPr="008D1019">
              <w:rPr>
                <w:rFonts w:ascii="Times New Roman" w:hAnsi="Times New Roman" w:cs="Times New Roman"/>
                <w:b/>
                <w:sz w:val="22"/>
                <w:szCs w:val="20"/>
              </w:rPr>
              <w:t>Defensoría</w:t>
            </w:r>
            <w:r w:rsidR="008D1019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General, Área Jurídica, S</w:t>
            </w:r>
            <w:r w:rsidR="008D1019" w:rsidRPr="008D1019">
              <w:rPr>
                <w:rFonts w:ascii="Times New Roman" w:hAnsi="Times New Roman" w:cs="Times New Roman"/>
                <w:b/>
                <w:sz w:val="22"/>
                <w:szCs w:val="20"/>
              </w:rPr>
              <w:t>ecretaría de Coordinación Fuero Civil, Comercial y de Familia, Secretaría General y Mes</w:t>
            </w:r>
            <w:r w:rsidR="008D1019">
              <w:rPr>
                <w:rFonts w:ascii="Times New Roman" w:hAnsi="Times New Roman" w:cs="Times New Roman"/>
                <w:b/>
                <w:sz w:val="22"/>
                <w:szCs w:val="20"/>
              </w:rPr>
              <w:t>a de Entradas de la Defensoría,</w:t>
            </w:r>
            <w:r w:rsidR="00FA094C">
              <w:rPr>
                <w:rFonts w:ascii="Times New Roman" w:hAnsi="Times New Roman" w:cs="Times New Roman"/>
                <w:b/>
                <w:sz w:val="22"/>
                <w:szCs w:val="20"/>
              </w:rPr>
              <w:t xml:space="preserve"> del Departamento Judicial San Isidro</w:t>
            </w:r>
            <w:r w:rsidR="0066734A" w:rsidRPr="00C97754">
              <w:rPr>
                <w:rFonts w:ascii="Times New Roman" w:hAnsi="Times New Roman" w:cs="Times New Roman"/>
                <w:b/>
              </w:rPr>
              <w:t>. La locación será por el término de treinta y seis (36) meses</w:t>
            </w:r>
            <w:r w:rsidR="0066734A">
              <w:rPr>
                <w:rFonts w:ascii="Times New Roman" w:hAnsi="Times New Roman" w:cs="Times New Roman"/>
                <w:b/>
              </w:rPr>
              <w:t>, con opción a prorrogarlo por doce (12) meses más.</w:t>
            </w:r>
          </w:p>
          <w:p w:rsidR="00C51A49" w:rsidRPr="00732F7C" w:rsidRDefault="00C51A49" w:rsidP="00C5108C">
            <w:pPr>
              <w:pStyle w:val="Default"/>
              <w:jc w:val="both"/>
              <w:rPr>
                <w:rFonts w:ascii="Times New Roman" w:hAnsi="Times New Roman" w:cs="Times New Roman"/>
                <w:b/>
              </w:rPr>
            </w:pPr>
          </w:p>
        </w:tc>
      </w:tr>
      <w:tr w:rsidR="00B678C8" w:rsidTr="00732F7C">
        <w:trPr>
          <w:trHeight w:val="195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2"/>
                <w:szCs w:val="22"/>
                <w:u w:val="single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PRESENTACIÓN DE OFERTAS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rFonts w:eastAsia="Arial"/>
                <w:sz w:val="16"/>
                <w:szCs w:val="16"/>
              </w:rPr>
              <w:t xml:space="preserve">                                   </w:t>
            </w: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AF7C0B" w:rsidRDefault="00AF7C0B" w:rsidP="00AF7C0B">
            <w:pPr>
              <w:snapToGrid w:val="0"/>
              <w:ind w:left="57" w:right="57"/>
              <w:rPr>
                <w:b/>
                <w:bCs/>
                <w:sz w:val="16"/>
                <w:szCs w:val="16"/>
              </w:rPr>
            </w:pPr>
          </w:p>
          <w:p w:rsidR="0057417D" w:rsidRPr="00FA094C" w:rsidRDefault="0066734A" w:rsidP="00FA094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SAN ISIDRO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CALLE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ITUZAINGÓ</w:t>
            </w: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N°</w:t>
            </w:r>
            <w:r w:rsidR="00FA094C"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843C4" w:rsidRPr="00466381" w:rsidRDefault="00C7759B" w:rsidP="004C328D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</w:t>
            </w:r>
            <w:r w:rsidR="00287D1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asta el día 24</w:t>
            </w:r>
            <w:r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d</w:t>
            </w:r>
            <w:r w:rsidR="00287D1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 febrero</w:t>
            </w:r>
            <w:r w:rsidR="008D1019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2022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a las</w:t>
            </w:r>
            <w:r w:rsidR="00287D1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10:00</w:t>
            </w:r>
            <w:r w:rsidR="00653815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Hs</w:t>
            </w:r>
            <w:r w:rsidR="00653815" w:rsidRPr="00466381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</w:tr>
      <w:tr w:rsidR="001C2E38" w:rsidTr="00732F7C">
        <w:trPr>
          <w:trHeight w:val="621"/>
        </w:trPr>
        <w:tc>
          <w:tcPr>
            <w:tcW w:w="9649" w:type="dxa"/>
            <w:gridSpan w:val="14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CD47D2" w:rsidRPr="00181BF6" w:rsidRDefault="00CD47D2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cantSplit/>
          <w:trHeight w:val="263"/>
        </w:trPr>
        <w:tc>
          <w:tcPr>
            <w:tcW w:w="4107" w:type="dxa"/>
            <w:gridSpan w:val="5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2"/>
                <w:szCs w:val="22"/>
                <w:u w:val="single"/>
              </w:rPr>
              <w:t>ACTO DE APERTURA</w:t>
            </w: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B678C8" w:rsidTr="00732F7C">
        <w:trPr>
          <w:trHeight w:val="209"/>
        </w:trPr>
        <w:tc>
          <w:tcPr>
            <w:tcW w:w="939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870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shd w:val="clear" w:color="auto" w:fill="auto"/>
            <w:vAlign w:val="bottom"/>
          </w:tcPr>
          <w:p w:rsidR="001C2E38" w:rsidRPr="00181BF6" w:rsidRDefault="001C2E3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:rsidR="001C2E38" w:rsidRDefault="001C2E3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1C2E38" w:rsidTr="00732F7C">
        <w:trPr>
          <w:trHeight w:val="275"/>
        </w:trPr>
        <w:tc>
          <w:tcPr>
            <w:tcW w:w="5567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4082" w:type="dxa"/>
            <w:gridSpan w:val="7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1C2E38" w:rsidTr="00732F7C">
        <w:trPr>
          <w:cantSplit/>
          <w:trHeight w:val="342"/>
        </w:trPr>
        <w:tc>
          <w:tcPr>
            <w:tcW w:w="5567" w:type="dxa"/>
            <w:gridSpan w:val="7"/>
            <w:tcBorders>
              <w:left w:val="single" w:sz="4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57417D" w:rsidRPr="00181BF6" w:rsidRDefault="00FA094C" w:rsidP="0066734A">
            <w:pPr>
              <w:snapToGrid w:val="0"/>
              <w:ind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FA094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DELEGACIÓN DE ADMINISTRACIÓN DEL DEPARTAMENTO JUDICIAL SAN ISIDRO, CALLE ITUZAINGÓ N° 256 DE SAN ISIDRO.</w:t>
            </w:r>
          </w:p>
        </w:tc>
        <w:tc>
          <w:tcPr>
            <w:tcW w:w="4082" w:type="dxa"/>
            <w:gridSpan w:val="7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2E38" w:rsidRPr="004C328D" w:rsidRDefault="0072487C" w:rsidP="0057417D">
            <w:pPr>
              <w:snapToGrid w:val="0"/>
              <w:rPr>
                <w:rFonts w:ascii="Times New Roman" w:eastAsia="Arial" w:hAnsi="Times New Roman" w:cs="Times New Roman"/>
                <w:bCs/>
                <w:sz w:val="18"/>
                <w:szCs w:val="18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   </w:t>
            </w:r>
            <w:r w:rsidR="00287D14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El día. 24 de febrero de 2022 a las 10:00</w:t>
            </w:r>
            <w:bookmarkStart w:id="0" w:name="_GoBack"/>
            <w:bookmarkEnd w:id="0"/>
            <w:r w:rsidR="004C328D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 xml:space="preserve"> </w:t>
            </w:r>
            <w:r w:rsidR="00A02EE8" w:rsidRPr="004C328D">
              <w:rPr>
                <w:rFonts w:ascii="Times New Roman" w:eastAsia="Arial" w:hAnsi="Times New Roman" w:cs="Times New Roman"/>
                <w:b/>
                <w:bCs/>
                <w:sz w:val="18"/>
                <w:szCs w:val="18"/>
              </w:rPr>
              <w:t>Hs.</w:t>
            </w:r>
          </w:p>
        </w:tc>
      </w:tr>
      <w:tr w:rsidR="00B678C8" w:rsidTr="00732F7C">
        <w:trPr>
          <w:cantSplit/>
          <w:trHeight w:val="209"/>
        </w:trPr>
        <w:tc>
          <w:tcPr>
            <w:tcW w:w="1870" w:type="dxa"/>
            <w:gridSpan w:val="3"/>
            <w:tcBorders>
              <w:left w:val="single" w:sz="4" w:space="0" w:color="000000"/>
              <w:bottom w:val="single" w:sz="4" w:space="0" w:color="auto"/>
            </w:tcBorders>
            <w:shd w:val="clear" w:color="auto" w:fill="FFFF00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Forma de Pago</w:t>
            </w:r>
          </w:p>
        </w:tc>
        <w:tc>
          <w:tcPr>
            <w:tcW w:w="7779" w:type="dxa"/>
            <w:gridSpan w:val="11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B678C8" w:rsidTr="00732F7C">
        <w:trPr>
          <w:cantSplit/>
          <w:trHeight w:val="221"/>
        </w:trPr>
        <w:tc>
          <w:tcPr>
            <w:tcW w:w="9649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  <w:p w:rsidR="00B678C8" w:rsidRPr="00181BF6" w:rsidRDefault="00B678C8" w:rsidP="00CD47D2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 xml:space="preserve">OBSERVACIONES GENERALES 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Las Ofertas, ensobradas  conforme lo  establecen los Artículos </w:t>
            </w:r>
            <w:r w:rsidRPr="00945693">
              <w:rPr>
                <w:rFonts w:ascii="Times New Roman" w:hAnsi="Times New Roman" w:cs="Times New Roman"/>
                <w:sz w:val="16"/>
                <w:szCs w:val="16"/>
              </w:rPr>
              <w:t xml:space="preserve">"Ofertas-Su Presentación" y  "Ofertas-Documentación a Integrar",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deben  presentarse hasta la fecha y hora y en el lugar antes indicados conforme  procedimiento establecido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en el ART. 17 Apartado 4)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Decreto N° 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59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/1</w:t>
            </w:r>
            <w:r w:rsidR="00F0697E">
              <w:rPr>
                <w:rFonts w:ascii="Times New Roman" w:hAnsi="Times New Roman" w:cs="Times New Roman"/>
                <w:sz w:val="16"/>
                <w:szCs w:val="16"/>
              </w:rPr>
              <w:t>9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Reglamentario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del Subsistema 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de Contrataciones del Estado Ley 13.981,.</w:t>
            </w:r>
          </w:p>
          <w:p w:rsidR="00B678C8" w:rsidRPr="00181BF6" w:rsidRDefault="00B678C8" w:rsidP="00CD47D2">
            <w:pPr>
              <w:ind w:left="57" w:right="57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Pasada dicha hora no se  admitirán nuevas  propuestas, aun cuando no  hubiera comenzado la apertura de los sobre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s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 Los sobres o paquetes conteniendo l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>as Ofertas serán abiertos sin presencia de los o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 xml:space="preserve">ferentes </w:t>
            </w:r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(medidas por </w:t>
            </w:r>
            <w:proofErr w:type="spellStart"/>
            <w:r w:rsidR="00A02EE8">
              <w:rPr>
                <w:rFonts w:ascii="Times New Roman" w:hAnsi="Times New Roman" w:cs="Times New Roman"/>
                <w:sz w:val="16"/>
                <w:szCs w:val="16"/>
              </w:rPr>
              <w:t>covid</w:t>
            </w:r>
            <w:proofErr w:type="spellEnd"/>
            <w:r w:rsidR="00A02EE8">
              <w:rPr>
                <w:rFonts w:ascii="Times New Roman" w:hAnsi="Times New Roman" w:cs="Times New Roman"/>
                <w:sz w:val="16"/>
                <w:szCs w:val="16"/>
              </w:rPr>
              <w:t xml:space="preserve"> 19)</w:t>
            </w: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.</w:t>
            </w:r>
          </w:p>
          <w:p w:rsidR="00B678C8" w:rsidRPr="00181BF6" w:rsidRDefault="00B678C8">
            <w:pPr>
              <w:snapToGrid w:val="0"/>
              <w:ind w:left="57" w:right="57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B678C8" w:rsidTr="00732F7C">
        <w:trPr>
          <w:trHeight w:val="503"/>
        </w:trPr>
        <w:tc>
          <w:tcPr>
            <w:tcW w:w="93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4D5F99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  <w:u w:val="single"/>
              </w:rPr>
            </w:pPr>
            <w:r>
              <w:br w:type="page"/>
            </w:r>
          </w:p>
        </w:tc>
        <w:tc>
          <w:tcPr>
            <w:tcW w:w="87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2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04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3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07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52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Pr="00181BF6" w:rsidRDefault="00B678C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66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250" w:type="dxa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1734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  <w:rPr>
                <w:sz w:val="16"/>
                <w:szCs w:val="16"/>
              </w:rPr>
            </w:pPr>
          </w:p>
        </w:tc>
        <w:tc>
          <w:tcPr>
            <w:tcW w:w="425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B678C8" w:rsidRDefault="00B678C8">
            <w:pPr>
              <w:snapToGrid w:val="0"/>
            </w:pPr>
            <w:r>
              <w:rPr>
                <w:sz w:val="16"/>
                <w:szCs w:val="16"/>
              </w:rPr>
              <w:t> </w:t>
            </w:r>
          </w:p>
        </w:tc>
      </w:tr>
    </w:tbl>
    <w:p w:rsidR="006F3FA5" w:rsidRDefault="006F3FA5">
      <w:pPr>
        <w:widowControl/>
        <w:suppressAutoHyphens w:val="0"/>
        <w:autoSpaceDE/>
        <w:rPr>
          <w:b/>
        </w:rPr>
      </w:pPr>
    </w:p>
    <w:p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1047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17"/>
        <w:gridCol w:w="151"/>
        <w:gridCol w:w="132"/>
        <w:gridCol w:w="23"/>
        <w:gridCol w:w="29"/>
        <w:gridCol w:w="715"/>
        <w:gridCol w:w="361"/>
        <w:gridCol w:w="144"/>
        <w:gridCol w:w="32"/>
        <w:gridCol w:w="16"/>
        <w:gridCol w:w="167"/>
        <w:gridCol w:w="359"/>
        <w:gridCol w:w="560"/>
        <w:gridCol w:w="183"/>
        <w:gridCol w:w="1231"/>
        <w:gridCol w:w="29"/>
        <w:gridCol w:w="45"/>
        <w:gridCol w:w="18"/>
        <w:gridCol w:w="48"/>
        <w:gridCol w:w="253"/>
        <w:gridCol w:w="280"/>
        <w:gridCol w:w="69"/>
        <w:gridCol w:w="112"/>
        <w:gridCol w:w="102"/>
        <w:gridCol w:w="363"/>
        <w:gridCol w:w="180"/>
        <w:gridCol w:w="742"/>
        <w:gridCol w:w="330"/>
        <w:gridCol w:w="192"/>
        <w:gridCol w:w="181"/>
        <w:gridCol w:w="531"/>
        <w:gridCol w:w="10"/>
        <w:gridCol w:w="32"/>
        <w:gridCol w:w="139"/>
        <w:gridCol w:w="914"/>
        <w:gridCol w:w="84"/>
        <w:gridCol w:w="20"/>
        <w:gridCol w:w="116"/>
        <w:gridCol w:w="319"/>
        <w:gridCol w:w="24"/>
        <w:gridCol w:w="6"/>
        <w:gridCol w:w="10"/>
        <w:gridCol w:w="30"/>
        <w:gridCol w:w="79"/>
      </w:tblGrid>
      <w:tr w:rsidR="00AA02A0" w:rsidRPr="004477A4" w:rsidTr="006D4830">
        <w:trPr>
          <w:gridAfter w:val="5"/>
          <w:wAfter w:w="149" w:type="dxa"/>
          <w:trHeight w:hRule="exact" w:val="901"/>
        </w:trPr>
        <w:tc>
          <w:tcPr>
            <w:tcW w:w="10329" w:type="dxa"/>
            <w:gridSpan w:val="39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  <w:p w:rsidR="00AA02A0" w:rsidRPr="004477A4" w:rsidRDefault="00287D14" w:rsidP="006D483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16" o:spid="_x0000_s1027" type="#_x0000_t202" style="position:absolute;margin-left:-2.9pt;margin-top:3.7pt;width:535.75pt;height:86.2pt;z-index:25173145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" stroked="f">
                  <v:fill opacity="0"/>
                  <v:textbox style="mso-next-textbox:#Text Box 16" inset="0,0,0,0">
                    <w:txbxContent>
                      <w:p w:rsidR="008D1019" w:rsidRPr="004477A4" w:rsidRDefault="008D101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A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PERSONAS FÍSICAS TITULARES DE DOMINIO</w:t>
                        </w:r>
                      </w:p>
                      <w:p w:rsidR="008D1019" w:rsidRPr="004477A4" w:rsidRDefault="008D1019" w:rsidP="006D4830">
                        <w:pPr>
                          <w:ind w:left="284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DECLARACION JURADA</w:t>
                        </w:r>
                      </w:p>
                    </w:txbxContent>
                  </v:textbox>
                </v:shape>
              </w:pict>
            </w: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  <w:p w:rsidR="00AA02A0" w:rsidRPr="004477A4" w:rsidRDefault="00AA02A0" w:rsidP="006D4830">
            <w:pPr>
              <w:rPr>
                <w:rFonts w:ascii="Times New Roman" w:hAnsi="Times New Roman" w:cs="Times New Roman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</w:tcBorders>
            <w:shd w:val="clear" w:color="auto" w:fill="auto"/>
          </w:tcPr>
          <w:p w:rsidR="00AA02A0" w:rsidRPr="004477A4" w:rsidRDefault="00287D14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line id="Line 84" o:spid="_x0000_s1056" style="position:absolute;flip:x;z-index:251744768;visibility:visible;mso-position-horizontal-relative:text;mso-position-vertical-relative:text" from=".85pt,-44.65pt" to="2.2pt,65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" strokeweight=".26mm">
                  <v:stroke joinstyle="miter"/>
                </v:line>
              </w:pict>
            </w: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4477A4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u w:val="single"/>
              </w:rPr>
            </w:pPr>
            <w:r w:rsidRPr="004477A4">
              <w:rPr>
                <w:rFonts w:ascii="Times New Roman" w:hAnsi="Times New Roman" w:cs="Times New Roman"/>
                <w:b w:val="0"/>
                <w:u w:val="single"/>
              </w:rPr>
              <w:t>1)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4477A4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4477A4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4477A4" w:rsidRDefault="00AA02A0" w:rsidP="006D4830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10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4" o:spid="_x0000_s1028" type="#_x0000_t202" style="position:absolute;margin-left:39.75pt;margin-top:.75pt;width:6.9pt;height:14.4pt;z-index:25172940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NUO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BHjNUO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4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6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287D14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0" o:spid="_x0000_s1029" type="#_x0000_t202" style="position:absolute;left:0;text-align:left;margin-left:39.75pt;margin-top:.75pt;width:6.9pt;height:14.4pt;z-index:25172531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Lhou6o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828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5" o:spid="_x0000_s1030" type="#_x0000_t202" style="position:absolute;margin-left:39.75pt;margin-top:.75pt;width:6.9pt;height:14.4pt;z-index:25173043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Azx1l5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54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806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3716" w:type="dxa"/>
            <w:gridSpan w:val="12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1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053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539" w:type="dxa"/>
            <w:gridSpan w:val="4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  <w:r w:rsidRPr="008474ED">
              <w:rPr>
                <w:rFonts w:ascii="Times New Roman" w:hAnsi="Times New Roman" w:cs="Times New Roman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09" w:type="dxa"/>
            <w:gridSpan w:val="2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342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13" o:spid="_x0000_s1031" type="#_x0000_t202" style="position:absolute;margin-left:39.75pt;margin-top:.75pt;width:6.9pt;height:14.4pt;z-index:25172838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" stroked="f">
                  <v:fill opacity="0"/>
                  <v:textbox style="mso-next-textbox:#Text Box 13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64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436" w:type="dxa"/>
            <w:gridSpan w:val="1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4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1" o:spid="_x0000_s1032" type="#_x0000_t202" style="position:absolute;margin-left:39.75pt;margin-top:.75pt;width:6.9pt;height:14.4pt;z-index:25172633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q5XVDI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1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397"/>
        </w:trPr>
        <w:tc>
          <w:tcPr>
            <w:tcW w:w="1400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674" w:type="dxa"/>
            <w:gridSpan w:val="2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255" w:type="dxa"/>
            <w:gridSpan w:val="16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2" o:spid="_x0000_s1033" type="#_x0000_t202" style="position:absolute;margin-left:39.75pt;margin-top:.75pt;width:6.9pt;height:14.4pt;z-index:25172736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" stroked="f">
                  <v:fill opacity="0"/>
                  <v:textbox style="mso-next-textbox:#Text Box 12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176" w:type="dxa"/>
            <w:gridSpan w:val="2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 y ART. 16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apartado III del Decreto N° 59/19</w:t>
            </w:r>
          </w:p>
        </w:tc>
        <w:tc>
          <w:tcPr>
            <w:tcW w:w="1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911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435" w:type="dxa"/>
            <w:gridSpan w:val="2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97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716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1"/>
          <w:wAfter w:w="7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8" o:spid="_x0000_s1034" type="#_x0000_t202" style="position:absolute;margin-left:39.75pt;margin-top:.75pt;width:6.9pt;height:14.4pt;z-index:25173248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zNIjAIAACM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wDzNIjAIAACM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18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Ùnico</w:t>
            </w:r>
            <w:proofErr w:type="spellEnd"/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54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538" w:type="dxa"/>
            <w:gridSpan w:val="11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Firma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Aclaración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154" w:type="dxa"/>
            <w:gridSpan w:val="26"/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5975" w:type="dxa"/>
            <w:gridSpan w:val="21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AA02A0" w:rsidRPr="008474ED" w:rsidRDefault="00AA02A0" w:rsidP="006D4830">
            <w:pPr>
              <w:tabs>
                <w:tab w:val="right" w:pos="5973"/>
              </w:tabs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FC2D01" w:rsidRPr="008474ED" w:rsidTr="006D4830">
        <w:trPr>
          <w:gridAfter w:val="5"/>
          <w:wAfter w:w="149" w:type="dxa"/>
          <w:trHeight w:val="276"/>
        </w:trPr>
        <w:tc>
          <w:tcPr>
            <w:tcW w:w="2720" w:type="dxa"/>
            <w:gridSpan w:val="10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2D01" w:rsidRPr="008474ED" w:rsidRDefault="00FC2D01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5975" w:type="dxa"/>
            <w:gridSpan w:val="21"/>
            <w:tcBorders>
              <w:top w:val="single" w:sz="4" w:space="0" w:color="000000"/>
              <w:bottom w:val="single" w:sz="4" w:space="0" w:color="auto"/>
            </w:tcBorders>
            <w:shd w:val="clear" w:color="auto" w:fill="FFFFFF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1634" w:type="dxa"/>
            <w:gridSpan w:val="8"/>
            <w:tcBorders>
              <w:left w:val="nil"/>
            </w:tcBorders>
            <w:shd w:val="clear" w:color="auto" w:fill="auto"/>
          </w:tcPr>
          <w:p w:rsidR="00FC2D01" w:rsidRPr="008474ED" w:rsidRDefault="00FC2D01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8" w:space="0" w:color="000000"/>
              <w:left w:val="single" w:sz="4" w:space="0" w:color="000000"/>
              <w:bottom w:val="single" w:sz="8" w:space="0" w:color="000000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2)</w:t>
            </w:r>
          </w:p>
        </w:tc>
        <w:tc>
          <w:tcPr>
            <w:tcW w:w="40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43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366"/>
        </w:trPr>
        <w:tc>
          <w:tcPr>
            <w:tcW w:w="2167" w:type="dxa"/>
            <w:gridSpan w:val="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528" w:type="dxa"/>
            <w:gridSpan w:val="2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634" w:type="dxa"/>
            <w:gridSpan w:val="8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19" o:spid="_x0000_s1035" type="#_x0000_t202" style="position:absolute;margin-left:39.75pt;margin-top:.75pt;width:6.9pt;height:14.4pt;z-index:25173350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ACNy40CAAAj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19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20" o:spid="_x0000_s1036" type="#_x0000_t202" style="position:absolute;margin-left:39.75pt;margin-top:.75pt;width:6.9pt;height:14.4pt;z-index:25173452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K1OR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21" o:spid="_x0000_s1037" type="#_x0000_t202" style="position:absolute;margin-left:39.75pt;margin-top:.75pt;width:6.9pt;height:14.4pt;z-index:25173555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pftPgo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21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413" w:type="dxa"/>
            <w:gridSpan w:val="9"/>
            <w:tcBorders>
              <w:top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55" w:type="dxa"/>
            <w:gridSpan w:val="3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044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241" w:type="dxa"/>
            <w:gridSpan w:val="12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lef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268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026" w:type="dxa"/>
            <w:gridSpan w:val="1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00" w:type="dxa"/>
            <w:gridSpan w:val="20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62"/>
        </w:trPr>
        <w:tc>
          <w:tcPr>
            <w:tcW w:w="2887" w:type="dxa"/>
            <w:gridSpan w:val="11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5850" w:type="dxa"/>
            <w:gridSpan w:val="2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 </w:t>
            </w:r>
          </w:p>
        </w:tc>
        <w:tc>
          <w:tcPr>
            <w:tcW w:w="1157" w:type="dxa"/>
            <w:gridSpan w:val="4"/>
            <w:tcBorders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81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85" o:spid="_x0000_s1038" type="#_x0000_t202" style="position:absolute;margin-left:39.75pt;margin-top:.75pt;width:6.9pt;height:14.4pt;z-index:25174681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DQIjR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8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</w:p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8" o:spid="_x0000_s1039" type="#_x0000_t202" style="position:absolute;margin-left:39.75pt;margin-top:.75pt;width:6.9pt;height:14.4pt;z-index:25174579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Yx5EX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68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423" w:type="dxa"/>
            <w:gridSpan w:val="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lastRenderedPageBreak/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3937" w:type="dxa"/>
            <w:gridSpan w:val="15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53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69" o:spid="_x0000_s1040" type="#_x0000_t202" style="position:absolute;margin-left:39.75pt;margin-top:.75pt;width:6.9pt;height:14.4pt;z-index:25173657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K/izF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69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6539" w:type="dxa"/>
            <w:gridSpan w:val="25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</w:t>
            </w:r>
            <w:r w:rsidR="00F0697E" w:rsidRPr="008474ED">
              <w:rPr>
                <w:rFonts w:ascii="Times New Roman" w:hAnsi="Times New Roman" w:cs="Times New Roman"/>
                <w:sz w:val="20"/>
                <w:szCs w:val="20"/>
              </w:rPr>
              <w:t>59/19</w:t>
            </w:r>
          </w:p>
        </w:tc>
        <w:tc>
          <w:tcPr>
            <w:tcW w:w="162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216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8"/>
        </w:trPr>
        <w:tc>
          <w:tcPr>
            <w:tcW w:w="3806" w:type="dxa"/>
            <w:gridSpan w:val="13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Porcentaje de participación en el dominio:</w:t>
            </w:r>
          </w:p>
        </w:tc>
        <w:tc>
          <w:tcPr>
            <w:tcW w:w="4899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162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</w:rPr>
            </w:pPr>
          </w:p>
        </w:tc>
        <w:tc>
          <w:tcPr>
            <w:tcW w:w="2241" w:type="dxa"/>
            <w:gridSpan w:val="12"/>
            <w:tcBorders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2868" w:type="dxa"/>
            <w:gridSpan w:val="1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C12192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</w:t>
            </w:r>
            <w:r w:rsidR="00AA02A0"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inmueble locado:</w:t>
            </w: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2548" w:type="dxa"/>
            <w:gridSpan w:val="7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2241" w:type="dxa"/>
            <w:gridSpan w:val="1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hRule="exact" w:val="268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u w:val="single"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pict>
                <v:shape id="Text Box 70" o:spid="_x0000_s1041" type="#_x0000_t202" style="position:absolute;margin-left:39.75pt;margin-top:.75pt;width:6.9pt;height:14.4pt;z-index:25173760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vJ3NFI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0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2241" w:type="dxa"/>
            <w:gridSpan w:val="1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2868" w:type="dxa"/>
            <w:gridSpan w:val="1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261"/>
        </w:trPr>
        <w:tc>
          <w:tcPr>
            <w:tcW w:w="10329" w:type="dxa"/>
            <w:gridSpan w:val="3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AA02A0" w:rsidRPr="008474ED" w:rsidRDefault="00AA02A0" w:rsidP="006D4830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 w:val="0"/>
                <w:sz w:val="20"/>
                <w:szCs w:val="20"/>
              </w:rPr>
              <w:t>3)</w:t>
            </w: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508"/>
        </w:trPr>
        <w:tc>
          <w:tcPr>
            <w:tcW w:w="2167" w:type="dxa"/>
            <w:gridSpan w:val="6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Apellido:</w:t>
            </w:r>
          </w:p>
        </w:tc>
        <w:tc>
          <w:tcPr>
            <w:tcW w:w="6709" w:type="dxa"/>
            <w:gridSpan w:val="2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14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92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2" o:spid="_x0000_s1042" type="#_x0000_t202" style="position:absolute;margin-left:39.75pt;margin-top:.75pt;width:6.9pt;height:14.4pt;z-index:25173862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qHRNjA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ot&#10;MZJkgBrds8mhKzWhVe7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" stroked="f">
                  <v:fill opacity="0"/>
                  <v:textbox style="mso-next-textbox:#Text Box 72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464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lang w:val="es-AR" w:eastAsia="es-AR"/>
              </w:rPr>
              <w:pict>
                <v:shape id="Text Box 73" o:spid="_x0000_s1043" type="#_x0000_t202" style="position:absolute;margin-left:39.75pt;margin-top:.75pt;width:6.9pt;height:14.4pt;z-index:25173964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0/51i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3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27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367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5" o:spid="_x0000_s1044" type="#_x0000_t202" style="position:absolute;margin-left:39.75pt;margin-top:.75pt;width:6.9pt;height:14.4pt;z-index:251740672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t0TJc4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5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195" w:type="dxa"/>
            <w:gridSpan w:val="1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17" w:type="dxa"/>
            <w:gridSpan w:val="2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3"/>
          <w:wAfter w:w="11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Estado Civil:</w:t>
            </w:r>
          </w:p>
        </w:tc>
        <w:tc>
          <w:tcPr>
            <w:tcW w:w="4177" w:type="dxa"/>
            <w:gridSpan w:val="1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5035" w:type="dxa"/>
            <w:gridSpan w:val="2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464"/>
        </w:trPr>
        <w:tc>
          <w:tcPr>
            <w:tcW w:w="2887" w:type="dxa"/>
            <w:gridSpan w:val="11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Nombre y apellido del cónyuge:</w:t>
            </w:r>
          </w:p>
        </w:tc>
        <w:tc>
          <w:tcPr>
            <w:tcW w:w="7123" w:type="dxa"/>
            <w:gridSpan w:val="2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2"/>
          <w:wAfter w:w="109" w:type="dxa"/>
          <w:trHeight w:val="174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548" w:type="dxa"/>
            <w:gridSpan w:val="7"/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5109" w:type="dxa"/>
            <w:gridSpan w:val="24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368"/>
        </w:trPr>
        <w:tc>
          <w:tcPr>
            <w:tcW w:w="145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Tipo documento:</w:t>
            </w:r>
          </w:p>
        </w:tc>
        <w:tc>
          <w:tcPr>
            <w:tcW w:w="1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lang w:val="es-ES" w:eastAsia="es-AR"/>
              </w:rPr>
            </w:pPr>
          </w:p>
          <w:p w:rsidR="00AA02A0" w:rsidRPr="008474ED" w:rsidRDefault="00AA02A0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Nº:</w:t>
            </w:r>
          </w:p>
        </w:tc>
        <w:tc>
          <w:tcPr>
            <w:tcW w:w="7083" w:type="dxa"/>
            <w:gridSpan w:val="2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AA02A0" w:rsidRPr="008474ED" w:rsidTr="006D4830">
        <w:trPr>
          <w:gridAfter w:val="5"/>
          <w:wAfter w:w="149" w:type="dxa"/>
          <w:trHeight w:hRule="exact" w:val="245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6" o:spid="_x0000_s1045" type="#_x0000_t202" style="position:absolute;margin-left:39.75pt;margin-top:.75pt;width:6.9pt;height:14.4pt;z-index:251741696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DkPhjQIAACQ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4w5D4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6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val="261"/>
        </w:trPr>
        <w:tc>
          <w:tcPr>
            <w:tcW w:w="1117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CUIT / CUIL :</w:t>
            </w:r>
          </w:p>
        </w:tc>
        <w:tc>
          <w:tcPr>
            <w:tcW w:w="4243" w:type="dxa"/>
            <w:gridSpan w:val="1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  <w:tc>
          <w:tcPr>
            <w:tcW w:w="4650" w:type="dxa"/>
            <w:gridSpan w:val="1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AA02A0" w:rsidRPr="008474ED" w:rsidTr="006D4830">
        <w:trPr>
          <w:gridAfter w:val="5"/>
          <w:wAfter w:w="149" w:type="dxa"/>
          <w:trHeight w:hRule="exact" w:val="260"/>
        </w:trPr>
        <w:tc>
          <w:tcPr>
            <w:tcW w:w="2672" w:type="dxa"/>
            <w:gridSpan w:val="8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48" w:type="dxa"/>
            <w:gridSpan w:val="7"/>
            <w:shd w:val="clear" w:color="auto" w:fill="auto"/>
            <w:vAlign w:val="bottom"/>
          </w:tcPr>
          <w:p w:rsidR="00AA02A0" w:rsidRPr="008474ED" w:rsidRDefault="00287D14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0"/>
                <w:szCs w:val="20"/>
                <w:u w:val="single"/>
                <w:lang w:val="es-AR" w:eastAsia="es-AR"/>
              </w:rPr>
              <w:pict>
                <v:shape id="Text Box 77" o:spid="_x0000_s1046" type="#_x0000_t202" style="position:absolute;margin-left:39.75pt;margin-top:.75pt;width:6.9pt;height:14.4pt;z-index:25174272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gR7BEY0CAAAkBQAADgAAAAAAAAAAAAAAAAAuAgAAZHJzL2Uyb0RvYy54bWxQSwECLQAUAAYA&#10;CAAAACEA6E9VTNoAAAAGAQAADwAAAAAAAAAAAAAAAADnBAAAZHJzL2Rvd25yZXYueG1sUEsFBgAA&#10;AAAEAAQA8wAAAO4FAAAAAA==&#10;" stroked="f">
                  <v:fill opacity="0"/>
                  <v:textbox style="mso-next-textbox:#Text Box 77" inset="0,0,0,0">
                    <w:txbxContent>
                      <w:p w:rsidR="008D1019" w:rsidRDefault="008D1019" w:rsidP="00AA02A0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790" w:type="dxa"/>
            <w:gridSpan w:val="23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  <w:p w:rsidR="00AA02A0" w:rsidRPr="008474ED" w:rsidRDefault="00AA02A0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A02A0" w:rsidRPr="008474ED" w:rsidRDefault="00AA02A0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6719" w:type="dxa"/>
            <w:gridSpan w:val="26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Incompatibilidades</w:t>
            </w: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(Tache lo que no corresponda)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No podrán presentarse empleados Judiciales, Magistrados o Funcionarios Judiciales.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Estatuto del empleado Judicial, Acuerdo 2300, art.67 </w:t>
            </w:r>
            <w:proofErr w:type="spellStart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inc</w:t>
            </w:r>
            <w:proofErr w:type="spellEnd"/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C, Ley 13.661 art. 21)</w:t>
            </w:r>
          </w:p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 xml:space="preserve"> y ART. 16 apartado III del Decreto N° 1300/16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144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SI</w:t>
            </w:r>
          </w:p>
        </w:tc>
        <w:tc>
          <w:tcPr>
            <w:tcW w:w="18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4"/>
          <w:wAfter w:w="125" w:type="dxa"/>
          <w:trHeight w:val="268"/>
        </w:trPr>
        <w:tc>
          <w:tcPr>
            <w:tcW w:w="3989" w:type="dxa"/>
            <w:gridSpan w:val="14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>Único inmueble locado:</w:t>
            </w:r>
          </w:p>
          <w:p w:rsidR="0072264A" w:rsidRPr="008474ED" w:rsidRDefault="0072264A" w:rsidP="006D4830">
            <w:pPr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Resolución 1415/03 de AFIP</w:t>
            </w:r>
          </w:p>
        </w:tc>
        <w:tc>
          <w:tcPr>
            <w:tcW w:w="162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2264A" w:rsidRPr="008474ED" w:rsidRDefault="0072264A" w:rsidP="006D4830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u w:val="single"/>
              </w:rPr>
              <w:t>SI</w:t>
            </w:r>
          </w:p>
        </w:tc>
        <w:tc>
          <w:tcPr>
            <w:tcW w:w="1848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  <w:t>NO</w:t>
            </w:r>
          </w:p>
        </w:tc>
        <w:tc>
          <w:tcPr>
            <w:tcW w:w="289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4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6167" w:type="dxa"/>
            <w:gridSpan w:val="2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  <w:tc>
          <w:tcPr>
            <w:tcW w:w="16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61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383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474ED">
              <w:rPr>
                <w:rFonts w:ascii="Times New Roman" w:eastAsia="Arial" w:hAnsi="Times New Roman" w:cs="Times New Roman"/>
                <w:bCs/>
                <w:sz w:val="20"/>
                <w:szCs w:val="20"/>
              </w:rPr>
              <w:t xml:space="preserve"> </w:t>
            </w:r>
            <w:r w:rsidRPr="008474ED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8474ED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 </w:t>
            </w: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tbl>
            <w:tblPr>
              <w:tblW w:w="9499" w:type="dxa"/>
              <w:tblInd w:w="421" w:type="dxa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9499"/>
            </w:tblGrid>
            <w:tr w:rsidR="0072264A" w:rsidRPr="008474ED" w:rsidTr="007373CC">
              <w:trPr>
                <w:cantSplit/>
                <w:trHeight w:val="250"/>
              </w:trPr>
              <w:tc>
                <w:tcPr>
                  <w:tcW w:w="633" w:type="dxa"/>
                  <w:tcBorders>
                    <w:right w:val="single" w:sz="4" w:space="0" w:color="000000"/>
                  </w:tcBorders>
                  <w:shd w:val="clear" w:color="auto" w:fill="auto"/>
                  <w:vAlign w:val="bottom"/>
                </w:tcPr>
                <w:p w:rsidR="0072264A" w:rsidRPr="008474ED" w:rsidRDefault="0072264A" w:rsidP="00287D14">
                  <w:pPr>
                    <w:framePr w:hSpace="141" w:wrap="around" w:vAnchor="text" w:hAnchor="margin" w:xAlign="center" w:y="-1067"/>
                    <w:snapToGrid w:val="0"/>
                    <w:rPr>
                      <w:rFonts w:ascii="Times New Roman" w:hAnsi="Times New Roman" w:cs="Times New Roman"/>
                      <w:b/>
                      <w:bCs/>
                      <w:sz w:val="20"/>
                      <w:szCs w:val="20"/>
                      <w:u w:val="single"/>
                    </w:rPr>
                  </w:pPr>
                </w:p>
              </w:tc>
            </w:tr>
          </w:tbl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72264A" w:rsidRPr="008474ED" w:rsidTr="006D4830">
        <w:trPr>
          <w:gridAfter w:val="5"/>
          <w:wAfter w:w="149" w:type="dxa"/>
          <w:trHeight w:val="276"/>
        </w:trPr>
        <w:tc>
          <w:tcPr>
            <w:tcW w:w="2528" w:type="dxa"/>
            <w:gridSpan w:val="7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eastAsia="Arial" w:hAnsi="Times New Roman" w:cs="Times New Roman"/>
                <w:bCs/>
                <w:sz w:val="20"/>
                <w:szCs w:val="20"/>
                <w:u w:val="single"/>
              </w:rPr>
            </w:pPr>
          </w:p>
        </w:tc>
        <w:tc>
          <w:tcPr>
            <w:tcW w:w="7801" w:type="dxa"/>
            <w:gridSpan w:val="3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2264A" w:rsidRPr="008474ED" w:rsidRDefault="0072264A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</w:p>
        </w:tc>
      </w:tr>
    </w:tbl>
    <w:p w:rsidR="006F3FA5" w:rsidRPr="008474ED" w:rsidRDefault="006F3FA5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p w:rsidR="004477A4" w:rsidRPr="008474ED" w:rsidRDefault="004477A4">
      <w:pPr>
        <w:widowControl/>
        <w:suppressAutoHyphens w:val="0"/>
        <w:autoSpaceDE/>
        <w:rPr>
          <w:rFonts w:ascii="Times New Roman" w:hAnsi="Times New Roman" w:cs="Times New Roman"/>
          <w:sz w:val="20"/>
          <w:szCs w:val="20"/>
          <w:u w:val="single"/>
        </w:rPr>
      </w:pPr>
    </w:p>
    <w:tbl>
      <w:tblPr>
        <w:tblW w:w="9894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84"/>
        <w:gridCol w:w="7010"/>
      </w:tblGrid>
      <w:tr w:rsidR="001C2E38" w:rsidRPr="004477A4" w:rsidTr="00AA02A0">
        <w:trPr>
          <w:trHeight w:hRule="exact" w:val="747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4" w:space="0" w:color="000000"/>
              <w:right w:val="single" w:sz="8" w:space="0" w:color="000000"/>
            </w:tcBorders>
            <w:shd w:val="clear" w:color="auto" w:fill="auto"/>
            <w:vAlign w:val="bottom"/>
          </w:tcPr>
          <w:p w:rsidR="001C2E38" w:rsidRPr="004477A4" w:rsidRDefault="00287D1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2" o:spid="_x0000_s1048" type="#_x0000_t202" style="position:absolute;margin-left:6.15pt;margin-top:6.65pt;width:485.25pt;height:60.8pt;z-index:251641344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" stroked="f">
                  <v:fill opacity="0"/>
                  <v:textbox inset="0,0,0,0">
                    <w:txbxContent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B</w:t>
                        </w:r>
                      </w:p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D1019" w:rsidRPr="00FC2D01" w:rsidRDefault="008D1019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FC2D01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PERSONAS JURIDICAS - DECLARACION JURADA</w:t>
                        </w:r>
                      </w:p>
                    </w:txbxContent>
                  </v:textbox>
                </v:shape>
              </w:pict>
            </w:r>
          </w:p>
          <w:p w:rsidR="001C2E38" w:rsidRPr="004477A4" w:rsidRDefault="001C2E38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4477A4" w:rsidTr="00AA02A0">
        <w:trPr>
          <w:trHeight w:val="1216"/>
          <w:jc w:val="center"/>
        </w:trPr>
        <w:tc>
          <w:tcPr>
            <w:tcW w:w="9894" w:type="dxa"/>
            <w:gridSpan w:val="2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C2E38" w:rsidRPr="004477A4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1C2E38" w:rsidRPr="006D4830" w:rsidTr="00AA02A0">
        <w:trPr>
          <w:trHeight w:val="51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Nombre y Apellido o Razón   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Social o Denominación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CUIT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Nomina</w:t>
            </w:r>
            <w:proofErr w:type="spellEnd"/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4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 </w:t>
            </w:r>
          </w:p>
          <w:p w:rsidR="001C2E38" w:rsidRPr="006D4830" w:rsidRDefault="001C2E38">
            <w:pP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26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Tipo y Número de Documento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Inicio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Fecha de Finalización del Mandato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Representación Legal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Nombre y Apellido: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Cargo :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CONJUNTA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9894" w:type="dxa"/>
            <w:gridSpan w:val="2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FIRMA SOCIAL INDISTINTA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989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1C2E38" w:rsidRPr="006D4830" w:rsidRDefault="001C2E38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Firma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Aclaración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Carácter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55"/>
          <w:jc w:val="center"/>
        </w:trPr>
        <w:tc>
          <w:tcPr>
            <w:tcW w:w="2884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7010" w:type="dxa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1C2E38" w:rsidRPr="006D4830" w:rsidRDefault="001C2E3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:rsidTr="00AA02A0">
        <w:trPr>
          <w:trHeight w:val="270"/>
          <w:jc w:val="center"/>
        </w:trPr>
        <w:tc>
          <w:tcPr>
            <w:tcW w:w="2884" w:type="dxa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Lugar y Fecha </w:t>
            </w:r>
          </w:p>
        </w:tc>
        <w:tc>
          <w:tcPr>
            <w:tcW w:w="7010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1C2E38" w:rsidRPr="006D4830" w:rsidRDefault="001C2E38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1C2E38" w:rsidRPr="006D4830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:rsidR="001C2E38" w:rsidRPr="006D4830" w:rsidRDefault="001C2E38">
      <w:pPr>
        <w:rPr>
          <w:rFonts w:ascii="Times New Roman" w:hAnsi="Times New Roman" w:cs="Times New Roman"/>
          <w:sz w:val="20"/>
          <w:szCs w:val="20"/>
        </w:rPr>
      </w:pPr>
      <w:r w:rsidRPr="006D4830">
        <w:rPr>
          <w:rFonts w:ascii="Times New Roman" w:hAnsi="Times New Roman" w:cs="Times New Roman"/>
          <w:sz w:val="20"/>
          <w:szCs w:val="20"/>
        </w:rPr>
        <w:t>_El locador deberá informar al locatario la transferencia de dominio que pueda afectar la propiedad</w:t>
      </w:r>
    </w:p>
    <w:tbl>
      <w:tblPr>
        <w:tblpPr w:leftFromText="141" w:rightFromText="141" w:vertAnchor="page" w:horzAnchor="margin" w:tblpXSpec="center" w:tblpY="1591"/>
        <w:tblW w:w="96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10"/>
        <w:gridCol w:w="1080"/>
        <w:gridCol w:w="79"/>
        <w:gridCol w:w="6665"/>
      </w:tblGrid>
      <w:tr w:rsidR="006D4830" w:rsidRPr="004477A4" w:rsidTr="006D4830">
        <w:trPr>
          <w:trHeight w:hRule="exact" w:val="73"/>
        </w:trPr>
        <w:tc>
          <w:tcPr>
            <w:tcW w:w="9634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lastRenderedPageBreak/>
              <w:tab/>
            </w:r>
            <w:r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  <w:t> </w:t>
            </w:r>
          </w:p>
        </w:tc>
      </w:tr>
      <w:tr w:rsidR="006D4830" w:rsidRPr="004477A4" w:rsidTr="006D4830">
        <w:trPr>
          <w:trHeight w:val="1692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287D14" w:rsidP="006D4830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pict>
                <v:shape id="Text Box 9" o:spid="_x0000_s1140" type="#_x0000_t202" style="position:absolute;left:0;text-align:left;margin-left:5.8pt;margin-top:24.4pt;width:473.25pt;height:62.15pt;z-index:2517488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" stroked="f">
                  <v:fill opacity="0"/>
                  <v:textbox inset="0,0,0,0">
                    <w:txbxContent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C</w:t>
                        </w: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APODERADOS - DECLARACION JURADA</w:t>
                        </w:r>
                      </w:p>
                      <w:p w:rsidR="008D1019" w:rsidRPr="004477A4" w:rsidRDefault="008D1019" w:rsidP="006D4830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  <w:rPr>
                            <w:b/>
                            <w:bCs/>
                            <w:sz w:val="20"/>
                            <w:szCs w:val="20"/>
                            <w:u w:val="single"/>
                          </w:rPr>
                        </w:pPr>
                      </w:p>
                      <w:p w:rsidR="008D1019" w:rsidRDefault="008D1019" w:rsidP="006D4830">
                        <w:pPr>
                          <w:jc w:val="center"/>
                        </w:pPr>
                      </w:p>
                    </w:txbxContent>
                  </v:textbox>
                </v:shape>
              </w:pict>
            </w:r>
            <w:r w:rsidR="006D4830" w:rsidRPr="004477A4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Pr="004477A4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RPr="004477A4" w:rsidTr="006D4830">
        <w:trPr>
          <w:trHeight w:val="51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</w:p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y Apellido: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  <w:r>
              <w:rPr>
                <w:sz w:val="18"/>
                <w:szCs w:val="18"/>
              </w:rPr>
              <w:tab/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6D4830" w:rsidTr="006D4830">
        <w:trPr>
          <w:trHeight w:val="605"/>
        </w:trPr>
        <w:tc>
          <w:tcPr>
            <w:tcW w:w="181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</w:t>
            </w:r>
          </w:p>
        </w:tc>
        <w:tc>
          <w:tcPr>
            <w:tcW w:w="782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Pr="00FC2D01" w:rsidRDefault="006D4830" w:rsidP="006D4830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Nombre y Apellido,   Poderdante </w:t>
            </w:r>
            <w:proofErr w:type="spellStart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ó</w:t>
            </w:r>
            <w:proofErr w:type="spellEnd"/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Razón Social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1810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Tipo  de Documento:</w:t>
            </w:r>
          </w:p>
        </w:tc>
        <w:tc>
          <w:tcPr>
            <w:tcW w:w="782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Nº: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CUIT/ CUIL :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409"/>
        </w:trPr>
        <w:tc>
          <w:tcPr>
            <w:tcW w:w="2890" w:type="dxa"/>
            <w:gridSpan w:val="2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Pr="00FC2D01" w:rsidRDefault="006D4830" w:rsidP="006D4830">
            <w:pPr>
              <w:snapToGrid w:val="0"/>
              <w:jc w:val="both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CARÁCTER DEL PODER :</w:t>
            </w:r>
          </w:p>
          <w:p w:rsidR="006D4830" w:rsidRPr="00FC2D01" w:rsidRDefault="006D4830" w:rsidP="006D4830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  <w:tc>
          <w:tcPr>
            <w:tcW w:w="674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Pr="00FC2D01" w:rsidRDefault="006D4830" w:rsidP="006D483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C0C0C0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90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bottom w:val="single" w:sz="8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665" w:type="dxa"/>
            <w:tcBorders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:rsidR="006D4830" w:rsidRDefault="006D4830" w:rsidP="006D4830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665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6D4830" w:rsidTr="006D4830">
        <w:trPr>
          <w:trHeight w:val="255"/>
        </w:trPr>
        <w:tc>
          <w:tcPr>
            <w:tcW w:w="296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66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:rsidR="006D4830" w:rsidRDefault="006D4830" w:rsidP="006D4830">
            <w:pPr>
              <w:snapToGrid w:val="0"/>
              <w:rPr>
                <w:sz w:val="20"/>
                <w:szCs w:val="20"/>
              </w:rPr>
            </w:pPr>
          </w:p>
        </w:tc>
      </w:tr>
    </w:tbl>
    <w:p w:rsidR="00FC2D01" w:rsidRDefault="00FC2D01">
      <w:pPr>
        <w:sectPr w:rsidR="00FC2D01" w:rsidSect="00AA02A0">
          <w:headerReference w:type="default" r:id="rId8"/>
          <w:footerReference w:type="default" r:id="rId9"/>
          <w:pgSz w:w="11906" w:h="16838"/>
          <w:pgMar w:top="1417" w:right="1701" w:bottom="1417" w:left="1701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726" w:tblpY="1951"/>
        <w:tblW w:w="978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30"/>
        <w:gridCol w:w="360"/>
        <w:gridCol w:w="362"/>
        <w:gridCol w:w="717"/>
        <w:gridCol w:w="89"/>
        <w:gridCol w:w="8"/>
        <w:gridCol w:w="47"/>
        <w:gridCol w:w="33"/>
        <w:gridCol w:w="538"/>
        <w:gridCol w:w="614"/>
        <w:gridCol w:w="1357"/>
        <w:gridCol w:w="4196"/>
        <w:gridCol w:w="20"/>
        <w:gridCol w:w="10"/>
      </w:tblGrid>
      <w:tr w:rsidR="00E07F58" w:rsidTr="00E07F58">
        <w:trPr>
          <w:gridAfter w:val="1"/>
          <w:wAfter w:w="10" w:type="dxa"/>
          <w:trHeight w:hRule="exact" w:val="30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287D14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w:pict>
                <v:shape id="Text Box 3" o:spid="_x0000_s1050" type="#_x0000_t202" style="position:absolute;left:0;text-align:left;margin-left:13.25pt;margin-top:12.5pt;width:463.5pt;height:90.3pt;z-index:251717120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" stroked="f">
                  <v:fill opacity="0"/>
                  <v:textbox inset="0,0,0,0">
                    <w:txbxContent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D</w:t>
                        </w:r>
                      </w:p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</w:pPr>
                      </w:p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  <w:b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t>REPRESENTANTES JUDICIALES- DECLARACION JURADA</w:t>
                        </w:r>
                      </w:p>
                      <w:p w:rsidR="008D1019" w:rsidRDefault="008D1019"/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1691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66" w:type="dxa"/>
            <w:gridSpan w:val="6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05" w:type="dxa"/>
            <w:gridSpan w:val="7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510"/>
        </w:trPr>
        <w:tc>
          <w:tcPr>
            <w:tcW w:w="2152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Nombre y Apellido :</w:t>
            </w:r>
          </w:p>
        </w:tc>
        <w:tc>
          <w:tcPr>
            <w:tcW w:w="761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hRule="exact" w:val="454"/>
        </w:trPr>
        <w:tc>
          <w:tcPr>
            <w:tcW w:w="179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Tipo documento:</w:t>
            </w:r>
          </w:p>
        </w:tc>
        <w:tc>
          <w:tcPr>
            <w:tcW w:w="125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E07F58" w:rsidRDefault="00287D1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2" o:spid="_x0000_s1051" type="#_x0000_t202" style="position:absolute;margin-left:39.75pt;margin-top:.75pt;width:6.9pt;height:14.4pt;z-index:25171814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UH07D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  <w:r>
              <w:rPr>
                <w:b/>
                <w:bCs/>
                <w:sz w:val="20"/>
                <w:szCs w:val="20"/>
              </w:rPr>
              <w:t>Nº:</w:t>
            </w:r>
          </w:p>
        </w:tc>
        <w:tc>
          <w:tcPr>
            <w:tcW w:w="61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hRule="exact" w:val="240"/>
        </w:trPr>
        <w:tc>
          <w:tcPr>
            <w:tcW w:w="3013" w:type="dxa"/>
            <w:gridSpan w:val="7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2542" w:type="dxa"/>
            <w:gridSpan w:val="4"/>
            <w:shd w:val="clear" w:color="auto" w:fill="auto"/>
            <w:vAlign w:val="bottom"/>
          </w:tcPr>
          <w:p w:rsidR="00E07F58" w:rsidRDefault="00287D14" w:rsidP="00E07F58">
            <w:pPr>
              <w:snapToGrid w:val="0"/>
              <w:rPr>
                <w:sz w:val="20"/>
                <w:szCs w:val="20"/>
                <w:lang w:val="es-ES" w:eastAsia="es-AR"/>
              </w:rPr>
            </w:pPr>
            <w:r>
              <w:rPr>
                <w:noProof/>
                <w:lang w:val="es-AR" w:eastAsia="es-AR"/>
              </w:rPr>
              <w:pict>
                <v:shape id="Text Box 43" o:spid="_x0000_s1052" type="#_x0000_t202" style="position:absolute;margin-left:39.75pt;margin-top:.75pt;width:6.9pt;height:14.4pt;z-index:251719168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NFGJGY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4216" w:type="dxa"/>
            <w:gridSpan w:val="2"/>
            <w:tcBorders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1430" w:type="dxa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rFonts w:eastAsia="Arial"/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CUIT / CUIL :</w:t>
            </w:r>
          </w:p>
        </w:tc>
        <w:tc>
          <w:tcPr>
            <w:tcW w:w="8321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07F58" w:rsidRDefault="00E07F58" w:rsidP="00E07F58">
            <w:pPr>
              <w:snapToGrid w:val="0"/>
              <w:rPr>
                <w:b/>
                <w:bCs/>
                <w:sz w:val="20"/>
                <w:szCs w:val="20"/>
              </w:rPr>
            </w:pP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958" w:type="dxa"/>
            <w:gridSpan w:val="5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68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4198" w:type="dxa"/>
            <w:gridSpan w:val="10"/>
            <w:tcBorders>
              <w:left w:val="single" w:sz="8" w:space="0" w:color="000000"/>
              <w:right w:val="single" w:sz="4" w:space="0" w:color="auto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5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9771" w:type="dxa"/>
            <w:gridSpan w:val="1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vAlign w:val="bottom"/>
          </w:tcPr>
          <w:p w:rsidR="00E07F58" w:rsidRDefault="00E07F58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Firma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Aclaración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Carácter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55"/>
        </w:trPr>
        <w:tc>
          <w:tcPr>
            <w:tcW w:w="2869" w:type="dxa"/>
            <w:gridSpan w:val="4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902" w:type="dxa"/>
            <w:gridSpan w:val="9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gridAfter w:val="1"/>
          <w:wAfter w:w="10" w:type="dxa"/>
          <w:trHeight w:val="270"/>
        </w:trPr>
        <w:tc>
          <w:tcPr>
            <w:tcW w:w="2869" w:type="dxa"/>
            <w:gridSpan w:val="4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rFonts w:eastAsia="Arial"/>
                <w:b/>
                <w:bCs/>
                <w:sz w:val="16"/>
                <w:szCs w:val="16"/>
              </w:rPr>
              <w:t xml:space="preserve"> </w:t>
            </w:r>
            <w:r>
              <w:rPr>
                <w:b/>
                <w:bCs/>
                <w:sz w:val="16"/>
                <w:szCs w:val="16"/>
              </w:rPr>
              <w:t xml:space="preserve">Lugar y Fecha </w:t>
            </w:r>
          </w:p>
        </w:tc>
        <w:tc>
          <w:tcPr>
            <w:tcW w:w="6902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</w:tbl>
    <w:p w:rsidR="001C2E38" w:rsidRDefault="001C2E38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FC2D01" w:rsidRDefault="00FC2D01"/>
    <w:p w:rsidR="001C2E38" w:rsidRDefault="001C2E38">
      <w:pPr>
        <w:pageBreakBefore/>
      </w:pPr>
    </w:p>
    <w:p w:rsidR="006A4A53" w:rsidRDefault="006A4A53"/>
    <w:tbl>
      <w:tblPr>
        <w:tblpPr w:leftFromText="141" w:rightFromText="141" w:vertAnchor="text" w:horzAnchor="margin" w:tblpXSpec="center" w:tblpYSpec="inside"/>
        <w:tblW w:w="977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69"/>
        <w:gridCol w:w="235"/>
        <w:gridCol w:w="169"/>
        <w:gridCol w:w="361"/>
        <w:gridCol w:w="971"/>
        <w:gridCol w:w="1906"/>
        <w:gridCol w:w="536"/>
        <w:gridCol w:w="593"/>
        <w:gridCol w:w="306"/>
        <w:gridCol w:w="539"/>
        <w:gridCol w:w="1686"/>
      </w:tblGrid>
      <w:tr w:rsidR="00E07F58" w:rsidTr="00E07F58">
        <w:trPr>
          <w:trHeight w:hRule="exact" w:val="1169"/>
        </w:trPr>
        <w:tc>
          <w:tcPr>
            <w:tcW w:w="9771" w:type="dxa"/>
            <w:gridSpan w:val="11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E07F58" w:rsidRDefault="00E07F58" w:rsidP="00E07F58">
            <w:pPr>
              <w:snapToGrid w:val="0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</w:p>
          <w:p w:rsidR="00E07F58" w:rsidRDefault="00287D14" w:rsidP="00E07F58">
            <w:pPr>
              <w:snapToGrid w:val="0"/>
              <w:jc w:val="center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pict>
                <v:shape id="Text Box 4" o:spid="_x0000_s1053" type="#_x0000_t202" style="position:absolute;left:0;text-align:left;margin-left:53.8pt;margin-top:6.45pt;width:421.65pt;height:47.75pt;z-index:25172121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" stroked="f">
                  <v:fill opacity="0"/>
                  <v:textbox inset="0,0,0,0">
                    <w:txbxContent>
                      <w:p w:rsidR="008D1019" w:rsidRPr="004477A4" w:rsidRDefault="008D1019" w:rsidP="00E07F58">
                        <w:pPr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  <w:u w:val="single"/>
                          </w:rPr>
                          <w:t>ANEXO E</w:t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</w:r>
                        <w:r w:rsidRPr="004477A4">
                          <w:rPr>
                            <w:rFonts w:ascii="Times New Roman" w:hAnsi="Times New Roman" w:cs="Times New Roman"/>
                            <w:b/>
                            <w:bCs/>
                          </w:rPr>
                          <w:br/>
                          <w:t>DATOS DEL INMUEBLE- DECLARACIÓN JURADA</w:t>
                        </w:r>
                      </w:p>
                    </w:txbxContent>
                  </v:textbox>
                </v:shape>
              </w:pict>
            </w:r>
            <w:r w:rsidR="00E07F58">
              <w:rPr>
                <w:b/>
                <w:bCs/>
                <w:i/>
                <w:iCs/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Tr="00E07F58">
        <w:trPr>
          <w:trHeight w:val="255"/>
        </w:trPr>
        <w:tc>
          <w:tcPr>
            <w:tcW w:w="2469" w:type="dxa"/>
            <w:tcBorders>
              <w:left w:val="single" w:sz="8" w:space="0" w:color="000000"/>
              <w:bottom w:val="single" w:sz="4" w:space="0" w:color="auto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7302" w:type="dxa"/>
            <w:gridSpan w:val="10"/>
            <w:tcBorders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E07F58" w:rsidRDefault="00E07F58" w:rsidP="00E07F58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4477A4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6D4830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UBICACIÓN -</w:t>
            </w:r>
            <w:r w:rsidR="00E07F58"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CALLE:</w:t>
            </w:r>
          </w:p>
        </w:tc>
        <w:tc>
          <w:tcPr>
            <w:tcW w:w="484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87D1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7" o:spid="_x0000_s1054" type="#_x0000_t202" style="position:absolute;margin-left:39.75pt;margin-top:.75pt;width:6.9pt;height:14.4pt;z-index:251722240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kf3j9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Nº :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6D4830">
        <w:trPr>
          <w:trHeight w:hRule="exact" w:val="516"/>
        </w:trPr>
        <w:tc>
          <w:tcPr>
            <w:tcW w:w="27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LOCALIDAD/CIUDAD :</w:t>
            </w:r>
          </w:p>
        </w:tc>
        <w:tc>
          <w:tcPr>
            <w:tcW w:w="3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07F58" w:rsidRPr="006D4830" w:rsidRDefault="00287D14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  <w:r>
              <w:rPr>
                <w:rFonts w:ascii="Times New Roman" w:hAnsi="Times New Roman" w:cs="Times New Roman"/>
                <w:noProof/>
                <w:sz w:val="22"/>
                <w:szCs w:val="22"/>
                <w:lang w:val="es-AR" w:eastAsia="es-AR"/>
              </w:rPr>
              <w:pict>
                <v:shape id="Text Box 39" o:spid="_x0000_s1055" type="#_x0000_t202" style="position:absolute;margin-left:39.75pt;margin-top:.75pt;width:6.9pt;height:14.4pt;z-index:251723264;visibility:visible;mso-wrap-distance-left:9.05pt;mso-wrap-distance-right:9.05pt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" stroked="f">
                  <v:fill opacity="0"/>
                  <v:textbox inset="0,0,0,0">
                    <w:txbxContent>
                      <w:p w:rsidR="008D1019" w:rsidRDefault="008D1019" w:rsidP="00E07F58">
                        <w:pPr>
                          <w:rPr>
                            <w:sz w:val="20"/>
                            <w:szCs w:val="20"/>
                          </w:rPr>
                        </w:pPr>
                      </w:p>
                    </w:txbxContent>
                  </v:textbox>
                </v:shape>
              </w:pict>
            </w:r>
          </w:p>
        </w:tc>
        <w:tc>
          <w:tcPr>
            <w:tcW w:w="11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6D483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PARTIDO:</w:t>
            </w:r>
          </w:p>
        </w:tc>
        <w:tc>
          <w:tcPr>
            <w:tcW w:w="25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NOMENCLATURA CATASTRAL: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MATRICULA: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323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:rsidR="00E07F58" w:rsidRPr="006D4830" w:rsidRDefault="00E07F58" w:rsidP="00E07F58">
            <w:pPr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PARTIDA INMOBILIARIA:</w:t>
            </w:r>
          </w:p>
        </w:tc>
        <w:tc>
          <w:tcPr>
            <w:tcW w:w="65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7302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64"/>
        </w:trPr>
        <w:tc>
          <w:tcPr>
            <w:tcW w:w="664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Sometido a Régimen de Propiedad Horizontal (Ley 13.512):</w:t>
            </w:r>
          </w:p>
        </w:tc>
        <w:tc>
          <w:tcPr>
            <w:tcW w:w="14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SI</w:t>
            </w: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pStyle w:val="font5"/>
              <w:snapToGrid w:val="0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E07F58" w:rsidRPr="004477A4" w:rsidTr="00E07F58">
        <w:trPr>
          <w:trHeight w:val="270"/>
        </w:trPr>
        <w:tc>
          <w:tcPr>
            <w:tcW w:w="420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56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977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:rsidR="00E07F58" w:rsidRPr="006D4830" w:rsidRDefault="00E07F58" w:rsidP="00E07F58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Firma 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top w:val="single" w:sz="4" w:space="0" w:color="auto"/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top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Aclaración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Carácter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Teléfono de Contacto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55"/>
        </w:trPr>
        <w:tc>
          <w:tcPr>
            <w:tcW w:w="2873" w:type="dxa"/>
            <w:gridSpan w:val="3"/>
            <w:tcBorders>
              <w:left w:val="single" w:sz="8" w:space="0" w:color="000000"/>
            </w:tcBorders>
            <w:shd w:val="clear" w:color="auto" w:fill="FFFFFF"/>
            <w:vAlign w:val="bottom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898" w:type="dxa"/>
            <w:gridSpan w:val="8"/>
            <w:tcBorders>
              <w:right w:val="single" w:sz="8" w:space="0" w:color="000000"/>
            </w:tcBorders>
            <w:shd w:val="clear" w:color="auto" w:fill="FFFFFF"/>
            <w:vAlign w:val="center"/>
          </w:tcPr>
          <w:p w:rsidR="00E07F58" w:rsidRPr="006D4830" w:rsidRDefault="00E07F58" w:rsidP="00E07F58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E07F58" w:rsidRPr="004477A4" w:rsidTr="00E07F58">
        <w:trPr>
          <w:trHeight w:val="270"/>
        </w:trPr>
        <w:tc>
          <w:tcPr>
            <w:tcW w:w="2873" w:type="dxa"/>
            <w:gridSpan w:val="3"/>
            <w:tcBorders>
              <w:left w:val="single" w:sz="8" w:space="0" w:color="000000"/>
              <w:bottom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6898" w:type="dxa"/>
            <w:gridSpan w:val="8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E07F58" w:rsidRPr="006D4830" w:rsidRDefault="00E07F58" w:rsidP="00E07F5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</w:tbl>
    <w:p w:rsidR="006A4A53" w:rsidRPr="004477A4" w:rsidRDefault="006A4A53" w:rsidP="006A4A53">
      <w:pPr>
        <w:rPr>
          <w:rFonts w:ascii="Times New Roman" w:hAnsi="Times New Roman" w:cs="Times New Roman"/>
        </w:rPr>
      </w:pPr>
    </w:p>
    <w:p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:rsidR="00393F1D" w:rsidRDefault="00393F1D" w:rsidP="00B678C8">
      <w:pPr>
        <w:widowControl/>
        <w:suppressAutoHyphens w:val="0"/>
        <w:autoSpaceDE/>
      </w:pPr>
    </w:p>
    <w:p w:rsidR="00B678C8" w:rsidRDefault="00B678C8" w:rsidP="00B678C8">
      <w:pPr>
        <w:widowControl/>
        <w:suppressAutoHyphens w:val="0"/>
        <w:autoSpaceDE/>
      </w:pPr>
    </w:p>
    <w:p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:rsidR="00AA02A0" w:rsidRDefault="00AA02A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6D4830" w:rsidRDefault="006D4830" w:rsidP="006D4830">
      <w:pPr>
        <w:widowControl/>
        <w:suppressAutoHyphens w:val="0"/>
        <w:autoSpaceDE/>
        <w:rPr>
          <w:b/>
          <w:sz w:val="28"/>
          <w:szCs w:val="28"/>
          <w:u w:val="single"/>
        </w:rPr>
      </w:pPr>
    </w:p>
    <w:p w:rsidR="00802934" w:rsidRPr="004477A4" w:rsidRDefault="00802934" w:rsidP="00393F1D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4477A4">
        <w:rPr>
          <w:rFonts w:ascii="Times New Roman" w:hAnsi="Times New Roman" w:cs="Times New Roman"/>
          <w:b/>
          <w:u w:val="single"/>
          <w:lang w:val="es-ES" w:eastAsia="es-ES"/>
        </w:rPr>
        <w:t>ANEXO F</w:t>
      </w: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</w:p>
    <w:p w:rsidR="00802934" w:rsidRPr="004477A4" w:rsidRDefault="00802934" w:rsidP="004477A4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4477A4">
        <w:rPr>
          <w:rFonts w:ascii="Times New Roman" w:hAnsi="Times New Roman" w:cs="Times New Roman"/>
          <w:b/>
          <w:lang w:val="es-ES" w:eastAsia="es-ES"/>
        </w:rPr>
        <w:t xml:space="preserve">DECLARACIÓN JURADA </w:t>
      </w:r>
      <w:r w:rsidR="00CA1DAD" w:rsidRPr="004477A4">
        <w:rPr>
          <w:rFonts w:ascii="Times New Roman" w:hAnsi="Times New Roman" w:cs="Times New Roman"/>
          <w:b/>
          <w:lang w:val="es-ES" w:eastAsia="es-ES"/>
        </w:rPr>
        <w:t>APTITUD</w:t>
      </w:r>
      <w:r w:rsidRPr="004477A4">
        <w:rPr>
          <w:rFonts w:ascii="Times New Roman" w:hAnsi="Times New Roman" w:cs="Times New Roman"/>
          <w:b/>
          <w:lang w:val="es-ES" w:eastAsia="es-ES"/>
        </w:rPr>
        <w:t xml:space="preserve"> PARA CONTRATAR</w:t>
      </w:r>
    </w:p>
    <w:p w:rsidR="00E34D18" w:rsidRPr="00E34D18" w:rsidRDefault="00E34D18" w:rsidP="00802934">
      <w:pPr>
        <w:jc w:val="center"/>
        <w:rPr>
          <w:rFonts w:ascii="Times New Roman" w:hAnsi="Times New Roman" w:cs="Times New Roman"/>
          <w:b/>
        </w:rPr>
      </w:pPr>
    </w:p>
    <w:p w:rsidR="00802934" w:rsidRPr="00E34D18" w:rsidRDefault="00802934" w:rsidP="00802934">
      <w:pPr>
        <w:jc w:val="center"/>
        <w:rPr>
          <w:rFonts w:ascii="Times New Roman" w:hAnsi="Times New Roman" w:cs="Times New Roman"/>
          <w:b/>
        </w:rPr>
      </w:pPr>
    </w:p>
    <w:p w:rsidR="002714A7" w:rsidRPr="002714A7" w:rsidRDefault="001104E7" w:rsidP="002714A7">
      <w:pPr>
        <w:ind w:left="57" w:right="57"/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>El / los</w:t>
      </w:r>
      <w:r w:rsidR="00802934" w:rsidRPr="00E34D18">
        <w:rPr>
          <w:rFonts w:ascii="Times New Roman" w:hAnsi="Times New Roman" w:cs="Times New Roman"/>
        </w:rPr>
        <w:t xml:space="preserve"> que suscribe</w:t>
      </w:r>
      <w:r w:rsidRPr="00E34D18">
        <w:rPr>
          <w:rFonts w:ascii="Times New Roman" w:hAnsi="Times New Roman" w:cs="Times New Roman"/>
        </w:rPr>
        <w:t>n DECLARA/N</w:t>
      </w:r>
      <w:r w:rsidR="00802934" w:rsidRPr="00E34D18">
        <w:rPr>
          <w:rFonts w:ascii="Times New Roman" w:hAnsi="Times New Roman" w:cs="Times New Roman"/>
        </w:rPr>
        <w:t xml:space="preserve"> BAJO JURAMENTO, que (Nombre y Apellido o Razón S</w:t>
      </w:r>
      <w:r w:rsidRPr="00E34D18">
        <w:rPr>
          <w:rFonts w:ascii="Times New Roman" w:hAnsi="Times New Roman" w:cs="Times New Roman"/>
        </w:rPr>
        <w:t>ocial)</w:t>
      </w:r>
      <w:r w:rsidR="00802934" w:rsidRPr="00E34D18">
        <w:rPr>
          <w:rFonts w:ascii="Times New Roman" w:hAnsi="Times New Roman" w:cs="Times New Roman"/>
        </w:rPr>
        <w:t>…………………………………………………………………………..,</w:t>
      </w:r>
      <w:r w:rsidR="00582749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CUIT N°………………………..</w:t>
      </w:r>
      <w:r w:rsidR="00802934" w:rsidRPr="00E34D18">
        <w:rPr>
          <w:rFonts w:ascii="Times New Roman" w:hAnsi="Times New Roman" w:cs="Times New Roman"/>
        </w:rPr>
        <w:t xml:space="preserve"> </w:t>
      </w:r>
      <w:r w:rsidR="007373CC">
        <w:rPr>
          <w:rFonts w:ascii="Times New Roman" w:hAnsi="Times New Roman" w:cs="Times New Roman"/>
        </w:rPr>
        <w:t>; Sr.</w:t>
      </w:r>
      <w:r w:rsidR="007373CC" w:rsidRPr="00E34D18">
        <w:rPr>
          <w:rFonts w:ascii="Times New Roman" w:hAnsi="Times New Roman" w:cs="Times New Roman"/>
        </w:rPr>
        <w:t>………………………………………………..,</w:t>
      </w:r>
      <w:r w:rsidR="007373CC">
        <w:rPr>
          <w:rFonts w:ascii="Times New Roman" w:hAnsi="Times New Roman" w:cs="Times New Roman"/>
        </w:rPr>
        <w:t xml:space="preserve"> </w:t>
      </w:r>
      <w:r w:rsidR="007373CC" w:rsidRPr="00E34D18">
        <w:rPr>
          <w:rFonts w:ascii="Times New Roman" w:hAnsi="Times New Roman" w:cs="Times New Roman"/>
        </w:rPr>
        <w:t xml:space="preserve">CUIT N°……………………………, </w:t>
      </w:r>
      <w:r w:rsidR="00802934" w:rsidRPr="00E34D18">
        <w:rPr>
          <w:rFonts w:ascii="Times New Roman" w:hAnsi="Times New Roman" w:cs="Times New Roman"/>
        </w:rPr>
        <w:t>está</w:t>
      </w:r>
      <w:r w:rsidRPr="00E34D18">
        <w:rPr>
          <w:rFonts w:ascii="Times New Roman" w:hAnsi="Times New Roman" w:cs="Times New Roman"/>
        </w:rPr>
        <w:t>/n habilitado/s</w:t>
      </w:r>
      <w:r w:rsidR="00802934" w:rsidRPr="00E34D18">
        <w:rPr>
          <w:rFonts w:ascii="Times New Roman" w:hAnsi="Times New Roman" w:cs="Times New Roman"/>
        </w:rPr>
        <w:t xml:space="preserve"> para contratar con el Poder Judicial – Ministerio Público, en razón de </w:t>
      </w:r>
      <w:r w:rsidRPr="00E34D18">
        <w:rPr>
          <w:rFonts w:ascii="Times New Roman" w:hAnsi="Times New Roman" w:cs="Times New Roman"/>
        </w:rPr>
        <w:t xml:space="preserve">no encontrarse incurso/s en ninguna de las causales de </w:t>
      </w:r>
      <w:r w:rsidRPr="00CA1DAD">
        <w:rPr>
          <w:rFonts w:ascii="Times New Roman" w:hAnsi="Times New Roman" w:cs="Times New Roman"/>
          <w:b/>
        </w:rPr>
        <w:t>incompatibilidad</w:t>
      </w:r>
      <w:r w:rsidR="007373CC">
        <w:rPr>
          <w:rFonts w:ascii="Times New Roman" w:hAnsi="Times New Roman" w:cs="Times New Roman"/>
        </w:rPr>
        <w:t xml:space="preserve"> (Art. 6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Condiciones) </w:t>
      </w:r>
      <w:r w:rsidRPr="00CA1DAD">
        <w:rPr>
          <w:rFonts w:ascii="Times New Roman" w:hAnsi="Times New Roman" w:cs="Times New Roman"/>
          <w:b/>
        </w:rPr>
        <w:t>o de inhabilidad</w:t>
      </w:r>
      <w:r w:rsidRPr="00E34D18">
        <w:rPr>
          <w:rFonts w:ascii="Times New Roman" w:hAnsi="Times New Roman" w:cs="Times New Roman"/>
        </w:rPr>
        <w:t xml:space="preserve"> </w:t>
      </w:r>
      <w:r w:rsidR="002714A7">
        <w:rPr>
          <w:rFonts w:ascii="Times New Roman" w:hAnsi="Times New Roman" w:cs="Times New Roman"/>
        </w:rPr>
        <w:t xml:space="preserve"> detalladas en el </w:t>
      </w:r>
      <w:r w:rsidRPr="00E34D18">
        <w:rPr>
          <w:rFonts w:ascii="Times New Roman" w:hAnsi="Times New Roman" w:cs="Times New Roman"/>
        </w:rPr>
        <w:t xml:space="preserve">Art. </w:t>
      </w:r>
      <w:r w:rsidR="007373CC">
        <w:rPr>
          <w:rFonts w:ascii="Times New Roman" w:hAnsi="Times New Roman" w:cs="Times New Roman"/>
        </w:rPr>
        <w:t>7</w:t>
      </w:r>
      <w:r w:rsidRPr="00E34D18">
        <w:rPr>
          <w:rFonts w:ascii="Times New Roman" w:hAnsi="Times New Roman" w:cs="Times New Roman"/>
        </w:rPr>
        <w:t>° de</w:t>
      </w:r>
      <w:r w:rsidR="00E34D18" w:rsidRPr="00E34D18">
        <w:rPr>
          <w:rFonts w:ascii="Times New Roman" w:hAnsi="Times New Roman" w:cs="Times New Roman"/>
        </w:rPr>
        <w:t xml:space="preserve"> este</w:t>
      </w:r>
      <w:r w:rsidRPr="00E34D18">
        <w:rPr>
          <w:rFonts w:ascii="Times New Roman" w:hAnsi="Times New Roman" w:cs="Times New Roman"/>
        </w:rPr>
        <w:t xml:space="preserve"> Pliego de Bases y Condiciones</w:t>
      </w:r>
      <w:r w:rsidR="002714A7">
        <w:rPr>
          <w:rFonts w:ascii="Times New Roman" w:hAnsi="Times New Roman" w:cs="Times New Roman"/>
        </w:rPr>
        <w:t xml:space="preserve"> y </w:t>
      </w:r>
      <w:r w:rsidRPr="00E34D18">
        <w:rPr>
          <w:rFonts w:ascii="Times New Roman" w:hAnsi="Times New Roman" w:cs="Times New Roman"/>
        </w:rPr>
        <w:t xml:space="preserve">establecidas en los incisos del artículo </w:t>
      </w:r>
      <w:r w:rsidR="002714A7">
        <w:rPr>
          <w:rFonts w:ascii="Times New Roman" w:hAnsi="Times New Roman" w:cs="Times New Roman"/>
        </w:rPr>
        <w:t xml:space="preserve">16 apartado III del </w:t>
      </w:r>
      <w:r w:rsidRPr="00E34D18">
        <w:rPr>
          <w:rFonts w:ascii="Times New Roman" w:hAnsi="Times New Roman" w:cs="Times New Roman"/>
        </w:rPr>
        <w:t xml:space="preserve"> Decreto </w:t>
      </w:r>
      <w:r w:rsidR="002714A7" w:rsidRPr="002714A7">
        <w:rPr>
          <w:rFonts w:ascii="Times New Roman" w:hAnsi="Times New Roman" w:cs="Times New Roman"/>
        </w:rPr>
        <w:t xml:space="preserve">N° </w:t>
      </w:r>
      <w:r w:rsidR="00F0697E">
        <w:rPr>
          <w:rFonts w:ascii="Times New Roman" w:hAnsi="Times New Roman" w:cs="Times New Roman"/>
        </w:rPr>
        <w:t>59/19</w:t>
      </w:r>
      <w:r w:rsidR="002714A7" w:rsidRPr="002714A7">
        <w:rPr>
          <w:rFonts w:ascii="Times New Roman" w:hAnsi="Times New Roman" w:cs="Times New Roman"/>
        </w:rPr>
        <w:t xml:space="preserve">  Reglamentario del Subsistema de Contr</w:t>
      </w:r>
      <w:r w:rsidR="002714A7">
        <w:rPr>
          <w:rFonts w:ascii="Times New Roman" w:hAnsi="Times New Roman" w:cs="Times New Roman"/>
        </w:rPr>
        <w:t>ataciones del Estado, Ley N° 13.981</w:t>
      </w:r>
      <w:r w:rsidR="002714A7" w:rsidRPr="002714A7">
        <w:rPr>
          <w:rFonts w:ascii="Times New Roman" w:hAnsi="Times New Roman" w:cs="Times New Roman"/>
        </w:rPr>
        <w:t>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Pr="00E34D18" w:rsidRDefault="00E34D18" w:rsidP="00802934">
      <w:pPr>
        <w:jc w:val="both"/>
        <w:rPr>
          <w:rFonts w:ascii="Times New Roman" w:hAnsi="Times New Roman" w:cs="Times New Roman"/>
        </w:rPr>
      </w:pPr>
      <w:r w:rsidRPr="00E34D18">
        <w:rPr>
          <w:rFonts w:ascii="Times New Roman" w:hAnsi="Times New Roman" w:cs="Times New Roman"/>
        </w:rPr>
        <w:t xml:space="preserve">La falsedad de los datos </w:t>
      </w:r>
      <w:r w:rsidR="00802934" w:rsidRPr="00E34D18">
        <w:rPr>
          <w:rFonts w:ascii="Times New Roman" w:hAnsi="Times New Roman" w:cs="Times New Roman"/>
        </w:rPr>
        <w:t xml:space="preserve">como también </w:t>
      </w:r>
      <w:r w:rsidRPr="00E34D18">
        <w:rPr>
          <w:rFonts w:ascii="Times New Roman" w:hAnsi="Times New Roman" w:cs="Times New Roman"/>
        </w:rPr>
        <w:t xml:space="preserve">de la </w:t>
      </w:r>
      <w:r w:rsidR="00802934" w:rsidRPr="00E34D18">
        <w:rPr>
          <w:rFonts w:ascii="Times New Roman" w:hAnsi="Times New Roman" w:cs="Times New Roman"/>
        </w:rPr>
        <w:t>documentación acompañada implica la pérdida de la garantía y la suspensión del oferente en el Registro de Proveedores y Licitadores por el plazo máximo previsto en la reglamentación de la Ley N°13.981.</w:t>
      </w:r>
    </w:p>
    <w:p w:rsidR="00802934" w:rsidRPr="00E34D18" w:rsidRDefault="00802934" w:rsidP="00802934">
      <w:pPr>
        <w:jc w:val="both"/>
        <w:rPr>
          <w:rFonts w:ascii="Times New Roman" w:hAnsi="Times New Roman" w:cs="Times New Roman"/>
        </w:rPr>
      </w:pPr>
    </w:p>
    <w:p w:rsidR="00802934" w:rsidRDefault="00802934" w:rsidP="00802934">
      <w:pPr>
        <w:jc w:val="both"/>
      </w:pPr>
    </w:p>
    <w:p w:rsidR="00802934" w:rsidRDefault="00776075" w:rsidP="00802934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802934">
      <w:pPr>
        <w:tabs>
          <w:tab w:val="left" w:pos="3555"/>
        </w:tabs>
      </w:pPr>
    </w:p>
    <w:p w:rsidR="00776075" w:rsidRDefault="00776075" w:rsidP="00802934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237328" w:rsidRDefault="00237328" w:rsidP="00802934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776075" w:rsidRDefault="00776075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Aclaración:</w:t>
      </w:r>
      <w:r w:rsidR="00237328">
        <w:t>………………………………………………………………………</w:t>
      </w:r>
    </w:p>
    <w:p w:rsidR="00B678C8" w:rsidRDefault="00B678C8" w:rsidP="00776075">
      <w:pPr>
        <w:tabs>
          <w:tab w:val="left" w:pos="3555"/>
        </w:tabs>
      </w:pPr>
    </w:p>
    <w:p w:rsidR="00776075" w:rsidRDefault="00776075" w:rsidP="00776075">
      <w:pPr>
        <w:tabs>
          <w:tab w:val="left" w:pos="3555"/>
        </w:tabs>
      </w:pPr>
      <w:r>
        <w:t>Firma:………………………………………………………………………………</w:t>
      </w:r>
    </w:p>
    <w:p w:rsidR="00B678C8" w:rsidRDefault="00B678C8" w:rsidP="00E67302">
      <w:pPr>
        <w:tabs>
          <w:tab w:val="left" w:pos="3555"/>
        </w:tabs>
      </w:pPr>
    </w:p>
    <w:p w:rsidR="009A2F21" w:rsidRDefault="00776075" w:rsidP="00E67302">
      <w:pPr>
        <w:tabs>
          <w:tab w:val="left" w:pos="3555"/>
        </w:tabs>
      </w:pPr>
      <w:r>
        <w:t>Aclaración:……………………………………………………</w:t>
      </w:r>
      <w:r w:rsidR="00E67302">
        <w:t>……………………</w:t>
      </w:r>
      <w:r w:rsidR="00237328" w:rsidRPr="00802934">
        <w:t xml:space="preserve"> </w:t>
      </w: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9A2F21" w:rsidRDefault="009A2F21" w:rsidP="00E67302">
      <w:pPr>
        <w:tabs>
          <w:tab w:val="left" w:pos="3555"/>
        </w:tabs>
      </w:pPr>
    </w:p>
    <w:p w:rsidR="00B678C8" w:rsidRDefault="006A4A53" w:rsidP="00AA02A0">
      <w:pPr>
        <w:widowControl/>
        <w:suppressAutoHyphens w:val="0"/>
        <w:autoSpaceDE/>
      </w:pPr>
      <w:r w:rsidRPr="00802934">
        <w:br w:type="page"/>
      </w:r>
    </w:p>
    <w:p w:rsidR="00DE32A6" w:rsidRDefault="00DE32A6" w:rsidP="00DE32A6">
      <w:pPr>
        <w:widowControl/>
        <w:suppressAutoHyphens w:val="0"/>
        <w:autoSpaceDE/>
      </w:pPr>
    </w:p>
    <w:p w:rsidR="00DE32A6" w:rsidRDefault="00DE32A6" w:rsidP="00DE32A6">
      <w:pPr>
        <w:widowControl/>
        <w:suppressAutoHyphens w:val="0"/>
        <w:autoSpaceDE/>
      </w:pPr>
    </w:p>
    <w:p w:rsidR="008709D9" w:rsidRPr="001652F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u w:val="single"/>
          <w:lang w:val="es-ES" w:eastAsia="es-ES"/>
        </w:rPr>
      </w:pPr>
      <w:r w:rsidRPr="001652FF">
        <w:rPr>
          <w:rFonts w:ascii="Times New Roman" w:hAnsi="Times New Roman" w:cs="Times New Roman"/>
          <w:b/>
          <w:u w:val="single"/>
          <w:lang w:val="es-ES" w:eastAsia="es-ES"/>
        </w:rPr>
        <w:t>ANEXO G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  <w:r w:rsidRPr="0098506F">
        <w:rPr>
          <w:rFonts w:ascii="Times New Roman" w:hAnsi="Times New Roman" w:cs="Times New Roman"/>
          <w:b/>
          <w:lang w:val="es-ES" w:eastAsia="es-ES"/>
        </w:rPr>
        <w:t>DECLARACIÓN JURADA DE APTITUD PARA CONTRATAR</w:t>
      </w:r>
    </w:p>
    <w:p w:rsidR="008709D9" w:rsidRPr="0098506F" w:rsidRDefault="008709D9" w:rsidP="008709D9">
      <w:pPr>
        <w:widowControl/>
        <w:suppressAutoHyphens w:val="0"/>
        <w:autoSpaceDE/>
        <w:jc w:val="center"/>
        <w:rPr>
          <w:rFonts w:ascii="Times New Roman" w:hAnsi="Times New Roman" w:cs="Times New Roman"/>
          <w:b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El que suscribe con poder suficiente para este acto, DECLARA BAJO JURAMENT</w:t>
      </w:r>
      <w:r w:rsidR="00D944FD">
        <w:rPr>
          <w:rFonts w:ascii="Times New Roman" w:hAnsi="Times New Roman" w:cs="Times New Roman"/>
          <w:lang w:val="es-ES" w:eastAsia="es-ES"/>
        </w:rPr>
        <w:t>O que no se encuentra incurso en</w:t>
      </w:r>
      <w:r w:rsidRPr="0098506F">
        <w:rPr>
          <w:rFonts w:ascii="Times New Roman" w:hAnsi="Times New Roman" w:cs="Times New Roman"/>
          <w:lang w:val="es-ES" w:eastAsia="es-ES"/>
        </w:rPr>
        <w:t xml:space="preserve"> ninguna de las causales de inhabilidad establecidas en el artículo 16 apartado III de la Ley N° 13.981 y su Decreto Reglamentario N° 59/19. 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>A efectos de evaluar la inhabilidad establecida en el punto 10 del mencionado artículo, se establecen los funcionarios con facultades decisorias:</w:t>
      </w:r>
    </w:p>
    <w:p w:rsidR="008709D9" w:rsidRPr="0098506F" w:rsidRDefault="008709D9" w:rsidP="008709D9">
      <w:pPr>
        <w:widowControl/>
        <w:suppressAutoHyphens w:val="0"/>
        <w:autoSpaceDE/>
        <w:jc w:val="both"/>
        <w:rPr>
          <w:rFonts w:ascii="Times New Roman" w:hAnsi="Times New Roman" w:cs="Times New Roman"/>
          <w:lang w:val="es-ES" w:eastAsia="es-ES"/>
        </w:rPr>
      </w:pPr>
    </w:p>
    <w:p w:rsidR="008709D9" w:rsidRPr="0098506F" w:rsidRDefault="008709D9" w:rsidP="008709D9">
      <w:pPr>
        <w:widowControl/>
        <w:numPr>
          <w:ilvl w:val="0"/>
          <w:numId w:val="14"/>
        </w:numPr>
        <w:suppressAutoHyphens w:val="0"/>
        <w:autoSpaceDE/>
        <w:spacing w:line="360" w:lineRule="auto"/>
        <w:ind w:left="709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 w:rsidRPr="0098506F">
        <w:rPr>
          <w:rFonts w:ascii="Times New Roman" w:hAnsi="Times New Roman" w:cs="Times New Roman"/>
          <w:u w:val="single"/>
          <w:lang w:val="es-ES" w:eastAsia="es-ES"/>
        </w:rPr>
        <w:t xml:space="preserve">Máxima autoridad jerárquica de la jurisdicción: </w:t>
      </w:r>
    </w:p>
    <w:p w:rsidR="008709D9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  <w:r w:rsidRPr="0098506F">
        <w:rPr>
          <w:rFonts w:ascii="Times New Roman" w:hAnsi="Times New Roman" w:cs="Times New Roman"/>
          <w:lang w:val="es-ES" w:eastAsia="es-ES"/>
        </w:rPr>
        <w:t xml:space="preserve">Dr. Julio Marcelo </w:t>
      </w:r>
      <w:proofErr w:type="spellStart"/>
      <w:r w:rsidRPr="0098506F">
        <w:rPr>
          <w:rFonts w:ascii="Times New Roman" w:hAnsi="Times New Roman" w:cs="Times New Roman"/>
          <w:lang w:val="es-ES" w:eastAsia="es-ES"/>
        </w:rPr>
        <w:t>Conte</w:t>
      </w:r>
      <w:proofErr w:type="spellEnd"/>
      <w:r w:rsidRPr="0098506F">
        <w:rPr>
          <w:rFonts w:ascii="Times New Roman" w:hAnsi="Times New Roman" w:cs="Times New Roman"/>
          <w:lang w:val="es-ES" w:eastAsia="es-ES"/>
        </w:rPr>
        <w:t xml:space="preserve"> Grand - Procurador General de </w:t>
      </w:r>
      <w:r>
        <w:rPr>
          <w:rFonts w:ascii="Times New Roman" w:hAnsi="Times New Roman" w:cs="Times New Roman"/>
          <w:lang w:val="es-ES" w:eastAsia="es-ES"/>
        </w:rPr>
        <w:t>la Suprema Corte de Justicia. (</w:t>
      </w:r>
      <w:r w:rsidRPr="0098506F">
        <w:rPr>
          <w:rFonts w:ascii="Times New Roman" w:hAnsi="Times New Roman" w:cs="Times New Roman"/>
          <w:lang w:val="es-ES" w:eastAsia="es-ES"/>
        </w:rPr>
        <w:t xml:space="preserve">iii) </w:t>
      </w:r>
      <w:proofErr w:type="gramStart"/>
      <w:r w:rsidRPr="0098506F">
        <w:rPr>
          <w:rFonts w:ascii="Times New Roman" w:hAnsi="Times New Roman" w:cs="Times New Roman"/>
          <w:lang w:val="es-ES" w:eastAsia="es-ES"/>
        </w:rPr>
        <w:t>aprobación</w:t>
      </w:r>
      <w:proofErr w:type="gramEnd"/>
      <w:r w:rsidRPr="0098506F">
        <w:rPr>
          <w:rFonts w:ascii="Times New Roman" w:hAnsi="Times New Roman" w:cs="Times New Roman"/>
          <w:lang w:val="es-ES" w:eastAsia="es-ES"/>
        </w:rPr>
        <w:t xml:space="preserve"> de Pliego de Bases y Condiciones Particulares y Especif</w:t>
      </w:r>
      <w:r w:rsidR="00571E5D">
        <w:rPr>
          <w:rFonts w:ascii="Times New Roman" w:hAnsi="Times New Roman" w:cs="Times New Roman"/>
          <w:lang w:val="es-ES" w:eastAsia="es-ES"/>
        </w:rPr>
        <w:t>icaciones Técnicas;</w:t>
      </w:r>
      <w:r w:rsidRPr="0098506F">
        <w:rPr>
          <w:rFonts w:ascii="Times New Roman" w:hAnsi="Times New Roman" w:cs="Times New Roman"/>
          <w:lang w:val="es-ES" w:eastAsia="es-ES"/>
        </w:rPr>
        <w:t xml:space="preserve"> 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Pr="0098506F" w:rsidRDefault="008709D9" w:rsidP="008709D9">
      <w:pPr>
        <w:widowControl/>
        <w:suppressAutoHyphens w:val="0"/>
        <w:autoSpaceDE/>
        <w:spacing w:line="360" w:lineRule="auto"/>
        <w:ind w:left="1065"/>
        <w:contextualSpacing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851" w:hanging="283"/>
        <w:contextualSpacing/>
        <w:jc w:val="both"/>
        <w:rPr>
          <w:rFonts w:ascii="Times New Roman" w:hAnsi="Times New Roman" w:cs="Times New Roman"/>
          <w:u w:val="single"/>
          <w:lang w:val="es-ES" w:eastAsia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Autoridades Administrativas: 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Dr. Javier Bernasconi - Secretario de Administración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Lic. Joaquín Dardo Arias – Subsecretario de Presupuesto y Contrataciones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136222" w:rsidRPr="00136222" w:rsidRDefault="00136222" w:rsidP="00136222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Dra. Andrea Bibiana Machado – Jefe del Departamento de Locaciones de Inmuebles y Gestión de Seguros.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Dra. Julia Alfano </w:t>
      </w:r>
      <w:r w:rsidR="008709D9">
        <w:rPr>
          <w:rFonts w:ascii="Times New Roman" w:hAnsi="Times New Roman" w:cs="Times New Roman"/>
          <w:lang w:val="es-ES" w:eastAsia="es-ES"/>
        </w:rPr>
        <w:t xml:space="preserve">– </w:t>
      </w:r>
      <w:r>
        <w:rPr>
          <w:rFonts w:ascii="Times New Roman" w:hAnsi="Times New Roman" w:cs="Times New Roman"/>
          <w:lang w:val="es-ES" w:eastAsia="es-ES"/>
        </w:rPr>
        <w:t>Sub</w:t>
      </w:r>
      <w:r w:rsidR="00F860DF">
        <w:rPr>
          <w:rFonts w:ascii="Times New Roman" w:hAnsi="Times New Roman" w:cs="Times New Roman"/>
          <w:lang w:val="es-ES" w:eastAsia="es-ES"/>
        </w:rPr>
        <w:t>j</w:t>
      </w:r>
      <w:r w:rsidR="008709D9">
        <w:rPr>
          <w:rFonts w:ascii="Times New Roman" w:hAnsi="Times New Roman" w:cs="Times New Roman"/>
          <w:lang w:val="es-ES" w:eastAsia="es-ES"/>
        </w:rPr>
        <w:t>efe de</w:t>
      </w:r>
      <w:r>
        <w:rPr>
          <w:rFonts w:ascii="Times New Roman" w:hAnsi="Times New Roman" w:cs="Times New Roman"/>
          <w:lang w:val="es-ES" w:eastAsia="es-ES"/>
        </w:rPr>
        <w:t>l Departamento de Locaciones de Inmuebles y Gestión de Seguros</w:t>
      </w:r>
      <w:r w:rsidR="00136222">
        <w:rPr>
          <w:rFonts w:ascii="Times New Roman" w:hAnsi="Times New Roman" w:cs="Times New Roman"/>
          <w:lang w:val="es-ES" w:eastAsia="es-ES"/>
        </w:rPr>
        <w:t>.</w:t>
      </w:r>
    </w:p>
    <w:p w:rsidR="008709D9" w:rsidRDefault="00D944FD" w:rsidP="008709D9">
      <w:pPr>
        <w:pStyle w:val="Prrafodelista"/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 </w:t>
      </w:r>
      <w:r w:rsidR="008709D9">
        <w:rPr>
          <w:rFonts w:ascii="Times New Roman" w:hAnsi="Times New Roman" w:cs="Times New Roman"/>
          <w:lang w:val="es-ES" w:eastAsia="es-ES"/>
        </w:rPr>
        <w:t xml:space="preserve">(ii) </w:t>
      </w:r>
      <w:proofErr w:type="gramStart"/>
      <w:r w:rsidR="008709D9">
        <w:rPr>
          <w:rFonts w:ascii="Times New Roman" w:hAnsi="Times New Roman" w:cs="Times New Roman"/>
          <w:lang w:val="es-ES" w:eastAsia="es-ES"/>
        </w:rPr>
        <w:t>elaboración</w:t>
      </w:r>
      <w:proofErr w:type="gramEnd"/>
      <w:r w:rsidR="008709D9">
        <w:rPr>
          <w:rFonts w:ascii="Times New Roman" w:hAnsi="Times New Roman" w:cs="Times New Roman"/>
          <w:lang w:val="es-ES" w:eastAsia="es-ES"/>
        </w:rPr>
        <w:t xml:space="preserve"> del Pliego de Bases y Condiciones Particulares; </w:t>
      </w:r>
      <w:r w:rsidRPr="0098506F">
        <w:rPr>
          <w:rFonts w:ascii="Times New Roman" w:hAnsi="Times New Roman" w:cs="Times New Roman"/>
          <w:lang w:val="es-ES" w:eastAsia="es-ES"/>
        </w:rPr>
        <w:t xml:space="preserve">iv) autorización del llamado de contratación, </w:t>
      </w:r>
      <w:r>
        <w:rPr>
          <w:rFonts w:ascii="Times New Roman" w:hAnsi="Times New Roman" w:cs="Times New Roman"/>
          <w:lang w:val="es-ES" w:eastAsia="es-ES"/>
        </w:rPr>
        <w:t xml:space="preserve">v) respuesta a consultas aclaratorias o modificatorias del Pliego de Bases y Condiciones Particulares </w:t>
      </w:r>
      <w:r w:rsidRPr="0098506F">
        <w:rPr>
          <w:rFonts w:ascii="Times New Roman" w:hAnsi="Times New Roman" w:cs="Times New Roman"/>
          <w:lang w:val="es-ES" w:eastAsia="es-ES"/>
        </w:rPr>
        <w:t>vi) adjudicación de la contratación a la oferta más conveniente)</w:t>
      </w:r>
      <w:r>
        <w:rPr>
          <w:rFonts w:ascii="Times New Roman" w:hAnsi="Times New Roman" w:cs="Times New Roman"/>
          <w:lang w:val="es-ES" w:eastAsia="es-ES"/>
        </w:rPr>
        <w:t>.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0" w:firstLine="426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 xml:space="preserve">Comisión de </w:t>
      </w:r>
      <w:proofErr w:type="spellStart"/>
      <w:r>
        <w:rPr>
          <w:rFonts w:ascii="Times New Roman" w:hAnsi="Times New Roman" w:cs="Times New Roman"/>
          <w:u w:val="single"/>
          <w:lang w:val="es-ES" w:eastAsia="es-ES"/>
        </w:rPr>
        <w:t>Preadjudicación</w:t>
      </w:r>
      <w:proofErr w:type="spellEnd"/>
      <w:r>
        <w:rPr>
          <w:rFonts w:ascii="Times New Roman" w:hAnsi="Times New Roman" w:cs="Times New Roman"/>
          <w:u w:val="single"/>
          <w:lang w:val="es-ES" w:eastAsia="es-ES"/>
        </w:rPr>
        <w:t>: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D944FD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/>
        </w:rPr>
        <w:t xml:space="preserve">Cr. Luis María </w:t>
      </w:r>
      <w:r w:rsidR="00C7759B">
        <w:rPr>
          <w:rFonts w:ascii="Times New Roman" w:hAnsi="Times New Roman" w:cs="Times New Roman"/>
          <w:lang w:val="es-ES" w:eastAsia="es-ES"/>
        </w:rPr>
        <w:t>Benítez</w:t>
      </w:r>
      <w:r>
        <w:rPr>
          <w:rFonts w:ascii="Times New Roman" w:hAnsi="Times New Roman" w:cs="Times New Roman"/>
          <w:lang w:val="es-ES" w:eastAsia="es-ES"/>
        </w:rPr>
        <w:t xml:space="preserve">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Dr. Gabriel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Toigo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567" w:firstLine="283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lang w:val="es-ES" w:eastAsia="es-ES" w:bidi="es-ES"/>
        </w:rPr>
        <w:t xml:space="preserve">Lic. Bruno </w:t>
      </w:r>
      <w:proofErr w:type="spellStart"/>
      <w:r>
        <w:rPr>
          <w:rFonts w:ascii="Times New Roman" w:hAnsi="Times New Roman" w:cs="Times New Roman"/>
          <w:lang w:val="es-ES" w:eastAsia="es-ES" w:bidi="es-ES"/>
        </w:rPr>
        <w:t>Paolucci</w:t>
      </w:r>
      <w:proofErr w:type="spellEnd"/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jc w:val="both"/>
        <w:rPr>
          <w:rFonts w:ascii="Times New Roman" w:hAnsi="Times New Roman" w:cs="Times New Roman"/>
          <w:lang w:val="es-ES" w:eastAsia="es-ES" w:bidi="es-ES"/>
        </w:rPr>
      </w:pPr>
    </w:p>
    <w:p w:rsidR="008709D9" w:rsidRDefault="008709D9" w:rsidP="008709D9">
      <w:pPr>
        <w:widowControl/>
        <w:numPr>
          <w:ilvl w:val="0"/>
          <w:numId w:val="15"/>
        </w:numPr>
        <w:suppressAutoHyphens w:val="0"/>
        <w:autoSpaceDE/>
        <w:autoSpaceDN w:val="0"/>
        <w:spacing w:line="360" w:lineRule="auto"/>
        <w:ind w:left="567" w:hanging="14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r>
        <w:rPr>
          <w:rFonts w:ascii="Times New Roman" w:hAnsi="Times New Roman" w:cs="Times New Roman"/>
          <w:u w:val="single"/>
          <w:lang w:val="es-ES" w:eastAsia="es-ES"/>
        </w:rPr>
        <w:t>Asesoría Técnica de Ofertas: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elevación de requerimiento de contratación)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contextualSpacing/>
        <w:jc w:val="both"/>
        <w:rPr>
          <w:rFonts w:ascii="Times New Roman" w:hAnsi="Times New Roman" w:cs="Times New Roman"/>
          <w:lang w:val="es-ES" w:eastAsia="es-ES" w:bidi="es-ES"/>
        </w:rPr>
      </w:pPr>
      <w:proofErr w:type="gramStart"/>
      <w:r>
        <w:rPr>
          <w:rFonts w:ascii="Times New Roman" w:hAnsi="Times New Roman" w:cs="Times New Roman"/>
          <w:lang w:val="es-ES" w:eastAsia="es-ES" w:bidi="es-ES"/>
        </w:rPr>
        <w:t>( ii</w:t>
      </w:r>
      <w:proofErr w:type="gramEnd"/>
      <w:r>
        <w:rPr>
          <w:rFonts w:ascii="Times New Roman" w:hAnsi="Times New Roman" w:cs="Times New Roman"/>
          <w:lang w:val="es-ES" w:eastAsia="es-ES" w:bidi="es-ES"/>
        </w:rPr>
        <w:t>) elaboración de especificaciones técnicas )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falsedad de los datos así como también toda documentación acompañada implica la pérdida de la garantía y la suspensión del oferente en el Registro de Proveedores y Licitadores por el plazo máximo previsto en la reglamentación de la Ley N° 13.981. </w:t>
      </w: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36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Si la falsedad fuera detectada durante el plazo de cumplimiento del contrato hará pasible al adjudicatario de la aplicación de la sanción por rescisión del contrato por causas imputables al contratista.</w:t>
      </w: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ind w:left="851"/>
        <w:jc w:val="both"/>
        <w:rPr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Firma………………………………………………………………………………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Aclaración…………………………………………………………………………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>Carácter……………………………………………………………………………</w:t>
      </w:r>
    </w:p>
    <w:p w:rsidR="008709D9" w:rsidRDefault="008709D9" w:rsidP="008709D9">
      <w:pPr>
        <w:widowControl/>
        <w:suppressAutoHyphens w:val="0"/>
        <w:autoSpaceDE/>
        <w:autoSpaceDN w:val="0"/>
        <w:spacing w:line="480" w:lineRule="auto"/>
        <w:ind w:left="851"/>
        <w:jc w:val="both"/>
        <w:rPr>
          <w:rFonts w:ascii="Times New Roman" w:hAnsi="Times New Roman" w:cs="Times New Roman"/>
          <w:lang w:val="es-ES" w:eastAsia="es-ES"/>
        </w:rPr>
      </w:pPr>
      <w:r>
        <w:rPr>
          <w:rFonts w:ascii="Times New Roman" w:hAnsi="Times New Roman" w:cs="Times New Roman"/>
          <w:lang w:val="es-ES" w:eastAsia="es-ES"/>
        </w:rPr>
        <w:t xml:space="preserve">La Plata,………….. </w:t>
      </w:r>
      <w:proofErr w:type="gramStart"/>
      <w:r>
        <w:rPr>
          <w:rFonts w:ascii="Times New Roman" w:hAnsi="Times New Roman" w:cs="Times New Roman"/>
          <w:lang w:val="es-ES" w:eastAsia="es-ES"/>
        </w:rPr>
        <w:t>de</w:t>
      </w:r>
      <w:proofErr w:type="gramEnd"/>
      <w:r>
        <w:rPr>
          <w:rFonts w:ascii="Times New Roman" w:hAnsi="Times New Roman" w:cs="Times New Roman"/>
          <w:lang w:val="es-ES" w:eastAsia="es-ES"/>
        </w:rPr>
        <w:t xml:space="preserve"> ……………………………de……………………………</w:t>
      </w:r>
    </w:p>
    <w:p w:rsidR="008709D9" w:rsidRPr="00294EA4" w:rsidRDefault="008709D9" w:rsidP="008709D9">
      <w:pPr>
        <w:widowControl/>
        <w:suppressAutoHyphens w:val="0"/>
        <w:autoSpaceDE/>
        <w:jc w:val="both"/>
        <w:rPr>
          <w:lang w:val="es-ES" w:eastAsia="es-ES"/>
        </w:rPr>
      </w:pPr>
    </w:p>
    <w:p w:rsidR="00DE32A6" w:rsidRDefault="00DE32A6" w:rsidP="00DE32A6">
      <w:pPr>
        <w:widowControl/>
        <w:suppressAutoHyphens w:val="0"/>
        <w:autoSpaceDE/>
      </w:pPr>
    </w:p>
    <w:p w:rsidR="00DE32A6" w:rsidRPr="00294EA4" w:rsidRDefault="00DE32A6" w:rsidP="00DE32A6">
      <w:pPr>
        <w:widowControl/>
        <w:suppressAutoHyphens w:val="0"/>
        <w:autoSpaceDE/>
        <w:jc w:val="both"/>
        <w:rPr>
          <w:lang w:val="es-ES" w:eastAsia="es-ES"/>
        </w:rPr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2106F1" w:rsidRDefault="002106F1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AA02A0" w:rsidRDefault="00AA02A0" w:rsidP="00AA02A0">
      <w:pPr>
        <w:widowControl/>
        <w:suppressAutoHyphens w:val="0"/>
        <w:autoSpaceDE/>
      </w:pPr>
    </w:p>
    <w:p w:rsidR="00B678C8" w:rsidRDefault="00B678C8" w:rsidP="00BD02F6">
      <w:pPr>
        <w:widowControl/>
        <w:suppressAutoHyphens w:val="0"/>
        <w:autoSpaceDE/>
      </w:pPr>
    </w:p>
    <w:tbl>
      <w:tblPr>
        <w:tblpPr w:leftFromText="141" w:rightFromText="141" w:vertAnchor="text" w:horzAnchor="page" w:tblpXSpec="center" w:tblpY="46"/>
        <w:tblW w:w="9346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12"/>
        <w:gridCol w:w="333"/>
        <w:gridCol w:w="163"/>
        <w:gridCol w:w="236"/>
        <w:gridCol w:w="3560"/>
        <w:gridCol w:w="2776"/>
        <w:gridCol w:w="1030"/>
        <w:gridCol w:w="36"/>
      </w:tblGrid>
      <w:tr w:rsidR="00C31C45" w:rsidRPr="0062313A" w:rsidTr="00732F7C">
        <w:trPr>
          <w:trHeight w:val="1473"/>
          <w:jc w:val="center"/>
        </w:trPr>
        <w:tc>
          <w:tcPr>
            <w:tcW w:w="9346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:rsidR="00C31C45" w:rsidRPr="00FC2D01" w:rsidRDefault="00C31C45" w:rsidP="00732F7C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  <w:r w:rsidR="007C36DC"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  <w:p w:rsidR="00C31C45" w:rsidRPr="0062313A" w:rsidRDefault="00C31C45" w:rsidP="00732F7C">
            <w:pPr>
              <w:snapToGrid w:val="0"/>
              <w:jc w:val="center"/>
              <w:rPr>
                <w:b/>
                <w:bCs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C31C45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Datos de la Contratación Directa: 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17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Número: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704C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7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7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Ejercicio: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1704C2" w:rsidP="00732F7C">
            <w:pPr>
              <w:snapToGrid w:val="0"/>
              <w:spacing w:line="360" w:lineRule="auto"/>
              <w:ind w:right="151"/>
              <w:jc w:val="center"/>
              <w:rPr>
                <w:rFonts w:ascii="Times New Roman" w:hAnsi="Times New Roman" w:cs="Times New Roman"/>
                <w:b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b/>
                <w:sz w:val="23"/>
                <w:szCs w:val="23"/>
              </w:rPr>
              <w:t>2022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xl28"/>
              <w:snapToGrid w:val="0"/>
              <w:spacing w:before="0" w:after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385"/>
          <w:jc w:val="center"/>
        </w:trPr>
        <w:tc>
          <w:tcPr>
            <w:tcW w:w="1545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Expediente:</w:t>
            </w:r>
          </w:p>
        </w:tc>
        <w:tc>
          <w:tcPr>
            <w:tcW w:w="399" w:type="dxa"/>
            <w:gridSpan w:val="2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3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57417D">
            <w:pPr>
              <w:snapToGrid w:val="0"/>
              <w:spacing w:line="360" w:lineRule="auto"/>
              <w:ind w:right="151"/>
              <w:jc w:val="center"/>
              <w:rPr>
                <w:rFonts w:ascii="Times New Roman" w:eastAsia="Arial" w:hAnsi="Times New Roman" w:cs="Times New Roman"/>
                <w:b/>
                <w:sz w:val="23"/>
                <w:szCs w:val="23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PG.SA-</w:t>
            </w:r>
            <w:r w:rsidR="001704C2">
              <w:rPr>
                <w:rFonts w:ascii="Times New Roman" w:eastAsia="Arial" w:hAnsi="Times New Roman" w:cs="Times New Roman"/>
                <w:b/>
                <w:sz w:val="23"/>
                <w:szCs w:val="23"/>
              </w:rPr>
              <w:t>88-22</w:t>
            </w:r>
          </w:p>
        </w:tc>
        <w:tc>
          <w:tcPr>
            <w:tcW w:w="2776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70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8280" w:type="dxa"/>
            <w:gridSpan w:val="6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pStyle w:val="Ttulo7"/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Datos del Organismo Contratante</w:t>
            </w:r>
          </w:p>
        </w:tc>
        <w:tc>
          <w:tcPr>
            <w:tcW w:w="103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944" w:type="dxa"/>
            <w:gridSpan w:val="4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Denominación: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1212" w:type="dxa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Domicilio:</w:t>
            </w:r>
          </w:p>
        </w:tc>
        <w:tc>
          <w:tcPr>
            <w:tcW w:w="732" w:type="dxa"/>
            <w:gridSpan w:val="3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33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7C36DC" w:rsidRPr="00FC2D01">
              <w:rPr>
                <w:rFonts w:ascii="Times New Roman" w:hAnsi="Times New Roman" w:cs="Times New Roman"/>
                <w:sz w:val="22"/>
                <w:szCs w:val="22"/>
              </w:rPr>
              <w:t>Calle 50 Nº 889/91 piso 2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º La Plata  </w:t>
            </w:r>
          </w:p>
        </w:tc>
        <w:tc>
          <w:tcPr>
            <w:tcW w:w="1030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213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1)</w:t>
            </w:r>
          </w:p>
        </w:tc>
        <w:tc>
          <w:tcPr>
            <w:tcW w:w="384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2)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3)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 xml:space="preserve"> CUIT/CUIL:</w:t>
            </w: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5504" w:type="dxa"/>
            <w:gridSpan w:val="5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jc w:val="both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Teléfono fijo/ móvil:</w:t>
            </w:r>
          </w:p>
        </w:tc>
        <w:tc>
          <w:tcPr>
            <w:tcW w:w="3806" w:type="dxa"/>
            <w:gridSpan w:val="2"/>
            <w:tcBorders>
              <w:top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83"/>
          <w:jc w:val="center"/>
        </w:trPr>
        <w:tc>
          <w:tcPr>
            <w:tcW w:w="9310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FC2D01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Domicilio Electrónico:</w:t>
            </w:r>
          </w:p>
        </w:tc>
        <w:tc>
          <w:tcPr>
            <w:tcW w:w="36" w:type="dxa"/>
            <w:tcBorders>
              <w:top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tbl>
            <w:tblPr>
              <w:tblpPr w:leftFromText="141" w:rightFromText="141" w:vertAnchor="page" w:horzAnchor="margin" w:tblpY="119"/>
              <w:tblOverlap w:val="never"/>
              <w:tblW w:w="977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76"/>
            </w:tblGrid>
            <w:tr w:rsidR="007C36DC" w:rsidRPr="00FC2D01" w:rsidTr="007C36DC">
              <w:trPr>
                <w:cantSplit/>
                <w:trHeight w:val="2117"/>
              </w:trPr>
              <w:tc>
                <w:tcPr>
                  <w:tcW w:w="9776" w:type="dxa"/>
                  <w:vAlign w:val="bottom"/>
                  <w:hideMark/>
                </w:tcPr>
                <w:p w:rsidR="007C36DC" w:rsidRPr="00FC2D01" w:rsidRDefault="007C36DC" w:rsidP="007C36DC">
                  <w:pPr>
                    <w:widowControl/>
                    <w:autoSpaceDE/>
                    <w:autoSpaceDN w:val="0"/>
                    <w:snapToGrid w:val="0"/>
                    <w:spacing w:before="240" w:after="240" w:line="36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Por el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>alquiler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</w:t>
                  </w:r>
                  <w:r w:rsidRPr="00FC2D01">
                    <w:rPr>
                      <w:rFonts w:ascii="Times New Roman" w:hAnsi="Times New Roman" w:cs="Times New Roman"/>
                      <w:b/>
                      <w:kern w:val="16"/>
                      <w:position w:val="10"/>
                      <w:sz w:val="22"/>
                      <w:szCs w:val="22"/>
                    </w:rPr>
                    <w:t xml:space="preserve">mensual 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del inmueble cuyos datos se consignan en el ANEXO E, la suma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mensual inicial de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Pesos</w:t>
                  </w:r>
                  <w:proofErr w:type="gramStart"/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.................................(</w:t>
                  </w:r>
                  <w:proofErr w:type="gramEnd"/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$.........................................)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</w:t>
                  </w:r>
                  <w:r w:rsidR="00352608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                              L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o que hace un total por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treinta y seis meses de PESOS</w:t>
                  </w:r>
                  <w:r w:rsidR="00F860DF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………………………………..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 xml:space="preserve"> …………………………………………………………………….($......................</w:t>
                  </w:r>
                  <w:r w:rsidR="00571E5D"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.................</w:t>
                  </w:r>
                  <w:r w:rsidRPr="00FC2D01"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  <w:t>.......)</w:t>
                  </w:r>
                </w:p>
              </w:tc>
            </w:tr>
            <w:tr w:rsidR="007C36DC" w:rsidRPr="00FC2D01" w:rsidTr="007C36DC">
              <w:trPr>
                <w:cantSplit/>
                <w:trHeight w:val="1823"/>
              </w:trPr>
              <w:tc>
                <w:tcPr>
                  <w:tcW w:w="9776" w:type="dxa"/>
                  <w:vAlign w:val="bottom"/>
                </w:tcPr>
                <w:p w:rsidR="007C36DC" w:rsidRPr="00FC2D01" w:rsidRDefault="007C36DC" w:rsidP="007C36DC">
                  <w:pPr>
                    <w:autoSpaceDN w:val="0"/>
                    <w:snapToGrid w:val="0"/>
                    <w:spacing w:before="240" w:after="240" w:line="480" w:lineRule="auto"/>
                    <w:ind w:left="137" w:right="567"/>
                    <w:jc w:val="both"/>
                    <w:rPr>
                      <w:rFonts w:ascii="Times New Roman" w:hAnsi="Times New Roman" w:cs="Times New Roman"/>
                      <w:kern w:val="16"/>
                      <w:position w:val="10"/>
                      <w:sz w:val="22"/>
                      <w:szCs w:val="22"/>
                    </w:rPr>
                  </w:pP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SE CONSTITUYE GARANTÍA DE O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FERTA (en caso de corresponder)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 xml:space="preserve"> EN……</w:t>
                  </w:r>
                  <w:r w:rsidR="00571E5D"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</w:t>
                  </w:r>
                  <w:r w:rsidRPr="00FC2D01">
                    <w:rPr>
                      <w:rFonts w:ascii="Times New Roman" w:hAnsi="Times New Roman" w:cs="Times New Roman"/>
                      <w:sz w:val="22"/>
                      <w:szCs w:val="22"/>
                    </w:rPr>
                    <w:t>…………… POR LA SUMA DE PESOS.....................................................................................................</w:t>
                  </w:r>
                </w:p>
              </w:tc>
            </w:tr>
          </w:tbl>
          <w:p w:rsidR="00C31C45" w:rsidRPr="00FC2D01" w:rsidRDefault="00C31C45" w:rsidP="007C36D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C31C45" w:rsidRPr="0062313A" w:rsidTr="00732F7C">
        <w:trPr>
          <w:trHeight w:val="197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  <w:bottom w:val="single" w:sz="8" w:space="0" w:color="000000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36" w:type="dxa"/>
            <w:tcBorders>
              <w:bottom w:val="single" w:sz="8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640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left="132" w:right="151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La Formulación de la presente cotización implica el conocimiento y aceptación del Pliego Bases y Condiciones, Anexos y especificaciones técnicas.-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10" w:type="dxa"/>
            <w:gridSpan w:val="7"/>
            <w:tcBorders>
              <w:lef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ind w:right="142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C31C45" w:rsidRPr="0062313A" w:rsidTr="00732F7C">
        <w:trPr>
          <w:trHeight w:val="271"/>
          <w:jc w:val="center"/>
        </w:trPr>
        <w:tc>
          <w:tcPr>
            <w:tcW w:w="9346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ind w:right="151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-----------------------------------------------------------------------------------------------------------------------------------------</w:t>
            </w:r>
          </w:p>
          <w:p w:rsidR="00C31C45" w:rsidRPr="00FC2D01" w:rsidRDefault="00C31C45" w:rsidP="00732F7C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del/los oferente/s</w:t>
            </w:r>
          </w:p>
        </w:tc>
      </w:tr>
      <w:tr w:rsidR="00C31C45" w:rsidRPr="0062313A" w:rsidTr="00732F7C">
        <w:trPr>
          <w:trHeight w:val="609"/>
          <w:jc w:val="center"/>
        </w:trPr>
        <w:tc>
          <w:tcPr>
            <w:tcW w:w="1708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fecha:</w:t>
            </w:r>
          </w:p>
        </w:tc>
        <w:tc>
          <w:tcPr>
            <w:tcW w:w="7638" w:type="dxa"/>
            <w:gridSpan w:val="5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31C45" w:rsidRPr="00FC2D01" w:rsidRDefault="00C31C45" w:rsidP="00732F7C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B678C8" w:rsidRDefault="00B678C8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C778DE" w:rsidRDefault="00C778DE" w:rsidP="007C36DC">
      <w:pPr>
        <w:widowControl/>
        <w:suppressAutoHyphens w:val="0"/>
        <w:autoSpaceDE/>
      </w:pPr>
    </w:p>
    <w:p w:rsidR="002106F1" w:rsidRDefault="002106F1" w:rsidP="007C36DC">
      <w:pPr>
        <w:widowControl/>
        <w:suppressAutoHyphens w:val="0"/>
        <w:autoSpaceDE/>
      </w:pPr>
    </w:p>
    <w:sectPr w:rsidR="002106F1" w:rsidSect="00AA02A0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276" w:right="1985" w:bottom="1134" w:left="1134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1019" w:rsidRDefault="008D1019">
      <w:r>
        <w:separator/>
      </w:r>
    </w:p>
  </w:endnote>
  <w:endnote w:type="continuationSeparator" w:id="0">
    <w:p w:rsidR="008D1019" w:rsidRDefault="008D1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pStyle w:val="Piedepgina"/>
      <w:jc w:val="center"/>
      <w:rPr>
        <w:b/>
        <w:bCs/>
        <w:sz w:val="20"/>
        <w:szCs w:val="20"/>
      </w:rPr>
    </w:pPr>
  </w:p>
  <w:p w:rsidR="008D1019" w:rsidRDefault="008D1019">
    <w:pPr>
      <w:pStyle w:val="Piedepgina"/>
      <w:jc w:val="center"/>
      <w:rPr>
        <w:b/>
        <w:bCs/>
        <w:sz w:val="20"/>
        <w:szCs w:val="20"/>
      </w:rPr>
    </w:pPr>
  </w:p>
  <w:p w:rsidR="008D1019" w:rsidRDefault="008D1019">
    <w:pPr>
      <w:pStyle w:val="Piedepgina"/>
      <w:jc w:val="center"/>
      <w:rPr>
        <w:b/>
        <w:bCs/>
        <w:sz w:val="20"/>
        <w:szCs w:val="20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1019" w:rsidRDefault="008D1019">
      <w:r>
        <w:separator/>
      </w:r>
    </w:p>
  </w:footnote>
  <w:footnote w:type="continuationSeparator" w:id="0">
    <w:p w:rsidR="008D1019" w:rsidRDefault="008D1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>
    <w:pPr>
      <w:jc w:val="right"/>
      <w:rPr>
        <w:b/>
        <w:bCs/>
        <w:sz w:val="20"/>
        <w:szCs w:val="20"/>
      </w:rPr>
    </w:pPr>
  </w:p>
  <w:p w:rsidR="008D1019" w:rsidRDefault="008D1019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:rsidR="008D1019" w:rsidRDefault="008D1019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Pr="007C36DC" w:rsidRDefault="008D1019" w:rsidP="007C36DC">
    <w:pPr>
      <w:pStyle w:val="Encabezado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1019" w:rsidRDefault="008D101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8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1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2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3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7"/>
  </w:num>
  <w:num w:numId="7">
    <w:abstractNumId w:val="10"/>
  </w:num>
  <w:num w:numId="8">
    <w:abstractNumId w:val="13"/>
  </w:num>
  <w:num w:numId="9">
    <w:abstractNumId w:val="11"/>
  </w:num>
  <w:num w:numId="10">
    <w:abstractNumId w:val="12"/>
  </w:num>
  <w:num w:numId="11">
    <w:abstractNumId w:val="5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6"/>
  </w:num>
  <w:num w:numId="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1269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29E8"/>
    <w:rsid w:val="00012B64"/>
    <w:rsid w:val="00031806"/>
    <w:rsid w:val="0006264E"/>
    <w:rsid w:val="000650E5"/>
    <w:rsid w:val="000670E7"/>
    <w:rsid w:val="000B6366"/>
    <w:rsid w:val="000D10E8"/>
    <w:rsid w:val="000D490D"/>
    <w:rsid w:val="001104E7"/>
    <w:rsid w:val="00136222"/>
    <w:rsid w:val="00143A20"/>
    <w:rsid w:val="001704C2"/>
    <w:rsid w:val="00173597"/>
    <w:rsid w:val="00180B6A"/>
    <w:rsid w:val="00181BF6"/>
    <w:rsid w:val="001823AE"/>
    <w:rsid w:val="00194ACC"/>
    <w:rsid w:val="00195912"/>
    <w:rsid w:val="001C2E38"/>
    <w:rsid w:val="001D05C9"/>
    <w:rsid w:val="001E2C98"/>
    <w:rsid w:val="00200BDD"/>
    <w:rsid w:val="00202479"/>
    <w:rsid w:val="002106F1"/>
    <w:rsid w:val="00224B25"/>
    <w:rsid w:val="00227E88"/>
    <w:rsid w:val="00237328"/>
    <w:rsid w:val="00270CAE"/>
    <w:rsid w:val="002714A7"/>
    <w:rsid w:val="00286827"/>
    <w:rsid w:val="00287D14"/>
    <w:rsid w:val="00287E39"/>
    <w:rsid w:val="00293417"/>
    <w:rsid w:val="002B1C0B"/>
    <w:rsid w:val="002C7904"/>
    <w:rsid w:val="002E4422"/>
    <w:rsid w:val="00313E57"/>
    <w:rsid w:val="003172E7"/>
    <w:rsid w:val="00327BDB"/>
    <w:rsid w:val="00347D14"/>
    <w:rsid w:val="00352608"/>
    <w:rsid w:val="00362CB2"/>
    <w:rsid w:val="00366859"/>
    <w:rsid w:val="003679BE"/>
    <w:rsid w:val="00375C12"/>
    <w:rsid w:val="00382D72"/>
    <w:rsid w:val="00393F1D"/>
    <w:rsid w:val="003C2D02"/>
    <w:rsid w:val="0043339A"/>
    <w:rsid w:val="004477A4"/>
    <w:rsid w:val="00455D82"/>
    <w:rsid w:val="00457E0E"/>
    <w:rsid w:val="00466381"/>
    <w:rsid w:val="00476387"/>
    <w:rsid w:val="004764F4"/>
    <w:rsid w:val="004843C4"/>
    <w:rsid w:val="004C328D"/>
    <w:rsid w:val="004C4F01"/>
    <w:rsid w:val="004C5F7E"/>
    <w:rsid w:val="004D16D6"/>
    <w:rsid w:val="004D5F99"/>
    <w:rsid w:val="004E3AD0"/>
    <w:rsid w:val="004E3C3C"/>
    <w:rsid w:val="004F2ECA"/>
    <w:rsid w:val="004F76BE"/>
    <w:rsid w:val="005144DB"/>
    <w:rsid w:val="00531214"/>
    <w:rsid w:val="00537B6F"/>
    <w:rsid w:val="00537EDF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A709E"/>
    <w:rsid w:val="005B2BB8"/>
    <w:rsid w:val="005C2BEC"/>
    <w:rsid w:val="005C30D8"/>
    <w:rsid w:val="005D0E72"/>
    <w:rsid w:val="005F00CF"/>
    <w:rsid w:val="005F76AC"/>
    <w:rsid w:val="00604193"/>
    <w:rsid w:val="0061628E"/>
    <w:rsid w:val="00650162"/>
    <w:rsid w:val="00653815"/>
    <w:rsid w:val="00665083"/>
    <w:rsid w:val="0066734A"/>
    <w:rsid w:val="00693755"/>
    <w:rsid w:val="006A00B0"/>
    <w:rsid w:val="006A4A53"/>
    <w:rsid w:val="006C0D7C"/>
    <w:rsid w:val="006C12C1"/>
    <w:rsid w:val="006C373A"/>
    <w:rsid w:val="006D0EB0"/>
    <w:rsid w:val="006D4830"/>
    <w:rsid w:val="006E5578"/>
    <w:rsid w:val="006F1551"/>
    <w:rsid w:val="006F3FA5"/>
    <w:rsid w:val="0072264A"/>
    <w:rsid w:val="0072487C"/>
    <w:rsid w:val="007266A6"/>
    <w:rsid w:val="00732F7C"/>
    <w:rsid w:val="007373CC"/>
    <w:rsid w:val="00740BEF"/>
    <w:rsid w:val="00750BEF"/>
    <w:rsid w:val="0076375D"/>
    <w:rsid w:val="00772544"/>
    <w:rsid w:val="00776075"/>
    <w:rsid w:val="00791AE6"/>
    <w:rsid w:val="007A54F0"/>
    <w:rsid w:val="007A6488"/>
    <w:rsid w:val="007C0006"/>
    <w:rsid w:val="007C3372"/>
    <w:rsid w:val="007C36DC"/>
    <w:rsid w:val="007D41CE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5506A"/>
    <w:rsid w:val="00862414"/>
    <w:rsid w:val="008709D9"/>
    <w:rsid w:val="008945EC"/>
    <w:rsid w:val="00897AC4"/>
    <w:rsid w:val="008C0E94"/>
    <w:rsid w:val="008C2604"/>
    <w:rsid w:val="008D1019"/>
    <w:rsid w:val="008E0201"/>
    <w:rsid w:val="008E1098"/>
    <w:rsid w:val="008E76A3"/>
    <w:rsid w:val="008F527B"/>
    <w:rsid w:val="008F6900"/>
    <w:rsid w:val="00923AE7"/>
    <w:rsid w:val="00926E29"/>
    <w:rsid w:val="00927501"/>
    <w:rsid w:val="00945693"/>
    <w:rsid w:val="009633C3"/>
    <w:rsid w:val="009738B2"/>
    <w:rsid w:val="00976EAB"/>
    <w:rsid w:val="009823C1"/>
    <w:rsid w:val="00986975"/>
    <w:rsid w:val="009A2F21"/>
    <w:rsid w:val="009A6836"/>
    <w:rsid w:val="009A71BE"/>
    <w:rsid w:val="009F40E9"/>
    <w:rsid w:val="00A00C41"/>
    <w:rsid w:val="00A02EE8"/>
    <w:rsid w:val="00A13460"/>
    <w:rsid w:val="00A4145E"/>
    <w:rsid w:val="00A41F75"/>
    <w:rsid w:val="00A522E5"/>
    <w:rsid w:val="00A5561E"/>
    <w:rsid w:val="00A91D43"/>
    <w:rsid w:val="00AA02A0"/>
    <w:rsid w:val="00AA0540"/>
    <w:rsid w:val="00AD4260"/>
    <w:rsid w:val="00AF4C25"/>
    <w:rsid w:val="00AF7C0B"/>
    <w:rsid w:val="00B113C8"/>
    <w:rsid w:val="00B131A3"/>
    <w:rsid w:val="00B27F39"/>
    <w:rsid w:val="00B40787"/>
    <w:rsid w:val="00B41B49"/>
    <w:rsid w:val="00B678C8"/>
    <w:rsid w:val="00B72782"/>
    <w:rsid w:val="00B8381A"/>
    <w:rsid w:val="00B86A2E"/>
    <w:rsid w:val="00B9358F"/>
    <w:rsid w:val="00BA5C15"/>
    <w:rsid w:val="00BB2B4C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5B60"/>
    <w:rsid w:val="00C45C63"/>
    <w:rsid w:val="00C50022"/>
    <w:rsid w:val="00C5108C"/>
    <w:rsid w:val="00C51A49"/>
    <w:rsid w:val="00C55376"/>
    <w:rsid w:val="00C565AC"/>
    <w:rsid w:val="00C610AD"/>
    <w:rsid w:val="00C7759B"/>
    <w:rsid w:val="00C778DE"/>
    <w:rsid w:val="00C87C8D"/>
    <w:rsid w:val="00C97754"/>
    <w:rsid w:val="00CA1DAD"/>
    <w:rsid w:val="00CD10CC"/>
    <w:rsid w:val="00CD47D2"/>
    <w:rsid w:val="00D072BE"/>
    <w:rsid w:val="00D2112A"/>
    <w:rsid w:val="00D52AD2"/>
    <w:rsid w:val="00D54FCD"/>
    <w:rsid w:val="00D73214"/>
    <w:rsid w:val="00D8407E"/>
    <w:rsid w:val="00D85577"/>
    <w:rsid w:val="00D944FD"/>
    <w:rsid w:val="00DA1425"/>
    <w:rsid w:val="00DA7EF2"/>
    <w:rsid w:val="00DB5644"/>
    <w:rsid w:val="00DD4224"/>
    <w:rsid w:val="00DE22A0"/>
    <w:rsid w:val="00DE32A6"/>
    <w:rsid w:val="00DE6DA8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B1C13"/>
    <w:rsid w:val="00EC7483"/>
    <w:rsid w:val="00ED68BA"/>
    <w:rsid w:val="00EE1BED"/>
    <w:rsid w:val="00F0697E"/>
    <w:rsid w:val="00F3185D"/>
    <w:rsid w:val="00F40FE7"/>
    <w:rsid w:val="00F67169"/>
    <w:rsid w:val="00F7432B"/>
    <w:rsid w:val="00F860DF"/>
    <w:rsid w:val="00F92314"/>
    <w:rsid w:val="00F92623"/>
    <w:rsid w:val="00F96C50"/>
    <w:rsid w:val="00FA094C"/>
    <w:rsid w:val="00FA5D8D"/>
    <w:rsid w:val="00FB1A98"/>
    <w:rsid w:val="00FB3A91"/>
    <w:rsid w:val="00FB737D"/>
    <w:rsid w:val="00FC2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6977"/>
    <o:shapelayout v:ext="edit">
      <o:idmap v:ext="edit" data="1"/>
    </o:shapelayout>
  </w:shapeDefaults>
  <w:doNotEmbedSmartTags/>
  <w:decimalSymbol w:val=","/>
  <w:listSeparator w:val=";"/>
  <w15:docId w15:val="{BF706785-ECA7-4343-A298-DC303E48BC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FDBAA4-4BD2-4F40-8301-6B071912DA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16</Pages>
  <Words>1786</Words>
  <Characters>9829</Characters>
  <Application>Microsoft Office Word</Application>
  <DocSecurity>0</DocSecurity>
  <Lines>81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11592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Procuración General</dc:creator>
  <cp:lastModifiedBy>Mariana Fortunato</cp:lastModifiedBy>
  <cp:revision>22</cp:revision>
  <cp:lastPrinted>2022-02-04T14:16:00Z</cp:lastPrinted>
  <dcterms:created xsi:type="dcterms:W3CDTF">2021-04-29T12:19:00Z</dcterms:created>
  <dcterms:modified xsi:type="dcterms:W3CDTF">2022-02-04T14:17:00Z</dcterms:modified>
</cp:coreProperties>
</file>