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C2048F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E32CD3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2CD3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E32CD3" w:rsidRDefault="00C66C68" w:rsidP="007F6E03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2C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N°</w:t>
            </w:r>
            <w:r w:rsidR="00F1604C" w:rsidRPr="00E32C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E32CD3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F1604C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PG.SA-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1945-22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F1604C" w:rsidRDefault="00F1604C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>Locación de un inmueble en la localidad de</w:t>
            </w:r>
            <w:r>
              <w:rPr>
                <w:rFonts w:ascii="Times New Roman" w:hAnsi="Times New Roman" w:cs="Times New Roman"/>
                <w:color w:val="auto"/>
              </w:rPr>
              <w:t xml:space="preserve"> Mercedes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con destino a</w:t>
            </w:r>
            <w:r>
              <w:rPr>
                <w:rFonts w:ascii="Times New Roman" w:hAnsi="Times New Roman" w:cs="Times New Roman"/>
                <w:color w:val="auto"/>
              </w:rPr>
              <w:t xml:space="preserve"> la Defensoría General Departamental y </w:t>
            </w:r>
            <w:bookmarkStart w:id="0" w:name="_GoBack"/>
            <w:r>
              <w:rPr>
                <w:rFonts w:ascii="Times New Roman" w:hAnsi="Times New Roman" w:cs="Times New Roman"/>
                <w:color w:val="auto"/>
              </w:rPr>
              <w:t xml:space="preserve">a la Unidad funcional de Defensa </w:t>
            </w:r>
            <w:bookmarkEnd w:id="0"/>
            <w:r>
              <w:rPr>
                <w:rFonts w:ascii="Times New Roman" w:hAnsi="Times New Roman" w:cs="Times New Roman"/>
                <w:color w:val="auto"/>
              </w:rPr>
              <w:t xml:space="preserve">N°10 del Departamento Judicial Mercedes. </w:t>
            </w:r>
            <w:r w:rsidRPr="00476AC6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Pr="00476AC6">
              <w:rPr>
                <w:rFonts w:ascii="Times New Roman" w:hAnsi="Times New Roman" w:cs="Times New Roman"/>
              </w:rPr>
              <w:t>La locación será por el término de treinta y seis (36) meses, con opción a prorroga por doce (12) meses más.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F1604C" w:rsidRDefault="00F1604C" w:rsidP="00F1604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MERCEDES, CALLE 21 N° 723 DE MERCEDES.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C2048F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9946E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C2048F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4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9946E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C2048F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agosto 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9946E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C2048F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10:00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476AC6" w:rsidRPr="00476AC6" w:rsidRDefault="00F1604C" w:rsidP="00C66C68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MERCEDES, CALLE 21 N° 723 DE MERCEDES.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82EFB" w:rsidP="00C2048F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 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C2048F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El día 4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 w:rsidR="00C2048F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agosto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2023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C2048F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10:00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</w:t>
            </w:r>
            <w:r w:rsidR="00704211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C2048F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C2048F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204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C2048F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204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C204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204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204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204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204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C204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204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C204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C204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204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2048F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204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C204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204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204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204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C2048F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C204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C2048F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C2048F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C2048F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C2048F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C2048F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C2048F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C2048F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A25CE0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48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A25CE0" w:rsidP="00C66C68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1945-22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0AD1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7F6E03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65C9B"/>
    <w:rsid w:val="008709D9"/>
    <w:rsid w:val="008945EC"/>
    <w:rsid w:val="00897AC4"/>
    <w:rsid w:val="008C0E94"/>
    <w:rsid w:val="008C2604"/>
    <w:rsid w:val="008D3727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946EA"/>
    <w:rsid w:val="009A2F21"/>
    <w:rsid w:val="009A6836"/>
    <w:rsid w:val="009A71BE"/>
    <w:rsid w:val="009C79E3"/>
    <w:rsid w:val="009F40E9"/>
    <w:rsid w:val="00A00C41"/>
    <w:rsid w:val="00A02EE8"/>
    <w:rsid w:val="00A13460"/>
    <w:rsid w:val="00A25CE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048F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6C68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2CD3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1604C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4F174-355B-45FD-9B7E-E4CAF5212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16</Pages>
  <Words>1749</Words>
  <Characters>9621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39</cp:revision>
  <cp:lastPrinted>2022-02-04T12:38:00Z</cp:lastPrinted>
  <dcterms:created xsi:type="dcterms:W3CDTF">2021-04-29T12:19:00Z</dcterms:created>
  <dcterms:modified xsi:type="dcterms:W3CDTF">2023-07-07T14:28:00Z</dcterms:modified>
</cp:coreProperties>
</file>