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53E2D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9575B" w:rsidRDefault="00C66C68" w:rsidP="007F6E03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57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N°</w:t>
            </w:r>
            <w:r w:rsidR="0049575B" w:rsidRPr="004957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45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49575B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C51E49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C51E49">
              <w:rPr>
                <w:rFonts w:ascii="Times New Roman" w:eastAsia="Arial" w:hAnsi="Times New Roman" w:cs="Times New Roman"/>
                <w:sz w:val="22"/>
                <w:szCs w:val="22"/>
              </w:rPr>
              <w:t>682-23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E1757C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</w:t>
            </w:r>
            <w:r w:rsidRPr="00C51E49">
              <w:rPr>
                <w:rFonts w:ascii="Times New Roman" w:hAnsi="Times New Roman" w:cs="Times New Roman"/>
                <w:color w:val="auto"/>
              </w:rPr>
              <w:t>localidad de</w:t>
            </w:r>
            <w:r w:rsidR="00C51E49" w:rsidRPr="00C51E49">
              <w:rPr>
                <w:rFonts w:ascii="Times New Roman" w:hAnsi="Times New Roman" w:cs="Times New Roman"/>
                <w:color w:val="auto"/>
              </w:rPr>
              <w:t xml:space="preserve"> La Plata</w:t>
            </w:r>
            <w:r w:rsidR="009946EA" w:rsidRPr="00C51E4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C51E49">
              <w:rPr>
                <w:rFonts w:ascii="Times New Roman" w:hAnsi="Times New Roman" w:cs="Times New Roman"/>
                <w:color w:val="auto"/>
              </w:rPr>
              <w:t>con destino</w:t>
            </w:r>
            <w:r w:rsidR="00C51E49" w:rsidRPr="00C51E49">
              <w:rPr>
                <w:rFonts w:ascii="Times New Roman" w:hAnsi="Times New Roman" w:cs="Times New Roman"/>
                <w:color w:val="auto"/>
              </w:rPr>
              <w:t xml:space="preserve"> a la Casa de Convivencia dependiente de la Curaduría General, del</w:t>
            </w:r>
            <w:r w:rsidR="009946EA" w:rsidRPr="00C51E49">
              <w:rPr>
                <w:rFonts w:ascii="Times New Roman" w:hAnsi="Times New Roman" w:cs="Times New Roman"/>
                <w:color w:val="auto"/>
              </w:rPr>
              <w:t xml:space="preserve"> Departamento Judicial</w:t>
            </w:r>
            <w:r w:rsidR="00C66C68" w:rsidRPr="00C51E49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51E49" w:rsidRPr="00C51E49">
              <w:rPr>
                <w:rFonts w:ascii="Times New Roman" w:hAnsi="Times New Roman" w:cs="Times New Roman"/>
                <w:color w:val="auto"/>
              </w:rPr>
              <w:t>La Plata</w:t>
            </w:r>
            <w:r w:rsidR="009946EA" w:rsidRPr="00C51E49">
              <w:rPr>
                <w:rFonts w:ascii="Times New Roman" w:hAnsi="Times New Roman" w:cs="Times New Roman"/>
                <w:color w:val="auto"/>
              </w:rPr>
              <w:t>.</w:t>
            </w:r>
            <w:r w:rsidR="0091163C" w:rsidRPr="00C51E49">
              <w:rPr>
                <w:rFonts w:ascii="Times New Roman" w:hAnsi="Times New Roman" w:cs="Times New Roman"/>
                <w:lang w:val="es-MX"/>
              </w:rPr>
              <w:t xml:space="preserve"> </w:t>
            </w:r>
            <w:r w:rsidR="00653815" w:rsidRPr="00C51E49">
              <w:rPr>
                <w:rFonts w:ascii="Times New Roman" w:hAnsi="Times New Roman" w:cs="Times New Roman"/>
              </w:rPr>
              <w:t>La locación ser</w:t>
            </w:r>
            <w:r w:rsidR="00C12192" w:rsidRPr="00C51E49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C51E49">
              <w:rPr>
                <w:rFonts w:ascii="Times New Roman" w:hAnsi="Times New Roman" w:cs="Times New Roman"/>
              </w:rPr>
              <w:t>) meses</w:t>
            </w:r>
            <w:r w:rsidR="00C51E49" w:rsidRPr="00C51E49">
              <w:rPr>
                <w:rFonts w:ascii="Times New Roman" w:hAnsi="Times New Roman" w:cs="Times New Roman"/>
              </w:rPr>
              <w:t>, con opción a pro</w:t>
            </w:r>
            <w:r w:rsidR="007A54F0" w:rsidRPr="00C51E49">
              <w:rPr>
                <w:rFonts w:ascii="Times New Roman" w:hAnsi="Times New Roman" w:cs="Times New Roman"/>
              </w:rPr>
              <w:t>rroga</w:t>
            </w:r>
            <w:r w:rsidR="00C97754" w:rsidRPr="00C51E49">
              <w:rPr>
                <w:rFonts w:ascii="Times New Roman" w:hAnsi="Times New Roman" w:cs="Times New Roman"/>
              </w:rPr>
              <w:t xml:space="preserve"> por doce (12) meses</w:t>
            </w:r>
            <w:r w:rsidR="00C97754" w:rsidRPr="00476AC6">
              <w:rPr>
                <w:rFonts w:ascii="Times New Roman" w:hAnsi="Times New Roman" w:cs="Times New Roman"/>
              </w:rPr>
              <w:t xml:space="preserve"> más.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C66C68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9575B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</w:t>
            </w: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LA PLATA, CALLE 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>55 N° 586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ENTRE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6 y 7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76AC6" w:rsidRDefault="0057417D" w:rsidP="00476AC6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31 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julio </w:t>
            </w:r>
            <w:r w:rsidR="00F6716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</w:t>
            </w:r>
            <w:r w:rsidR="00653815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AB086D" w:rsidP="00C66C68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9575B">
              <w:rPr>
                <w:rFonts w:ascii="Times New Roman" w:hAnsi="Times New Roman" w:cs="Times New Roman"/>
                <w:bCs/>
                <w:sz w:val="22"/>
                <w:szCs w:val="19"/>
              </w:rPr>
              <w:t>DELEGACIÓN DE ADMINISTRACIÓN DEL DEPARTAMENTO JUDICIAL</w:t>
            </w: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LA PLATA, CALLE 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>55 N° 586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ENTRE</w:t>
            </w:r>
            <w:r w:rsidR="00E1757C" w:rsidRPr="00E1757C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6 y 7</w:t>
            </w:r>
            <w:r w:rsidR="00E1757C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082EFB" w:rsidP="00653E2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  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El día </w:t>
            </w:r>
            <w:bookmarkStart w:id="0" w:name="_GoBack"/>
            <w:bookmarkEnd w:id="0"/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31 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2023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653E2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</w:t>
            </w:r>
            <w:r w:rsid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0</w:t>
            </w:r>
            <w:r w:rsidR="00704211"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:00 Hs</w:t>
            </w:r>
            <w:r w:rsidR="00704211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5A0EE4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="00B678C8"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53E2D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53E2D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53E2D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53E2D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53E2D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53E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53E2D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53E2D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53E2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53E2D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53E2D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53E2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53E2D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9575B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45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66C68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5A0E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5A0EE4" w:rsidRPr="005A0EE4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682-23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82EFB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0AD1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9575B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0EE4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53E2D"/>
    <w:rsid w:val="0066364E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7F6E03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65C9B"/>
    <w:rsid w:val="008709D9"/>
    <w:rsid w:val="008945EC"/>
    <w:rsid w:val="00897AC4"/>
    <w:rsid w:val="008C0E94"/>
    <w:rsid w:val="008C2604"/>
    <w:rsid w:val="008D3727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946EA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1E49"/>
    <w:rsid w:val="00C55376"/>
    <w:rsid w:val="00C565AC"/>
    <w:rsid w:val="00C610AD"/>
    <w:rsid w:val="00C66C68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1757C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91CCC-01A4-44D6-ADEC-AD27AD7E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16</Pages>
  <Words>1745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40</cp:revision>
  <cp:lastPrinted>2022-02-04T12:38:00Z</cp:lastPrinted>
  <dcterms:created xsi:type="dcterms:W3CDTF">2021-04-29T12:19:00Z</dcterms:created>
  <dcterms:modified xsi:type="dcterms:W3CDTF">2023-06-28T13:17:00Z</dcterms:modified>
</cp:coreProperties>
</file>