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C20EE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47EE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A43A92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A1381">
              <w:rPr>
                <w:rFonts w:ascii="Times New Roman" w:eastAsia="Arial" w:hAnsi="Times New Roman" w:cs="Times New Roman"/>
                <w:sz w:val="22"/>
                <w:szCs w:val="22"/>
              </w:rPr>
              <w:t>1888-19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3005A4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>Locación de 4 (cuatro)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 xml:space="preserve"> inmueble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="00C31C45"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EA1381">
              <w:rPr>
                <w:rFonts w:ascii="Times New Roman" w:hAnsi="Times New Roman" w:cs="Times New Roman"/>
                <w:color w:val="auto"/>
              </w:rPr>
              <w:t xml:space="preserve">Pilar </w:t>
            </w:r>
            <w:r w:rsidR="00C31C45"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EA1381">
              <w:rPr>
                <w:rFonts w:ascii="Times New Roman" w:hAnsi="Times New Roman" w:cs="Times New Roman"/>
                <w:color w:val="auto"/>
              </w:rPr>
              <w:t xml:space="preserve">l Área Social de la Defensoría General, la Unidad de Defensa del Fuero de Familia, la Unidad de Defensa del Fuero Penal Juvenil y la unidad de Defensa Penal del Departamento Judicial San Isidro.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EA1381"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24539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Hasta el 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día 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19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 julio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10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EA1381" w:rsidRDefault="00EA1381" w:rsidP="00EA1381">
            <w:pPr>
              <w:snapToGrid w:val="0"/>
              <w:ind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EA1381" w:rsidP="00EA1381">
            <w:pPr>
              <w:snapToGrid w:val="0"/>
              <w:ind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SAN ISIDRO, CALLE ITUZAINGÓ N° 256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245394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A43A92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19</w:t>
            </w:r>
            <w:r w:rsidR="007E21D3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24539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</w:t>
            </w:r>
            <w:r w:rsidR="00FB6BA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C20EE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C20EE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C20EE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8C20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C20EE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C20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C20EE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C20EE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C20E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C20EE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C20EE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C20E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C20EE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7D085F" w:rsidRDefault="007D085F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7D085F" w:rsidRDefault="007D085F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3D17AD" w:rsidRDefault="003D17AD" w:rsidP="007C36DC">
      <w:pPr>
        <w:widowControl/>
        <w:suppressAutoHyphens w:val="0"/>
        <w:autoSpaceDE/>
      </w:pPr>
    </w:p>
    <w:p w:rsidR="003D17AD" w:rsidRDefault="003D17AD" w:rsidP="007C36DC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1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Área Social de la Defensoría General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86173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62313A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62313A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62313A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PLANILLA DE COTIZACION N° 2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del Fuero de Familia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86173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3 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Unidad de Defensa del Fuero Penal Juvenil 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F86173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p w:rsidR="003D17AD" w:rsidRDefault="003D17AD" w:rsidP="003D17AD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3D17AD" w:rsidRPr="0062313A" w:rsidTr="00DA6CE0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3D17AD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114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PLANILLA DE COTIZACION N° 4 </w:t>
            </w:r>
          </w:p>
          <w:p w:rsidR="003D17AD" w:rsidRPr="00A11457" w:rsidRDefault="003D17AD" w:rsidP="00DA6CE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Unidad de Defensa Penal</w:t>
            </w:r>
          </w:p>
          <w:p w:rsidR="003D17AD" w:rsidRPr="0062313A" w:rsidRDefault="003D17AD" w:rsidP="00DA6CE0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143E7C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1888-19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Calle 50 Nº 889/91 piso 2º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3D17AD" w:rsidRPr="00FC2D01" w:rsidTr="00DA6CE0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3D17AD" w:rsidRPr="00FC2D01" w:rsidRDefault="003D17AD" w:rsidP="00DA6CE0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del inmueble cuyos datos se consignan en el ANEXO E, la suma mensual inicial de Pesos</w:t>
                  </w:r>
                  <w:proofErr w:type="gramStart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                                            Lo que hace un total por treinta y seis meses de PESOS……………………………….. …………………………………………………………………….($..............................................)</w:t>
                  </w:r>
                </w:p>
              </w:tc>
            </w:tr>
            <w:tr w:rsidR="003D17AD" w:rsidRPr="00FC2D01" w:rsidTr="00DA6CE0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3D17AD" w:rsidRPr="00FC2D01" w:rsidRDefault="003D17AD" w:rsidP="00DA6CE0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OFERTA (en caso de corresponder) EN…………………… POR LA SUMA DE PESOS.....................................................................................................</w:t>
                  </w:r>
                </w:p>
              </w:tc>
            </w:tr>
          </w:tbl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7AD" w:rsidRPr="00FC2D01" w:rsidTr="00DA6CE0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D17AD" w:rsidRPr="00FC2D01" w:rsidTr="00DA6CE0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3D17AD" w:rsidRPr="00FC2D01" w:rsidRDefault="003D17AD" w:rsidP="00DA6CE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3D17AD" w:rsidRPr="00FC2D01" w:rsidTr="00DA6CE0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7AD" w:rsidRPr="00FC2D01" w:rsidRDefault="003D17AD" w:rsidP="00DA6CE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D17AD" w:rsidRDefault="003D17AD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43E7C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5394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005A4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3D17AD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5A40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085F"/>
    <w:rsid w:val="007D41CE"/>
    <w:rsid w:val="007E21D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0EE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43A92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A1381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86173"/>
    <w:rsid w:val="00F92314"/>
    <w:rsid w:val="00F92623"/>
    <w:rsid w:val="00F96C50"/>
    <w:rsid w:val="00FA5D8D"/>
    <w:rsid w:val="00FB1A98"/>
    <w:rsid w:val="00FB3A91"/>
    <w:rsid w:val="00FB6BA7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B85FC-0CA3-49A1-A2B2-4E9D04DC1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21</Pages>
  <Words>2510</Words>
  <Characters>13810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41</cp:revision>
  <cp:lastPrinted>2023-06-26T13:44:00Z</cp:lastPrinted>
  <dcterms:created xsi:type="dcterms:W3CDTF">2021-04-29T12:19:00Z</dcterms:created>
  <dcterms:modified xsi:type="dcterms:W3CDTF">2023-06-26T13:44:00Z</dcterms:modified>
</cp:coreProperties>
</file>