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F308DA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D52DEE" w:rsidRDefault="00D52DEE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D52DEE" w:rsidRDefault="00D52D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0FDF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1C0F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397CF3">
              <w:rPr>
                <w:rFonts w:ascii="Times New Roman" w:eastAsia="Arial" w:hAnsi="Times New Roman" w:cs="Times New Roman"/>
                <w:b/>
              </w:rPr>
              <w:t>1068-21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San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Isidro </w:t>
            </w:r>
            <w:r w:rsidR="00397CF3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con destino al Archivo Departamental de la Fiscalía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>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C7759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</w:t>
            </w:r>
            <w:r w:rsidR="00F308D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asta el día 10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</w:t>
            </w:r>
            <w:r w:rsidR="00F308D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 mayo</w:t>
            </w:r>
            <w:r w:rsidR="001C0FDF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2022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F308D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F308D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El día 10 de mayo </w:t>
            </w:r>
            <w:proofErr w:type="spellStart"/>
            <w:r w:rsidR="00F308D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="00F308DA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2022 a las 10:00</w:t>
            </w:r>
            <w:bookmarkStart w:id="0" w:name="_GoBack"/>
            <w:bookmarkEnd w:id="0"/>
            <w:r w:rsidR="00A02EE8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F308DA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D52DEE" w:rsidRPr="004477A4" w:rsidRDefault="00D52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D52DEE" w:rsidRPr="004477A4" w:rsidRDefault="00D52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F308DA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F308D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F308D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D52DEE" w:rsidRDefault="00D52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F308DA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F308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D52DEE" w:rsidRPr="00FC2D01" w:rsidRDefault="00D52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D52DEE" w:rsidRPr="00FC2D01" w:rsidRDefault="00D52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D52DEE" w:rsidRPr="00FC2D01" w:rsidRDefault="00D52DE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0FD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F308DA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D52DEE" w:rsidRPr="004477A4" w:rsidRDefault="00D52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D52DEE" w:rsidRPr="004477A4" w:rsidRDefault="00D52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D52DEE" w:rsidRPr="004477A4" w:rsidRDefault="00D52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D52DEE" w:rsidRPr="004477A4" w:rsidRDefault="00D52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D52DEE" w:rsidRDefault="00D52DEE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F308DA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D52DEE" w:rsidRPr="004477A4" w:rsidRDefault="00D52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D52DEE" w:rsidRPr="004477A4" w:rsidRDefault="00D52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D52DEE" w:rsidRPr="004477A4" w:rsidRDefault="00D52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D52DEE" w:rsidRDefault="00D52DEE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F308D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52DEE" w:rsidRDefault="00D52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F308DA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52DEE" w:rsidRDefault="00D52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F308DA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D52DEE" w:rsidRPr="004477A4" w:rsidRDefault="00D52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308D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52DEE" w:rsidRDefault="00D52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F308DA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D52DEE" w:rsidRDefault="00D52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C0FDF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43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C0FDF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397CF3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1068-21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DEE" w:rsidRDefault="00D52DEE">
      <w:r>
        <w:separator/>
      </w:r>
    </w:p>
  </w:endnote>
  <w:endnote w:type="continuationSeparator" w:id="0">
    <w:p w:rsidR="00D52DEE" w:rsidRDefault="00D5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>
    <w:pPr>
      <w:pStyle w:val="Piedepgina"/>
      <w:jc w:val="center"/>
      <w:rPr>
        <w:b/>
        <w:bCs/>
        <w:sz w:val="20"/>
        <w:szCs w:val="20"/>
      </w:rPr>
    </w:pPr>
  </w:p>
  <w:p w:rsidR="00D52DEE" w:rsidRDefault="00D52DEE">
    <w:pPr>
      <w:pStyle w:val="Piedepgina"/>
      <w:jc w:val="center"/>
      <w:rPr>
        <w:b/>
        <w:bCs/>
        <w:sz w:val="20"/>
        <w:szCs w:val="20"/>
      </w:rPr>
    </w:pPr>
  </w:p>
  <w:p w:rsidR="00D52DEE" w:rsidRDefault="00D52DE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DEE" w:rsidRDefault="00D52DEE">
      <w:r>
        <w:separator/>
      </w:r>
    </w:p>
  </w:footnote>
  <w:footnote w:type="continuationSeparator" w:id="0">
    <w:p w:rsidR="00D52DEE" w:rsidRDefault="00D52D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>
    <w:pPr>
      <w:jc w:val="right"/>
      <w:rPr>
        <w:b/>
        <w:bCs/>
        <w:sz w:val="20"/>
        <w:szCs w:val="20"/>
      </w:rPr>
    </w:pPr>
  </w:p>
  <w:p w:rsidR="00D52DEE" w:rsidRDefault="00D52DE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D52DEE" w:rsidRDefault="00D52DE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Pr="007C36DC" w:rsidRDefault="00D52DEE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EE" w:rsidRDefault="00D52DE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3597"/>
    <w:rsid w:val="00180B6A"/>
    <w:rsid w:val="00181BF6"/>
    <w:rsid w:val="001823AE"/>
    <w:rsid w:val="00194ACC"/>
    <w:rsid w:val="00195912"/>
    <w:rsid w:val="001C0FDF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97CF3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33B52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2DEE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39E7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08DA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4FD1F8-9852-4B61-AB09-740A43EF3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16</Pages>
  <Words>1764</Words>
  <Characters>9705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23</cp:revision>
  <cp:lastPrinted>2022-04-18T12:11:00Z</cp:lastPrinted>
  <dcterms:created xsi:type="dcterms:W3CDTF">2021-04-29T12:19:00Z</dcterms:created>
  <dcterms:modified xsi:type="dcterms:W3CDTF">2022-04-18T12:11:00Z</dcterms:modified>
</cp:coreProperties>
</file>