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</w:t>
            </w:r>
            <w:r w:rsidR="0070658B">
              <w:rPr>
                <w:b/>
                <w:bCs/>
                <w:sz w:val="20"/>
                <w:szCs w:val="20"/>
              </w:rPr>
              <w:t xml:space="preserve"> 43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70658B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66BBE">
              <w:rPr>
                <w:rFonts w:ascii="Times New Roman" w:eastAsia="Arial" w:hAnsi="Times New Roman" w:cs="Times New Roman"/>
              </w:rPr>
              <w:t>3002-950/16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70658B">
              <w:rPr>
                <w:rFonts w:ascii="Times New Roman" w:hAnsi="Times New Roman" w:cs="Times New Roman"/>
                <w:b/>
                <w:sz w:val="20"/>
                <w:szCs w:val="20"/>
              </w:rPr>
              <w:t>Tandil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</w:t>
            </w:r>
            <w:r w:rsidR="00B8555C">
              <w:rPr>
                <w:rFonts w:ascii="Times New Roman" w:hAnsi="Times New Roman" w:cs="Times New Roman"/>
                <w:b/>
                <w:sz w:val="20"/>
                <w:szCs w:val="20"/>
              </w:rPr>
              <w:t>una Defensoría Oficial en el Fuero penal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166BB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bookmarkStart w:id="0" w:name="_GoBack"/>
            <w:bookmarkEnd w:id="0"/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70658B">
              <w:rPr>
                <w:b/>
                <w:bCs/>
                <w:sz w:val="16"/>
                <w:szCs w:val="16"/>
              </w:rPr>
              <w:t xml:space="preserve">JUDICIAL AZUL, CALLE </w:t>
            </w:r>
            <w:r w:rsidR="00E92287">
              <w:rPr>
                <w:b/>
                <w:bCs/>
                <w:sz w:val="16"/>
                <w:szCs w:val="16"/>
              </w:rPr>
              <w:t>OLAVARRÍA</w:t>
            </w:r>
            <w:r w:rsidR="00166BBE">
              <w:rPr>
                <w:b/>
                <w:bCs/>
                <w:sz w:val="16"/>
                <w:szCs w:val="16"/>
              </w:rPr>
              <w:t xml:space="preserve"> n°</w:t>
            </w:r>
            <w:r w:rsidR="00E92287">
              <w:rPr>
                <w:b/>
                <w:bCs/>
                <w:sz w:val="16"/>
                <w:szCs w:val="16"/>
              </w:rPr>
              <w:t>529</w:t>
            </w:r>
            <w:r w:rsidR="0070658B">
              <w:rPr>
                <w:b/>
                <w:bCs/>
                <w:sz w:val="16"/>
                <w:szCs w:val="16"/>
              </w:rPr>
              <w:t xml:space="preserve"> DE LA CIUDAD DE AZUL.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3869E9" w:rsidP="003869E9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17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AGOSTO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11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66BBE" w:rsidRDefault="00166BBE" w:rsidP="00166BBE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66BBE" w:rsidRDefault="00166BBE" w:rsidP="00166BBE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JUDICIAL AZUL, CALLE </w:t>
            </w:r>
            <w:r w:rsidR="00E92287">
              <w:rPr>
                <w:b/>
                <w:bCs/>
                <w:sz w:val="16"/>
                <w:szCs w:val="16"/>
              </w:rPr>
              <w:t>OLAVARRÍA</w:t>
            </w:r>
            <w:r>
              <w:rPr>
                <w:b/>
                <w:bCs/>
                <w:sz w:val="16"/>
                <w:szCs w:val="16"/>
              </w:rPr>
              <w:t xml:space="preserve"> n°</w:t>
            </w:r>
            <w:r w:rsidR="00E92287">
              <w:rPr>
                <w:b/>
                <w:bCs/>
                <w:sz w:val="16"/>
                <w:szCs w:val="16"/>
              </w:rPr>
              <w:t>529</w:t>
            </w:r>
            <w:r>
              <w:rPr>
                <w:b/>
                <w:bCs/>
                <w:sz w:val="16"/>
                <w:szCs w:val="16"/>
              </w:rPr>
              <w:t xml:space="preserve"> DE LA CIUDAD DE AZUL.</w:t>
            </w:r>
          </w:p>
          <w:p w:rsidR="00AF7C0B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3869E9" w:rsidP="003869E9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17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 D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11:0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Pr="00926E29" w:rsidRDefault="0070658B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70658B" w:rsidRPr="00926E29" w:rsidRDefault="0070658B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70658B" w:rsidRPr="00926E29" w:rsidRDefault="0070658B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70658B" w:rsidRPr="00926E29" w:rsidRDefault="0070658B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0658B" w:rsidRDefault="0070658B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70658B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B8555C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Pr="00926E29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0658B" w:rsidRPr="00926E29" w:rsidRDefault="0070658B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70658B" w:rsidRPr="00926E29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0658B" w:rsidRPr="00926E29" w:rsidRDefault="0070658B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Pr="00926E29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70658B" w:rsidRPr="00926E29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70658B" w:rsidRPr="00926E29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70658B" w:rsidRPr="00926E29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0658B" w:rsidRDefault="0070658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70658B" w:rsidRPr="00926E29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70658B" w:rsidRPr="00926E29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0658B" w:rsidRPr="00926E29" w:rsidRDefault="0070658B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70658B" w:rsidRPr="00926E29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0658B" w:rsidRDefault="0070658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Pr="00926E29" w:rsidRDefault="0070658B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70658B" w:rsidRPr="00926E29" w:rsidRDefault="0070658B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70658B" w:rsidRPr="00926E29" w:rsidRDefault="0070658B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70658B" w:rsidRPr="00926E29" w:rsidRDefault="0070658B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70658B" w:rsidRPr="00926E29" w:rsidRDefault="0070658B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0658B" w:rsidRPr="00926E29" w:rsidRDefault="0070658B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Pr="00776075" w:rsidRDefault="0070658B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70658B" w:rsidRPr="00776075" w:rsidRDefault="0070658B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658B" w:rsidRDefault="0070658B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0658B" w:rsidRDefault="0070658B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70658B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70658B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70658B">
              <w:rPr>
                <w:rFonts w:eastAsia="Arial"/>
                <w:sz w:val="22"/>
                <w:szCs w:val="22"/>
              </w:rPr>
              <w:t>950/16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70658B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70658B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58B" w:rsidRDefault="0070658B">
      <w:r>
        <w:separator/>
      </w:r>
    </w:p>
  </w:endnote>
  <w:endnote w:type="continuationSeparator" w:id="0">
    <w:p w:rsidR="0070658B" w:rsidRDefault="0070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8B" w:rsidRDefault="0070658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8B" w:rsidRDefault="0070658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8B" w:rsidRDefault="0070658B">
    <w:pPr>
      <w:pStyle w:val="Piedepgina"/>
      <w:jc w:val="center"/>
      <w:rPr>
        <w:b/>
        <w:bCs/>
        <w:sz w:val="20"/>
        <w:szCs w:val="20"/>
      </w:rPr>
    </w:pPr>
  </w:p>
  <w:p w:rsidR="0070658B" w:rsidRDefault="0070658B">
    <w:pPr>
      <w:pStyle w:val="Piedepgina"/>
      <w:jc w:val="center"/>
      <w:rPr>
        <w:b/>
        <w:bCs/>
        <w:sz w:val="20"/>
        <w:szCs w:val="20"/>
      </w:rPr>
    </w:pPr>
  </w:p>
  <w:p w:rsidR="0070658B" w:rsidRDefault="0070658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8B" w:rsidRDefault="007065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58B" w:rsidRDefault="0070658B">
      <w:r>
        <w:separator/>
      </w:r>
    </w:p>
  </w:footnote>
  <w:footnote w:type="continuationSeparator" w:id="0">
    <w:p w:rsidR="0070658B" w:rsidRDefault="00706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8B" w:rsidRDefault="0070658B">
    <w:pPr>
      <w:jc w:val="right"/>
      <w:rPr>
        <w:b/>
        <w:bCs/>
        <w:sz w:val="20"/>
        <w:szCs w:val="20"/>
      </w:rPr>
    </w:pPr>
  </w:p>
  <w:p w:rsidR="0070658B" w:rsidRDefault="0070658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70658B" w:rsidRDefault="0070658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8B" w:rsidRDefault="0070658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8B" w:rsidRPr="00237328" w:rsidRDefault="0070658B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58B" w:rsidRDefault="0070658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66BBE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C21"/>
    <w:rsid w:val="00382D72"/>
    <w:rsid w:val="003869E9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0658B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8555C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92287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F3635-A09A-4995-BC0E-F75660B6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14</Pages>
  <Words>1456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32</cp:revision>
  <cp:lastPrinted>2017-07-19T14:43:00Z</cp:lastPrinted>
  <dcterms:created xsi:type="dcterms:W3CDTF">2017-03-21T17:06:00Z</dcterms:created>
  <dcterms:modified xsi:type="dcterms:W3CDTF">2017-08-03T12:30:00Z</dcterms:modified>
</cp:coreProperties>
</file>