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064" w:type="dxa"/>
        <w:tblInd w:w="279" w:type="dxa"/>
        <w:tblLayout w:type="fixed"/>
        <w:tblCellMar>
          <w:left w:w="0" w:type="dxa"/>
          <w:right w:w="0" w:type="dxa"/>
        </w:tblCellMar>
        <w:tblLook w:val="0000" w:firstRow="0" w:lastRow="0" w:firstColumn="0" w:lastColumn="0" w:noHBand="0" w:noVBand="0"/>
      </w:tblPr>
      <w:tblGrid>
        <w:gridCol w:w="1559"/>
        <w:gridCol w:w="1985"/>
        <w:gridCol w:w="1881"/>
        <w:gridCol w:w="2088"/>
        <w:gridCol w:w="1134"/>
        <w:gridCol w:w="1417"/>
      </w:tblGrid>
      <w:tr w:rsidR="00021AA4" w:rsidRPr="00021AA4" w:rsidTr="00267B26">
        <w:trPr>
          <w:trHeight w:val="1124"/>
        </w:trPr>
        <w:tc>
          <w:tcPr>
            <w:tcW w:w="10064" w:type="dxa"/>
            <w:gridSpan w:val="6"/>
            <w:tcBorders>
              <w:top w:val="single" w:sz="4" w:space="0" w:color="000000"/>
              <w:left w:val="single" w:sz="4" w:space="0" w:color="000000"/>
              <w:right w:val="single" w:sz="4" w:space="0" w:color="000000"/>
            </w:tcBorders>
            <w:shd w:val="clear" w:color="auto" w:fill="auto"/>
            <w:vAlign w:val="bottom"/>
          </w:tcPr>
          <w:p w:rsidR="00D07730" w:rsidRPr="00021AA4" w:rsidRDefault="00D07730">
            <w:pPr>
              <w:snapToGrid w:val="0"/>
              <w:rPr>
                <w:sz w:val="22"/>
                <w:szCs w:val="16"/>
              </w:rPr>
            </w:pPr>
            <w:bookmarkStart w:id="0" w:name="_GoBack"/>
            <w:bookmarkEnd w:id="0"/>
          </w:p>
          <w:p w:rsidR="00D07730" w:rsidRPr="00021AA4" w:rsidRDefault="00AB45CA" w:rsidP="00AB45CA">
            <w:pPr>
              <w:spacing w:line="360" w:lineRule="auto"/>
              <w:jc w:val="center"/>
              <w:rPr>
                <w:szCs w:val="16"/>
              </w:rPr>
            </w:pPr>
            <w:r w:rsidRPr="00021AA4">
              <w:rPr>
                <w:b/>
                <w:bCs/>
                <w:szCs w:val="20"/>
              </w:rPr>
              <w:t>PLIEGO DE BASES Y CONDICIONES</w:t>
            </w:r>
            <w:r w:rsidRPr="00021AA4">
              <w:rPr>
                <w:b/>
                <w:bCs/>
                <w:szCs w:val="20"/>
              </w:rPr>
              <w:br/>
            </w:r>
            <w:r w:rsidRPr="00021AA4">
              <w:rPr>
                <w:b/>
                <w:bCs/>
                <w:szCs w:val="20"/>
                <w:u w:val="single"/>
              </w:rPr>
              <w:t>CARATULA - CONVOCATORIA</w:t>
            </w:r>
          </w:p>
          <w:p w:rsidR="00D07730" w:rsidRPr="00021AA4" w:rsidRDefault="00D07730" w:rsidP="00D07730">
            <w:pPr>
              <w:snapToGrid w:val="0"/>
              <w:rPr>
                <w:b/>
                <w:bCs/>
                <w:sz w:val="22"/>
                <w:szCs w:val="20"/>
                <w:u w:val="single"/>
              </w:rPr>
            </w:pPr>
            <w:r w:rsidRPr="00021AA4">
              <w:rPr>
                <w:szCs w:val="20"/>
              </w:rPr>
              <w:t> </w:t>
            </w:r>
          </w:p>
        </w:tc>
      </w:tr>
      <w:tr w:rsidR="00021AA4" w:rsidRPr="00021AA4" w:rsidTr="00267B26">
        <w:trPr>
          <w:trHeight w:val="275"/>
        </w:trPr>
        <w:tc>
          <w:tcPr>
            <w:tcW w:w="3544" w:type="dxa"/>
            <w:gridSpan w:val="2"/>
            <w:tcBorders>
              <w:top w:val="single" w:sz="8" w:space="0" w:color="000000"/>
              <w:left w:val="single" w:sz="4" w:space="0" w:color="000000"/>
              <w:bottom w:val="single" w:sz="8" w:space="0" w:color="000000"/>
            </w:tcBorders>
            <w:shd w:val="clear" w:color="auto" w:fill="FFFF00"/>
            <w:vAlign w:val="center"/>
          </w:tcPr>
          <w:p w:rsidR="001C2E38" w:rsidRPr="00021AA4" w:rsidRDefault="001C2E38">
            <w:pPr>
              <w:snapToGrid w:val="0"/>
              <w:rPr>
                <w:rFonts w:ascii="Times New Roman" w:hAnsi="Times New Roman" w:cs="Times New Roman"/>
                <w:sz w:val="22"/>
                <w:szCs w:val="16"/>
              </w:rPr>
            </w:pPr>
            <w:r w:rsidRPr="00021AA4">
              <w:rPr>
                <w:rFonts w:ascii="Times New Roman" w:eastAsia="Arial" w:hAnsi="Times New Roman" w:cs="Times New Roman"/>
                <w:b/>
                <w:bCs/>
                <w:sz w:val="22"/>
                <w:szCs w:val="20"/>
              </w:rPr>
              <w:t xml:space="preserve"> </w:t>
            </w:r>
            <w:r w:rsidRPr="00021AA4">
              <w:rPr>
                <w:rFonts w:ascii="Times New Roman" w:hAnsi="Times New Roman" w:cs="Times New Roman"/>
                <w:b/>
                <w:bCs/>
                <w:sz w:val="22"/>
                <w:szCs w:val="20"/>
              </w:rPr>
              <w:t>Nombre del Organismo Contratante</w:t>
            </w:r>
          </w:p>
        </w:tc>
        <w:tc>
          <w:tcPr>
            <w:tcW w:w="6520" w:type="dxa"/>
            <w:gridSpan w:val="4"/>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021AA4" w:rsidRDefault="001C2E38">
            <w:pPr>
              <w:snapToGrid w:val="0"/>
              <w:ind w:left="57" w:right="57"/>
              <w:rPr>
                <w:rFonts w:ascii="Times New Roman" w:hAnsi="Times New Roman" w:cs="Times New Roman"/>
                <w:sz w:val="22"/>
                <w:szCs w:val="18"/>
              </w:rPr>
            </w:pPr>
            <w:r w:rsidRPr="00021AA4">
              <w:rPr>
                <w:rFonts w:ascii="Times New Roman" w:hAnsi="Times New Roman" w:cs="Times New Roman"/>
                <w:sz w:val="22"/>
                <w:szCs w:val="18"/>
              </w:rPr>
              <w:t>PODER JUDICIAL DE LA PROVINCIA DE BUENOS AIRES</w:t>
            </w:r>
          </w:p>
          <w:p w:rsidR="001C2E38" w:rsidRPr="00021AA4" w:rsidRDefault="00E86918">
            <w:pPr>
              <w:ind w:left="57" w:right="57"/>
              <w:rPr>
                <w:rFonts w:ascii="Times New Roman" w:hAnsi="Times New Roman" w:cs="Times New Roman"/>
                <w:sz w:val="22"/>
                <w:szCs w:val="16"/>
              </w:rPr>
            </w:pPr>
            <w:r w:rsidRPr="00021AA4">
              <w:rPr>
                <w:rFonts w:ascii="Times New Roman" w:hAnsi="Times New Roman" w:cs="Times New Roman"/>
                <w:sz w:val="22"/>
                <w:szCs w:val="18"/>
              </w:rPr>
              <w:t>MINISTERIO PUBLICO</w:t>
            </w:r>
          </w:p>
        </w:tc>
      </w:tr>
      <w:tr w:rsidR="00021AA4" w:rsidRPr="00021AA4"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021AA4" w:rsidRDefault="00D07730">
            <w:pPr>
              <w:snapToGrid w:val="0"/>
              <w:rPr>
                <w:rFonts w:ascii="Times New Roman" w:hAnsi="Times New Roman" w:cs="Times New Roman"/>
                <w:sz w:val="22"/>
                <w:szCs w:val="16"/>
              </w:rPr>
            </w:pPr>
            <w:r w:rsidRPr="00021AA4">
              <w:rPr>
                <w:rFonts w:ascii="Times New Roman" w:hAnsi="Times New Roman" w:cs="Times New Roman"/>
                <w:sz w:val="22"/>
                <w:szCs w:val="16"/>
              </w:rPr>
              <w:t> </w:t>
            </w:r>
          </w:p>
        </w:tc>
      </w:tr>
      <w:tr w:rsidR="00021AA4" w:rsidRPr="00021AA4"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021AA4" w:rsidRDefault="001C2E38" w:rsidP="00772544">
            <w:pPr>
              <w:snapToGrid w:val="0"/>
              <w:rPr>
                <w:rFonts w:ascii="Times New Roman" w:eastAsia="Arial" w:hAnsi="Times New Roman" w:cs="Times New Roman"/>
                <w:b/>
                <w:bCs/>
                <w:sz w:val="22"/>
                <w:szCs w:val="20"/>
              </w:rPr>
            </w:pPr>
            <w:r w:rsidRPr="00021AA4">
              <w:rPr>
                <w:rFonts w:ascii="Times New Roman" w:eastAsia="Arial" w:hAnsi="Times New Roman" w:cs="Times New Roman"/>
                <w:b/>
                <w:bCs/>
                <w:sz w:val="22"/>
                <w:szCs w:val="20"/>
              </w:rPr>
              <w:t xml:space="preserve"> </w:t>
            </w:r>
            <w:r w:rsidRPr="00021AA4">
              <w:rPr>
                <w:rFonts w:ascii="Times New Roman" w:hAnsi="Times New Roman" w:cs="Times New Roman"/>
                <w:b/>
                <w:bCs/>
                <w:sz w:val="22"/>
                <w:szCs w:val="20"/>
              </w:rPr>
              <w:t xml:space="preserve">Procedimiento </w:t>
            </w:r>
            <w:r w:rsidR="00772544" w:rsidRPr="00021AA4">
              <w:rPr>
                <w:rFonts w:ascii="Times New Roman" w:hAnsi="Times New Roman" w:cs="Times New Roman"/>
                <w:b/>
                <w:bCs/>
                <w:sz w:val="22"/>
                <w:szCs w:val="20"/>
              </w:rPr>
              <w:t>de Selección</w:t>
            </w:r>
          </w:p>
        </w:tc>
      </w:tr>
      <w:tr w:rsidR="00021AA4" w:rsidRPr="00021AA4" w:rsidTr="00267B26">
        <w:trPr>
          <w:trHeight w:val="315"/>
        </w:trPr>
        <w:tc>
          <w:tcPr>
            <w:tcW w:w="1559" w:type="dxa"/>
            <w:tcBorders>
              <w:left w:val="single" w:sz="4" w:space="0" w:color="000000"/>
              <w:bottom w:val="single" w:sz="4" w:space="0" w:color="000000"/>
            </w:tcBorders>
            <w:shd w:val="clear" w:color="auto" w:fill="auto"/>
            <w:vAlign w:val="bottom"/>
          </w:tcPr>
          <w:p w:rsidR="00D07730" w:rsidRPr="00021AA4" w:rsidRDefault="00D07730" w:rsidP="00D07730">
            <w:pPr>
              <w:snapToGrid w:val="0"/>
              <w:rPr>
                <w:rFonts w:ascii="Times New Roman" w:eastAsia="Arial" w:hAnsi="Times New Roman" w:cs="Times New Roman"/>
                <w:sz w:val="22"/>
                <w:szCs w:val="20"/>
              </w:rPr>
            </w:pPr>
            <w:r w:rsidRPr="00021AA4">
              <w:rPr>
                <w:rFonts w:ascii="Times New Roman" w:eastAsia="Arial" w:hAnsi="Times New Roman" w:cs="Times New Roman"/>
                <w:b/>
                <w:bCs/>
                <w:sz w:val="22"/>
                <w:szCs w:val="20"/>
              </w:rPr>
              <w:t xml:space="preserve"> Procedimiento contractual</w:t>
            </w:r>
          </w:p>
        </w:tc>
        <w:tc>
          <w:tcPr>
            <w:tcW w:w="5954" w:type="dxa"/>
            <w:gridSpan w:val="3"/>
            <w:tcBorders>
              <w:left w:val="single" w:sz="4" w:space="0" w:color="000000"/>
              <w:bottom w:val="single" w:sz="4" w:space="0" w:color="000000"/>
            </w:tcBorders>
            <w:shd w:val="clear" w:color="auto" w:fill="auto"/>
            <w:vAlign w:val="center"/>
          </w:tcPr>
          <w:p w:rsidR="00D07730" w:rsidRPr="00021AA4" w:rsidRDefault="00D07730" w:rsidP="00D07730">
            <w:pPr>
              <w:snapToGrid w:val="0"/>
              <w:jc w:val="both"/>
              <w:rPr>
                <w:rFonts w:ascii="Times New Roman" w:hAnsi="Times New Roman" w:cs="Times New Roman"/>
                <w:b/>
                <w:bCs/>
                <w:sz w:val="22"/>
                <w:szCs w:val="20"/>
              </w:rPr>
            </w:pPr>
            <w:r w:rsidRPr="00021AA4">
              <w:rPr>
                <w:rFonts w:ascii="Times New Roman" w:eastAsia="Arial" w:hAnsi="Times New Roman" w:cs="Times New Roman"/>
                <w:sz w:val="22"/>
              </w:rPr>
              <w:t>CONTRATACION DIRECTA POR EXCEPCION</w:t>
            </w:r>
          </w:p>
        </w:tc>
        <w:tc>
          <w:tcPr>
            <w:tcW w:w="1134" w:type="dxa"/>
            <w:tcBorders>
              <w:left w:val="single" w:sz="4" w:space="0" w:color="000000"/>
              <w:bottom w:val="single" w:sz="4" w:space="0" w:color="000000"/>
            </w:tcBorders>
            <w:shd w:val="clear" w:color="auto" w:fill="auto"/>
            <w:vAlign w:val="center"/>
          </w:tcPr>
          <w:p w:rsidR="00D07730" w:rsidRPr="00021AA4" w:rsidRDefault="00D07730" w:rsidP="00731D88">
            <w:pPr>
              <w:snapToGrid w:val="0"/>
              <w:jc w:val="center"/>
              <w:rPr>
                <w:b/>
                <w:bCs/>
                <w:sz w:val="22"/>
                <w:szCs w:val="20"/>
              </w:rPr>
            </w:pPr>
            <w:r w:rsidRPr="00021AA4">
              <w:rPr>
                <w:b/>
                <w:bCs/>
                <w:sz w:val="22"/>
                <w:szCs w:val="20"/>
              </w:rPr>
              <w:t xml:space="preserve">Nº </w:t>
            </w:r>
            <w:r w:rsidR="005C4F98">
              <w:rPr>
                <w:b/>
                <w:bCs/>
                <w:sz w:val="22"/>
                <w:szCs w:val="20"/>
              </w:rPr>
              <w:t>38</w:t>
            </w:r>
          </w:p>
        </w:tc>
        <w:tc>
          <w:tcPr>
            <w:tcW w:w="1417" w:type="dxa"/>
            <w:tcBorders>
              <w:left w:val="single" w:sz="4" w:space="0" w:color="000000"/>
              <w:bottom w:val="single" w:sz="4" w:space="0" w:color="000000"/>
              <w:right w:val="single" w:sz="4" w:space="0" w:color="000000"/>
            </w:tcBorders>
            <w:shd w:val="clear" w:color="auto" w:fill="auto"/>
            <w:vAlign w:val="bottom"/>
          </w:tcPr>
          <w:p w:rsidR="00D07730" w:rsidRPr="00021AA4" w:rsidRDefault="00D07730" w:rsidP="00D07730">
            <w:pPr>
              <w:snapToGrid w:val="0"/>
              <w:jc w:val="center"/>
              <w:rPr>
                <w:b/>
                <w:bCs/>
                <w:sz w:val="22"/>
                <w:szCs w:val="19"/>
              </w:rPr>
            </w:pPr>
            <w:r w:rsidRPr="00021AA4">
              <w:rPr>
                <w:b/>
                <w:bCs/>
                <w:sz w:val="22"/>
                <w:szCs w:val="19"/>
              </w:rPr>
              <w:t>Ejercicio:</w:t>
            </w:r>
          </w:p>
          <w:p w:rsidR="00D07730" w:rsidRPr="00021AA4" w:rsidRDefault="00D07730" w:rsidP="00D07730">
            <w:pPr>
              <w:snapToGrid w:val="0"/>
              <w:jc w:val="center"/>
              <w:rPr>
                <w:rFonts w:eastAsia="Arial"/>
                <w:b/>
                <w:bCs/>
                <w:sz w:val="22"/>
                <w:szCs w:val="20"/>
              </w:rPr>
            </w:pPr>
            <w:r w:rsidRPr="00021AA4">
              <w:rPr>
                <w:b/>
                <w:bCs/>
                <w:sz w:val="22"/>
                <w:szCs w:val="19"/>
              </w:rPr>
              <w:t>2019</w:t>
            </w:r>
          </w:p>
        </w:tc>
      </w:tr>
      <w:tr w:rsidR="00021AA4" w:rsidRPr="00021AA4" w:rsidTr="00267B26">
        <w:trPr>
          <w:trHeight w:val="315"/>
        </w:trPr>
        <w:tc>
          <w:tcPr>
            <w:tcW w:w="1559" w:type="dxa"/>
            <w:tcBorders>
              <w:left w:val="single" w:sz="4" w:space="0" w:color="000000"/>
              <w:bottom w:val="single" w:sz="8" w:space="0" w:color="000000"/>
            </w:tcBorders>
            <w:shd w:val="clear" w:color="auto" w:fill="auto"/>
            <w:vAlign w:val="bottom"/>
          </w:tcPr>
          <w:p w:rsidR="00531214" w:rsidRPr="00021AA4" w:rsidRDefault="00531214">
            <w:pPr>
              <w:snapToGrid w:val="0"/>
              <w:rPr>
                <w:rFonts w:ascii="Times New Roman" w:eastAsia="Arial" w:hAnsi="Times New Roman" w:cs="Times New Roman"/>
                <w:b/>
                <w:bCs/>
                <w:sz w:val="22"/>
                <w:szCs w:val="20"/>
              </w:rPr>
            </w:pP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531214" w:rsidRPr="00021AA4" w:rsidRDefault="00F0697E" w:rsidP="00F0697E">
            <w:pPr>
              <w:pStyle w:val="xl28"/>
              <w:snapToGrid w:val="0"/>
              <w:spacing w:before="0" w:after="0"/>
              <w:rPr>
                <w:rFonts w:ascii="Times New Roman" w:eastAsia="Arial" w:hAnsi="Times New Roman" w:cs="Times New Roman"/>
                <w:sz w:val="22"/>
              </w:rPr>
            </w:pPr>
            <w:r w:rsidRPr="00021AA4">
              <w:rPr>
                <w:rFonts w:ascii="Times New Roman" w:eastAsia="Arial" w:hAnsi="Times New Roman" w:cs="Times New Roman"/>
                <w:sz w:val="22"/>
              </w:rPr>
              <w:t>Art. 18 inc. 2, apartado L</w:t>
            </w:r>
            <w:r w:rsidR="00945693" w:rsidRPr="00021AA4">
              <w:rPr>
                <w:rFonts w:ascii="Times New Roman" w:eastAsia="Arial" w:hAnsi="Times New Roman" w:cs="Times New Roman"/>
                <w:sz w:val="22"/>
              </w:rPr>
              <w:t>) de la Ley 13</w:t>
            </w:r>
            <w:r w:rsidR="00582749" w:rsidRPr="00021AA4">
              <w:rPr>
                <w:rFonts w:ascii="Times New Roman" w:eastAsia="Arial" w:hAnsi="Times New Roman" w:cs="Times New Roman"/>
                <w:sz w:val="22"/>
              </w:rPr>
              <w:t>.</w:t>
            </w:r>
            <w:r w:rsidR="00945693" w:rsidRPr="00021AA4">
              <w:rPr>
                <w:rFonts w:ascii="Times New Roman" w:eastAsia="Arial" w:hAnsi="Times New Roman" w:cs="Times New Roman"/>
                <w:sz w:val="22"/>
              </w:rPr>
              <w:t>981</w:t>
            </w:r>
            <w:r w:rsidRPr="00021AA4">
              <w:rPr>
                <w:rFonts w:ascii="Times New Roman" w:eastAsia="Arial" w:hAnsi="Times New Roman" w:cs="Times New Roman"/>
                <w:sz w:val="22"/>
              </w:rPr>
              <w:t xml:space="preserve"> Reglamentada</w:t>
            </w:r>
            <w:r w:rsidR="00945693" w:rsidRPr="00021AA4">
              <w:rPr>
                <w:rFonts w:ascii="Times New Roman" w:eastAsia="Arial" w:hAnsi="Times New Roman" w:cs="Times New Roman"/>
                <w:sz w:val="22"/>
              </w:rPr>
              <w:t xml:space="preserve"> por </w:t>
            </w:r>
            <w:proofErr w:type="spellStart"/>
            <w:r w:rsidR="00945693" w:rsidRPr="00021AA4">
              <w:rPr>
                <w:rFonts w:ascii="Times New Roman" w:eastAsia="Arial" w:hAnsi="Times New Roman" w:cs="Times New Roman"/>
                <w:sz w:val="22"/>
              </w:rPr>
              <w:t>Dec</w:t>
            </w:r>
            <w:proofErr w:type="spellEnd"/>
            <w:r w:rsidR="00945693" w:rsidRPr="00021AA4">
              <w:rPr>
                <w:rFonts w:ascii="Times New Roman" w:eastAsia="Arial" w:hAnsi="Times New Roman" w:cs="Times New Roman"/>
                <w:sz w:val="22"/>
              </w:rPr>
              <w:t xml:space="preserve">. </w:t>
            </w:r>
            <w:r w:rsidRPr="00021AA4">
              <w:rPr>
                <w:rFonts w:ascii="Times New Roman" w:eastAsia="Arial" w:hAnsi="Times New Roman" w:cs="Times New Roman"/>
                <w:sz w:val="22"/>
              </w:rPr>
              <w:t>N° 59/19</w:t>
            </w:r>
            <w:r w:rsidR="00582749" w:rsidRPr="00021AA4">
              <w:rPr>
                <w:rFonts w:ascii="Times New Roman" w:eastAsia="Arial" w:hAnsi="Times New Roman" w:cs="Times New Roman"/>
                <w:sz w:val="22"/>
              </w:rPr>
              <w:t>.</w:t>
            </w:r>
          </w:p>
        </w:tc>
      </w:tr>
      <w:tr w:rsidR="00021AA4" w:rsidRPr="00021AA4" w:rsidTr="00267B26">
        <w:trPr>
          <w:trHeight w:val="315"/>
        </w:trPr>
        <w:tc>
          <w:tcPr>
            <w:tcW w:w="1559" w:type="dxa"/>
            <w:tcBorders>
              <w:left w:val="single" w:sz="4" w:space="0" w:color="000000"/>
              <w:bottom w:val="single" w:sz="8" w:space="0" w:color="000000"/>
            </w:tcBorders>
            <w:shd w:val="clear" w:color="auto" w:fill="auto"/>
            <w:vAlign w:val="bottom"/>
          </w:tcPr>
          <w:p w:rsidR="001C2E38" w:rsidRPr="00021AA4" w:rsidRDefault="001C2E38" w:rsidP="00191264">
            <w:pPr>
              <w:snapToGrid w:val="0"/>
              <w:rPr>
                <w:rFonts w:ascii="Times New Roman" w:eastAsia="Arial" w:hAnsi="Times New Roman" w:cs="Times New Roman"/>
                <w:sz w:val="22"/>
              </w:rPr>
            </w:pPr>
            <w:r w:rsidRPr="00021AA4">
              <w:rPr>
                <w:rFonts w:ascii="Times New Roman" w:eastAsia="Arial" w:hAnsi="Times New Roman" w:cs="Times New Roman"/>
                <w:b/>
                <w:bCs/>
                <w:sz w:val="22"/>
                <w:szCs w:val="20"/>
              </w:rPr>
              <w:t xml:space="preserve"> </w:t>
            </w:r>
            <w:r w:rsidR="00191264" w:rsidRPr="00021AA4">
              <w:rPr>
                <w:rFonts w:ascii="Times New Roman" w:hAnsi="Times New Roman" w:cs="Times New Roman"/>
                <w:b/>
                <w:bCs/>
                <w:sz w:val="22"/>
                <w:szCs w:val="20"/>
              </w:rPr>
              <w:t>Expediente</w:t>
            </w: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C23023" w:rsidRPr="00021AA4" w:rsidRDefault="001C2E38" w:rsidP="007602F1">
            <w:pPr>
              <w:pStyle w:val="xl28"/>
              <w:snapToGrid w:val="0"/>
              <w:spacing w:before="0" w:after="0"/>
              <w:rPr>
                <w:rFonts w:ascii="Times New Roman" w:hAnsi="Times New Roman" w:cs="Times New Roman"/>
                <w:b/>
                <w:sz w:val="22"/>
                <w:szCs w:val="24"/>
              </w:rPr>
            </w:pPr>
            <w:r w:rsidRPr="00021AA4">
              <w:rPr>
                <w:rFonts w:ascii="Times New Roman" w:eastAsia="Arial" w:hAnsi="Times New Roman" w:cs="Times New Roman"/>
                <w:b/>
                <w:sz w:val="22"/>
              </w:rPr>
              <w:t xml:space="preserve"> </w:t>
            </w:r>
            <w:r w:rsidR="00057F46" w:rsidRPr="00021AA4">
              <w:rPr>
                <w:rFonts w:ascii="Times New Roman" w:eastAsia="Arial" w:hAnsi="Times New Roman" w:cs="Times New Roman"/>
                <w:b/>
                <w:sz w:val="22"/>
              </w:rPr>
              <w:t>PG.SA</w:t>
            </w:r>
            <w:r w:rsidR="00110CC6" w:rsidRPr="00021AA4">
              <w:rPr>
                <w:rFonts w:ascii="Times New Roman" w:eastAsia="Arial" w:hAnsi="Times New Roman" w:cs="Times New Roman"/>
                <w:b/>
                <w:sz w:val="22"/>
              </w:rPr>
              <w:t>-</w:t>
            </w:r>
            <w:r w:rsidR="007602F1" w:rsidRPr="00021AA4">
              <w:rPr>
                <w:rFonts w:ascii="Times New Roman" w:eastAsia="Arial" w:hAnsi="Times New Roman" w:cs="Times New Roman"/>
                <w:b/>
                <w:sz w:val="22"/>
              </w:rPr>
              <w:t>1187</w:t>
            </w:r>
            <w:r w:rsidR="00A36A8E" w:rsidRPr="00021AA4">
              <w:rPr>
                <w:rFonts w:ascii="Times New Roman" w:eastAsia="Arial" w:hAnsi="Times New Roman" w:cs="Times New Roman"/>
                <w:b/>
                <w:sz w:val="22"/>
              </w:rPr>
              <w:t>-</w:t>
            </w:r>
            <w:r w:rsidR="00110CC6" w:rsidRPr="00021AA4">
              <w:rPr>
                <w:rFonts w:ascii="Times New Roman" w:eastAsia="Arial" w:hAnsi="Times New Roman" w:cs="Times New Roman"/>
                <w:b/>
                <w:sz w:val="22"/>
              </w:rPr>
              <w:t>1</w:t>
            </w:r>
            <w:r w:rsidR="00E86918" w:rsidRPr="00021AA4">
              <w:rPr>
                <w:rFonts w:ascii="Times New Roman" w:eastAsia="Arial" w:hAnsi="Times New Roman" w:cs="Times New Roman"/>
                <w:b/>
                <w:sz w:val="22"/>
              </w:rPr>
              <w:t>9</w:t>
            </w:r>
          </w:p>
        </w:tc>
      </w:tr>
      <w:tr w:rsidR="00021AA4" w:rsidRPr="00021AA4"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021AA4" w:rsidRDefault="00D07730">
            <w:pPr>
              <w:snapToGrid w:val="0"/>
              <w:rPr>
                <w:rFonts w:ascii="Times New Roman" w:hAnsi="Times New Roman" w:cs="Times New Roman"/>
                <w:b/>
                <w:bCs/>
                <w:sz w:val="22"/>
                <w:szCs w:val="16"/>
              </w:rPr>
            </w:pPr>
            <w:r w:rsidRPr="00021AA4">
              <w:rPr>
                <w:rFonts w:ascii="Times New Roman" w:hAnsi="Times New Roman" w:cs="Times New Roman"/>
                <w:b/>
                <w:bCs/>
                <w:sz w:val="22"/>
                <w:szCs w:val="16"/>
              </w:rPr>
              <w:t> </w:t>
            </w:r>
          </w:p>
        </w:tc>
      </w:tr>
      <w:tr w:rsidR="00021AA4" w:rsidRPr="00021AA4"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021AA4" w:rsidRDefault="001C2E38">
            <w:pPr>
              <w:snapToGrid w:val="0"/>
              <w:rPr>
                <w:rFonts w:ascii="Times New Roman" w:eastAsia="Arial" w:hAnsi="Times New Roman" w:cs="Times New Roman"/>
                <w:sz w:val="22"/>
                <w:szCs w:val="16"/>
              </w:rPr>
            </w:pPr>
            <w:r w:rsidRPr="00021AA4">
              <w:rPr>
                <w:rFonts w:ascii="Times New Roman" w:eastAsia="Arial" w:hAnsi="Times New Roman" w:cs="Times New Roman"/>
                <w:b/>
                <w:bCs/>
                <w:sz w:val="22"/>
                <w:szCs w:val="20"/>
              </w:rPr>
              <w:t xml:space="preserve"> </w:t>
            </w:r>
            <w:r w:rsidRPr="00021AA4">
              <w:rPr>
                <w:rFonts w:ascii="Times New Roman" w:hAnsi="Times New Roman" w:cs="Times New Roman"/>
                <w:b/>
                <w:bCs/>
                <w:sz w:val="22"/>
                <w:szCs w:val="20"/>
              </w:rPr>
              <w:t>Objeto de la contratación</w:t>
            </w:r>
          </w:p>
        </w:tc>
      </w:tr>
      <w:tr w:rsidR="00021AA4" w:rsidRPr="00021AA4" w:rsidTr="00267B26">
        <w:trPr>
          <w:cantSplit/>
          <w:trHeight w:val="315"/>
        </w:trPr>
        <w:tc>
          <w:tcPr>
            <w:tcW w:w="10064" w:type="dxa"/>
            <w:gridSpan w:val="6"/>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021AA4" w:rsidRDefault="00C51A49">
            <w:pPr>
              <w:snapToGrid w:val="0"/>
              <w:jc w:val="both"/>
              <w:rPr>
                <w:rFonts w:ascii="Times New Roman" w:hAnsi="Times New Roman" w:cs="Times New Roman"/>
                <w:b/>
                <w:sz w:val="22"/>
                <w:szCs w:val="20"/>
              </w:rPr>
            </w:pPr>
            <w:r w:rsidRPr="00021AA4">
              <w:rPr>
                <w:rFonts w:ascii="Times New Roman" w:eastAsia="Arial" w:hAnsi="Times New Roman" w:cs="Times New Roman"/>
                <w:sz w:val="22"/>
                <w:szCs w:val="16"/>
              </w:rPr>
              <w:t xml:space="preserve"> </w:t>
            </w:r>
          </w:p>
          <w:p w:rsidR="00C51A49" w:rsidRPr="00021AA4" w:rsidRDefault="00C23023" w:rsidP="007602F1">
            <w:pPr>
              <w:pStyle w:val="Default"/>
              <w:ind w:left="142" w:right="201"/>
              <w:jc w:val="center"/>
              <w:rPr>
                <w:rFonts w:ascii="Times New Roman" w:hAnsi="Times New Roman" w:cs="Times New Roman"/>
                <w:b/>
                <w:color w:val="auto"/>
                <w:sz w:val="22"/>
                <w:szCs w:val="20"/>
              </w:rPr>
            </w:pPr>
            <w:r w:rsidRPr="00021AA4">
              <w:rPr>
                <w:rFonts w:ascii="Times New Roman" w:hAnsi="Times New Roman" w:cs="Times New Roman"/>
                <w:b/>
                <w:color w:val="auto"/>
                <w:sz w:val="22"/>
                <w:szCs w:val="20"/>
              </w:rPr>
              <w:t>L</w:t>
            </w:r>
            <w:r w:rsidR="00531214" w:rsidRPr="00021AA4">
              <w:rPr>
                <w:rFonts w:ascii="Times New Roman" w:hAnsi="Times New Roman" w:cs="Times New Roman"/>
                <w:b/>
                <w:color w:val="auto"/>
                <w:sz w:val="22"/>
                <w:szCs w:val="20"/>
              </w:rPr>
              <w:t>ocación</w:t>
            </w:r>
            <w:r w:rsidR="00582749" w:rsidRPr="00021AA4">
              <w:rPr>
                <w:rFonts w:ascii="Times New Roman" w:hAnsi="Times New Roman" w:cs="Times New Roman"/>
                <w:b/>
                <w:color w:val="auto"/>
                <w:sz w:val="22"/>
                <w:szCs w:val="20"/>
              </w:rPr>
              <w:t xml:space="preserve"> </w:t>
            </w:r>
            <w:r w:rsidR="00E86918" w:rsidRPr="00021AA4">
              <w:rPr>
                <w:rFonts w:ascii="Times New Roman" w:hAnsi="Times New Roman" w:cs="Times New Roman"/>
                <w:b/>
                <w:color w:val="auto"/>
                <w:sz w:val="22"/>
                <w:szCs w:val="20"/>
              </w:rPr>
              <w:t xml:space="preserve">de </w:t>
            </w:r>
            <w:r w:rsidR="00862414" w:rsidRPr="00021AA4">
              <w:rPr>
                <w:rFonts w:ascii="Times New Roman" w:hAnsi="Times New Roman" w:cs="Times New Roman"/>
                <w:b/>
                <w:color w:val="auto"/>
                <w:sz w:val="22"/>
                <w:szCs w:val="20"/>
              </w:rPr>
              <w:t>inmueble en la localidad de</w:t>
            </w:r>
            <w:r w:rsidR="00E63449" w:rsidRPr="00021AA4">
              <w:rPr>
                <w:rFonts w:ascii="Times New Roman" w:hAnsi="Times New Roman" w:cs="Times New Roman"/>
                <w:b/>
                <w:color w:val="auto"/>
                <w:sz w:val="22"/>
                <w:szCs w:val="20"/>
              </w:rPr>
              <w:t xml:space="preserve"> </w:t>
            </w:r>
            <w:r w:rsidR="007602F1" w:rsidRPr="00021AA4">
              <w:rPr>
                <w:rFonts w:ascii="Times New Roman" w:hAnsi="Times New Roman" w:cs="Times New Roman"/>
                <w:b/>
                <w:color w:val="auto"/>
                <w:sz w:val="22"/>
                <w:szCs w:val="20"/>
              </w:rPr>
              <w:t>Florencio Varela</w:t>
            </w:r>
            <w:r w:rsidR="00E86918" w:rsidRPr="00021AA4">
              <w:rPr>
                <w:rFonts w:ascii="Times New Roman" w:hAnsi="Times New Roman" w:cs="Times New Roman"/>
                <w:b/>
                <w:color w:val="auto"/>
                <w:sz w:val="22"/>
                <w:szCs w:val="20"/>
              </w:rPr>
              <w:t xml:space="preserve"> con destino </w:t>
            </w:r>
            <w:r w:rsidR="007602F1" w:rsidRPr="00021AA4">
              <w:rPr>
                <w:rFonts w:ascii="Times New Roman" w:hAnsi="Times New Roman" w:cs="Times New Roman"/>
                <w:b/>
                <w:color w:val="auto"/>
                <w:sz w:val="22"/>
                <w:szCs w:val="20"/>
              </w:rPr>
              <w:t>a dependencias del Fuero de Responsabilidad Penal Juvenil en Florencio Varela.</w:t>
            </w:r>
            <w:r w:rsidR="00057F46" w:rsidRPr="00021AA4">
              <w:rPr>
                <w:rFonts w:ascii="Times New Roman" w:hAnsi="Times New Roman" w:cs="Times New Roman"/>
                <w:b/>
                <w:color w:val="auto"/>
                <w:sz w:val="22"/>
                <w:szCs w:val="20"/>
              </w:rPr>
              <w:t xml:space="preserve"> </w:t>
            </w:r>
            <w:r w:rsidR="00531214" w:rsidRPr="00021AA4">
              <w:rPr>
                <w:rFonts w:ascii="Times New Roman" w:hAnsi="Times New Roman" w:cs="Times New Roman"/>
                <w:b/>
                <w:color w:val="auto"/>
                <w:sz w:val="22"/>
                <w:szCs w:val="20"/>
              </w:rPr>
              <w:t>La locación será por el término de veinticuatro (24) meses</w:t>
            </w:r>
            <w:r w:rsidR="00110CC6" w:rsidRPr="00021AA4">
              <w:rPr>
                <w:rFonts w:ascii="Times New Roman" w:hAnsi="Times New Roman" w:cs="Times New Roman"/>
                <w:b/>
                <w:color w:val="auto"/>
                <w:sz w:val="22"/>
                <w:szCs w:val="20"/>
              </w:rPr>
              <w:t>.</w:t>
            </w:r>
          </w:p>
          <w:p w:rsidR="00C51A49" w:rsidRPr="00021AA4" w:rsidRDefault="00C51A49">
            <w:pPr>
              <w:snapToGrid w:val="0"/>
              <w:rPr>
                <w:rFonts w:ascii="Times New Roman" w:hAnsi="Times New Roman" w:cs="Times New Roman"/>
                <w:sz w:val="22"/>
                <w:szCs w:val="16"/>
              </w:rPr>
            </w:pPr>
            <w:r w:rsidRPr="00021AA4">
              <w:rPr>
                <w:rFonts w:ascii="Times New Roman" w:hAnsi="Times New Roman" w:cs="Times New Roman"/>
                <w:sz w:val="22"/>
                <w:szCs w:val="16"/>
              </w:rPr>
              <w:t> </w:t>
            </w:r>
          </w:p>
        </w:tc>
      </w:tr>
      <w:tr w:rsidR="00021AA4" w:rsidRPr="00021AA4" w:rsidTr="00267B26">
        <w:trPr>
          <w:trHeight w:val="454"/>
        </w:trPr>
        <w:tc>
          <w:tcPr>
            <w:tcW w:w="10064" w:type="dxa"/>
            <w:gridSpan w:val="6"/>
            <w:tcBorders>
              <w:left w:val="single" w:sz="4" w:space="0" w:color="000000"/>
              <w:right w:val="single" w:sz="4" w:space="0" w:color="000000"/>
            </w:tcBorders>
            <w:shd w:val="clear" w:color="auto" w:fill="auto"/>
            <w:vAlign w:val="center"/>
          </w:tcPr>
          <w:p w:rsidR="00D07730" w:rsidRPr="00021AA4" w:rsidRDefault="00D07730" w:rsidP="00D07730">
            <w:pPr>
              <w:snapToGrid w:val="0"/>
              <w:rPr>
                <w:rFonts w:ascii="Times New Roman" w:hAnsi="Times New Roman" w:cs="Times New Roman"/>
                <w:b/>
                <w:bCs/>
                <w:sz w:val="22"/>
                <w:szCs w:val="22"/>
              </w:rPr>
            </w:pPr>
            <w:r w:rsidRPr="00021AA4">
              <w:rPr>
                <w:rFonts w:ascii="Times New Roman" w:hAnsi="Times New Roman" w:cs="Times New Roman"/>
                <w:szCs w:val="16"/>
              </w:rPr>
              <w:t> </w:t>
            </w:r>
            <w:r w:rsidRPr="00021AA4">
              <w:rPr>
                <w:rFonts w:ascii="Times New Roman" w:hAnsi="Times New Roman" w:cs="Times New Roman"/>
                <w:b/>
                <w:bCs/>
                <w:szCs w:val="22"/>
              </w:rPr>
              <w:t>PRESENTACIÓN DE OFERTAS</w:t>
            </w:r>
          </w:p>
        </w:tc>
      </w:tr>
      <w:tr w:rsidR="00021AA4" w:rsidRPr="00021AA4"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021AA4" w:rsidRDefault="001C2E38">
            <w:pPr>
              <w:snapToGrid w:val="0"/>
              <w:jc w:val="center"/>
              <w:rPr>
                <w:rFonts w:ascii="Times New Roman" w:hAnsi="Times New Roman" w:cs="Times New Roman"/>
                <w:b/>
                <w:bCs/>
                <w:sz w:val="22"/>
                <w:szCs w:val="20"/>
              </w:rPr>
            </w:pPr>
            <w:r w:rsidRPr="00021AA4">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021AA4" w:rsidRDefault="001C2E38">
            <w:pPr>
              <w:snapToGrid w:val="0"/>
              <w:jc w:val="center"/>
              <w:rPr>
                <w:rFonts w:ascii="Times New Roman" w:hAnsi="Times New Roman" w:cs="Times New Roman"/>
                <w:b/>
                <w:bCs/>
                <w:sz w:val="22"/>
                <w:szCs w:val="16"/>
              </w:rPr>
            </w:pPr>
            <w:r w:rsidRPr="00021AA4">
              <w:rPr>
                <w:rFonts w:ascii="Times New Roman" w:hAnsi="Times New Roman" w:cs="Times New Roman"/>
                <w:b/>
                <w:bCs/>
                <w:sz w:val="22"/>
                <w:szCs w:val="20"/>
              </w:rPr>
              <w:t>Plazo y Hora</w:t>
            </w:r>
          </w:p>
        </w:tc>
      </w:tr>
      <w:tr w:rsidR="00021AA4" w:rsidRPr="00021AA4"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98506F" w:rsidRPr="00021AA4" w:rsidRDefault="0098506F" w:rsidP="00E63449">
            <w:pPr>
              <w:snapToGrid w:val="0"/>
              <w:ind w:right="57"/>
              <w:jc w:val="center"/>
              <w:rPr>
                <w:b/>
                <w:bCs/>
                <w:sz w:val="22"/>
                <w:szCs w:val="19"/>
              </w:rPr>
            </w:pPr>
          </w:p>
          <w:p w:rsidR="00E63449" w:rsidRPr="00021AA4" w:rsidRDefault="00E63449" w:rsidP="00E63449">
            <w:pPr>
              <w:snapToGrid w:val="0"/>
              <w:ind w:right="57"/>
              <w:jc w:val="center"/>
              <w:rPr>
                <w:b/>
                <w:bCs/>
                <w:sz w:val="22"/>
                <w:szCs w:val="19"/>
              </w:rPr>
            </w:pPr>
            <w:r w:rsidRPr="00021AA4">
              <w:rPr>
                <w:b/>
                <w:bCs/>
                <w:sz w:val="22"/>
                <w:szCs w:val="19"/>
              </w:rPr>
              <w:t>DELEGACIÓN DE ADMINISTRAC</w:t>
            </w:r>
            <w:r w:rsidR="00110CC6" w:rsidRPr="00021AA4">
              <w:rPr>
                <w:b/>
                <w:bCs/>
                <w:sz w:val="22"/>
                <w:szCs w:val="19"/>
              </w:rPr>
              <w:t xml:space="preserve">IÓN DEL DEPARTAMENTO JUDICIAL </w:t>
            </w:r>
            <w:r w:rsidR="007602F1" w:rsidRPr="00021AA4">
              <w:rPr>
                <w:b/>
                <w:bCs/>
                <w:sz w:val="22"/>
                <w:szCs w:val="19"/>
              </w:rPr>
              <w:t>QUILMES</w:t>
            </w:r>
            <w:r w:rsidRPr="00021AA4">
              <w:rPr>
                <w:b/>
                <w:bCs/>
                <w:sz w:val="22"/>
                <w:szCs w:val="19"/>
              </w:rPr>
              <w:t>.</w:t>
            </w:r>
          </w:p>
          <w:p w:rsidR="00582749" w:rsidRPr="00021AA4" w:rsidRDefault="005C10CD" w:rsidP="00731D88">
            <w:pPr>
              <w:snapToGrid w:val="0"/>
              <w:ind w:right="57"/>
              <w:jc w:val="center"/>
              <w:rPr>
                <w:b/>
                <w:bCs/>
                <w:sz w:val="22"/>
                <w:szCs w:val="19"/>
              </w:rPr>
            </w:pPr>
            <w:r w:rsidRPr="00021AA4">
              <w:rPr>
                <w:b/>
                <w:bCs/>
                <w:sz w:val="22"/>
                <w:szCs w:val="19"/>
              </w:rPr>
              <w:t xml:space="preserve">CALLE </w:t>
            </w:r>
            <w:r w:rsidR="007602F1" w:rsidRPr="00021AA4">
              <w:rPr>
                <w:b/>
                <w:bCs/>
                <w:sz w:val="22"/>
                <w:szCs w:val="19"/>
              </w:rPr>
              <w:t>HIPOLITO IRIGOYEN 475 2° PISO</w:t>
            </w:r>
            <w:r w:rsidRPr="00021AA4">
              <w:rPr>
                <w:b/>
                <w:bCs/>
                <w:sz w:val="22"/>
                <w:szCs w:val="19"/>
              </w:rPr>
              <w:t>.</w:t>
            </w:r>
          </w:p>
          <w:p w:rsidR="00731D88" w:rsidRPr="00021AA4" w:rsidRDefault="00731D88" w:rsidP="00731D8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4843C4" w:rsidRPr="00C0687B" w:rsidRDefault="006232CA" w:rsidP="00C0687B">
            <w:pPr>
              <w:snapToGrid w:val="0"/>
              <w:jc w:val="center"/>
              <w:rPr>
                <w:rFonts w:ascii="Times New Roman" w:eastAsia="Arial" w:hAnsi="Times New Roman" w:cs="Times New Roman"/>
                <w:bCs/>
                <w:szCs w:val="20"/>
              </w:rPr>
            </w:pPr>
            <w:r w:rsidRPr="00021AA4">
              <w:rPr>
                <w:rFonts w:ascii="Times New Roman" w:eastAsia="Arial" w:hAnsi="Times New Roman" w:cs="Times New Roman"/>
                <w:bCs/>
                <w:szCs w:val="20"/>
              </w:rPr>
              <w:t>Hasta el</w:t>
            </w:r>
            <w:r w:rsidR="00C0687B">
              <w:rPr>
                <w:rFonts w:ascii="Times New Roman" w:eastAsia="Arial" w:hAnsi="Times New Roman" w:cs="Times New Roman"/>
                <w:bCs/>
                <w:szCs w:val="20"/>
              </w:rPr>
              <w:t xml:space="preserve"> día 21</w:t>
            </w:r>
            <w:r w:rsidRPr="00021AA4">
              <w:rPr>
                <w:rFonts w:ascii="Times New Roman" w:eastAsia="Arial" w:hAnsi="Times New Roman" w:cs="Times New Roman"/>
                <w:bCs/>
                <w:szCs w:val="20"/>
              </w:rPr>
              <w:t xml:space="preserve"> de </w:t>
            </w:r>
            <w:r w:rsidR="00C0687B">
              <w:rPr>
                <w:rFonts w:ascii="Times New Roman" w:eastAsia="Arial" w:hAnsi="Times New Roman" w:cs="Times New Roman"/>
                <w:bCs/>
                <w:szCs w:val="20"/>
              </w:rPr>
              <w:t>noviembre</w:t>
            </w:r>
            <w:r w:rsidR="00F0697E" w:rsidRPr="00021AA4">
              <w:rPr>
                <w:rFonts w:ascii="Times New Roman" w:eastAsia="Arial" w:hAnsi="Times New Roman" w:cs="Times New Roman"/>
                <w:bCs/>
                <w:szCs w:val="20"/>
              </w:rPr>
              <w:t xml:space="preserve"> </w:t>
            </w:r>
            <w:r w:rsidRPr="00021AA4">
              <w:rPr>
                <w:rFonts w:ascii="Times New Roman" w:eastAsia="Arial" w:hAnsi="Times New Roman" w:cs="Times New Roman"/>
                <w:bCs/>
                <w:szCs w:val="20"/>
              </w:rPr>
              <w:t>de</w:t>
            </w:r>
            <w:r w:rsidR="00F0697E" w:rsidRPr="00021AA4">
              <w:rPr>
                <w:rFonts w:ascii="Times New Roman" w:eastAsia="Arial" w:hAnsi="Times New Roman" w:cs="Times New Roman"/>
                <w:bCs/>
                <w:szCs w:val="20"/>
              </w:rPr>
              <w:t xml:space="preserve"> 2019</w:t>
            </w:r>
            <w:r w:rsidR="00604193" w:rsidRPr="00021AA4">
              <w:rPr>
                <w:rFonts w:ascii="Times New Roman" w:eastAsia="Arial" w:hAnsi="Times New Roman" w:cs="Times New Roman"/>
                <w:bCs/>
                <w:szCs w:val="20"/>
              </w:rPr>
              <w:t xml:space="preserve"> </w:t>
            </w:r>
            <w:r w:rsidR="00C0687B">
              <w:rPr>
                <w:rFonts w:ascii="Times New Roman" w:eastAsia="Arial" w:hAnsi="Times New Roman" w:cs="Times New Roman"/>
                <w:bCs/>
                <w:szCs w:val="20"/>
              </w:rPr>
              <w:t>a las 10:00 Hs</w:t>
            </w:r>
            <w:r w:rsidR="00604193" w:rsidRPr="00021AA4">
              <w:rPr>
                <w:rFonts w:ascii="Times New Roman" w:eastAsia="Arial" w:hAnsi="Times New Roman" w:cs="Times New Roman"/>
                <w:bCs/>
                <w:szCs w:val="20"/>
              </w:rPr>
              <w:t>.</w:t>
            </w:r>
          </w:p>
        </w:tc>
      </w:tr>
      <w:tr w:rsidR="00021AA4" w:rsidRPr="00021AA4" w:rsidTr="00267B26">
        <w:trPr>
          <w:trHeight w:val="170"/>
        </w:trPr>
        <w:tc>
          <w:tcPr>
            <w:tcW w:w="10064" w:type="dxa"/>
            <w:gridSpan w:val="6"/>
            <w:tcBorders>
              <w:left w:val="single" w:sz="4" w:space="0" w:color="000000"/>
              <w:bottom w:val="single" w:sz="8" w:space="0" w:color="000000"/>
              <w:right w:val="single" w:sz="4" w:space="0" w:color="000000"/>
            </w:tcBorders>
            <w:shd w:val="clear" w:color="auto" w:fill="auto"/>
          </w:tcPr>
          <w:p w:rsidR="001C2E38" w:rsidRPr="00021AA4" w:rsidRDefault="001C2E38" w:rsidP="00CD47D2">
            <w:pPr>
              <w:rPr>
                <w:rFonts w:ascii="Times New Roman" w:hAnsi="Times New Roman" w:cs="Times New Roman"/>
                <w:sz w:val="22"/>
                <w:szCs w:val="16"/>
              </w:rPr>
            </w:pPr>
          </w:p>
        </w:tc>
      </w:tr>
      <w:tr w:rsidR="00021AA4" w:rsidRPr="00021AA4" w:rsidTr="00267B26">
        <w:trPr>
          <w:cantSplit/>
          <w:trHeight w:val="454"/>
        </w:trPr>
        <w:tc>
          <w:tcPr>
            <w:tcW w:w="10064" w:type="dxa"/>
            <w:gridSpan w:val="6"/>
            <w:tcBorders>
              <w:left w:val="single" w:sz="4" w:space="0" w:color="000000"/>
              <w:right w:val="single" w:sz="4" w:space="0" w:color="000000"/>
            </w:tcBorders>
            <w:shd w:val="clear" w:color="auto" w:fill="auto"/>
            <w:vAlign w:val="center"/>
          </w:tcPr>
          <w:p w:rsidR="00D07730" w:rsidRPr="00021AA4" w:rsidRDefault="00BB4259" w:rsidP="00D07730">
            <w:pPr>
              <w:snapToGrid w:val="0"/>
              <w:rPr>
                <w:rFonts w:ascii="Times New Roman" w:hAnsi="Times New Roman" w:cs="Times New Roman"/>
                <w:sz w:val="22"/>
                <w:szCs w:val="16"/>
              </w:rPr>
            </w:pPr>
            <w:r w:rsidRPr="00021AA4">
              <w:rPr>
                <w:rFonts w:ascii="Times New Roman" w:hAnsi="Times New Roman" w:cs="Times New Roman"/>
                <w:b/>
                <w:bCs/>
                <w:szCs w:val="22"/>
              </w:rPr>
              <w:t xml:space="preserve"> </w:t>
            </w:r>
            <w:r w:rsidR="00D07730" w:rsidRPr="00021AA4">
              <w:rPr>
                <w:rFonts w:ascii="Times New Roman" w:hAnsi="Times New Roman" w:cs="Times New Roman"/>
                <w:b/>
                <w:bCs/>
                <w:szCs w:val="22"/>
              </w:rPr>
              <w:t>ACTO DE APERTURA</w:t>
            </w:r>
          </w:p>
        </w:tc>
      </w:tr>
      <w:tr w:rsidR="00021AA4" w:rsidRPr="00021AA4"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021AA4" w:rsidRDefault="001C2E38">
            <w:pPr>
              <w:snapToGrid w:val="0"/>
              <w:jc w:val="center"/>
              <w:rPr>
                <w:rFonts w:ascii="Times New Roman" w:hAnsi="Times New Roman" w:cs="Times New Roman"/>
                <w:b/>
                <w:bCs/>
                <w:sz w:val="22"/>
                <w:szCs w:val="20"/>
              </w:rPr>
            </w:pPr>
            <w:r w:rsidRPr="00021AA4">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021AA4" w:rsidRDefault="001C2E38">
            <w:pPr>
              <w:snapToGrid w:val="0"/>
              <w:jc w:val="center"/>
              <w:rPr>
                <w:rFonts w:ascii="Times New Roman" w:hAnsi="Times New Roman" w:cs="Times New Roman"/>
                <w:b/>
                <w:bCs/>
                <w:sz w:val="22"/>
                <w:szCs w:val="16"/>
              </w:rPr>
            </w:pPr>
            <w:r w:rsidRPr="00021AA4">
              <w:rPr>
                <w:rFonts w:ascii="Times New Roman" w:hAnsi="Times New Roman" w:cs="Times New Roman"/>
                <w:b/>
                <w:bCs/>
                <w:sz w:val="22"/>
                <w:szCs w:val="20"/>
              </w:rPr>
              <w:t>Día y Hora</w:t>
            </w:r>
          </w:p>
        </w:tc>
      </w:tr>
      <w:tr w:rsidR="00021AA4" w:rsidRPr="00021AA4"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7602F1" w:rsidRPr="00021AA4" w:rsidRDefault="007602F1" w:rsidP="007602F1">
            <w:pPr>
              <w:snapToGrid w:val="0"/>
              <w:ind w:right="57"/>
              <w:jc w:val="center"/>
              <w:rPr>
                <w:b/>
                <w:bCs/>
                <w:sz w:val="22"/>
                <w:szCs w:val="19"/>
              </w:rPr>
            </w:pPr>
          </w:p>
          <w:p w:rsidR="007602F1" w:rsidRPr="00021AA4" w:rsidRDefault="007602F1" w:rsidP="007602F1">
            <w:pPr>
              <w:snapToGrid w:val="0"/>
              <w:ind w:right="57"/>
              <w:jc w:val="center"/>
              <w:rPr>
                <w:b/>
                <w:bCs/>
                <w:sz w:val="22"/>
                <w:szCs w:val="19"/>
              </w:rPr>
            </w:pPr>
            <w:r w:rsidRPr="00021AA4">
              <w:rPr>
                <w:b/>
                <w:bCs/>
                <w:sz w:val="22"/>
                <w:szCs w:val="19"/>
              </w:rPr>
              <w:t>DELEGACIÓN DE ADMINISTRACIÓN DEL DEPARTAMENTO JUDICIAL QUILMES.</w:t>
            </w:r>
          </w:p>
          <w:p w:rsidR="007602F1" w:rsidRPr="00021AA4" w:rsidRDefault="007602F1" w:rsidP="007602F1">
            <w:pPr>
              <w:snapToGrid w:val="0"/>
              <w:ind w:right="57"/>
              <w:jc w:val="center"/>
              <w:rPr>
                <w:b/>
                <w:bCs/>
                <w:sz w:val="22"/>
                <w:szCs w:val="19"/>
              </w:rPr>
            </w:pPr>
            <w:r w:rsidRPr="00021AA4">
              <w:rPr>
                <w:b/>
                <w:bCs/>
                <w:sz w:val="22"/>
                <w:szCs w:val="19"/>
              </w:rPr>
              <w:t>CALLE HIPOLITO IRIGOYEN 475 2° PISO.</w:t>
            </w:r>
          </w:p>
          <w:p w:rsidR="00D07730" w:rsidRPr="00021AA4" w:rsidRDefault="00D07730" w:rsidP="005532E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1C2E38" w:rsidRPr="00C3602D" w:rsidRDefault="00C0687B" w:rsidP="00C3602D">
            <w:pPr>
              <w:snapToGrid w:val="0"/>
              <w:rPr>
                <w:rFonts w:ascii="Times New Roman" w:eastAsia="Arial" w:hAnsi="Times New Roman" w:cs="Times New Roman"/>
                <w:bCs/>
                <w:szCs w:val="20"/>
              </w:rPr>
            </w:pPr>
            <w:r>
              <w:rPr>
                <w:rFonts w:ascii="Times New Roman" w:eastAsia="Arial" w:hAnsi="Times New Roman" w:cs="Times New Roman"/>
                <w:bCs/>
                <w:szCs w:val="20"/>
              </w:rPr>
              <w:t xml:space="preserve">               El día 21</w:t>
            </w:r>
            <w:r w:rsidR="006232CA" w:rsidRPr="00021AA4">
              <w:rPr>
                <w:rFonts w:ascii="Times New Roman" w:eastAsia="Arial" w:hAnsi="Times New Roman" w:cs="Times New Roman"/>
                <w:bCs/>
                <w:szCs w:val="20"/>
              </w:rPr>
              <w:t xml:space="preserve"> de </w:t>
            </w:r>
            <w:r w:rsidR="00C3602D">
              <w:rPr>
                <w:rFonts w:ascii="Times New Roman" w:eastAsia="Arial" w:hAnsi="Times New Roman" w:cs="Times New Roman"/>
                <w:bCs/>
                <w:szCs w:val="20"/>
              </w:rPr>
              <w:t>noviembre</w:t>
            </w:r>
            <w:r w:rsidR="006232CA" w:rsidRPr="00021AA4">
              <w:rPr>
                <w:rFonts w:ascii="Times New Roman" w:eastAsia="Arial" w:hAnsi="Times New Roman" w:cs="Times New Roman"/>
                <w:bCs/>
                <w:szCs w:val="20"/>
              </w:rPr>
              <w:t xml:space="preserve"> de</w:t>
            </w:r>
            <w:r w:rsidR="00F0697E" w:rsidRPr="00021AA4">
              <w:rPr>
                <w:rFonts w:ascii="Times New Roman" w:eastAsia="Arial" w:hAnsi="Times New Roman" w:cs="Times New Roman"/>
                <w:bCs/>
                <w:szCs w:val="20"/>
              </w:rPr>
              <w:t xml:space="preserve"> 2019</w:t>
            </w:r>
            <w:r w:rsidR="00C3602D">
              <w:rPr>
                <w:rFonts w:ascii="Times New Roman" w:eastAsia="Arial" w:hAnsi="Times New Roman" w:cs="Times New Roman"/>
                <w:bCs/>
                <w:szCs w:val="20"/>
              </w:rPr>
              <w:t xml:space="preserve"> a </w:t>
            </w:r>
            <w:r w:rsidR="005C10CD" w:rsidRPr="00021AA4">
              <w:rPr>
                <w:rFonts w:ascii="Times New Roman" w:eastAsia="Arial" w:hAnsi="Times New Roman" w:cs="Times New Roman"/>
                <w:bCs/>
                <w:szCs w:val="20"/>
              </w:rPr>
              <w:t>las</w:t>
            </w:r>
            <w:r w:rsidR="00C3602D">
              <w:rPr>
                <w:rFonts w:ascii="Times New Roman" w:eastAsia="Arial" w:hAnsi="Times New Roman" w:cs="Times New Roman"/>
                <w:bCs/>
                <w:szCs w:val="20"/>
              </w:rPr>
              <w:t xml:space="preserve"> 10</w:t>
            </w:r>
            <w:r w:rsidR="00042454">
              <w:rPr>
                <w:rFonts w:ascii="Times New Roman" w:eastAsia="Arial" w:hAnsi="Times New Roman" w:cs="Times New Roman"/>
                <w:bCs/>
                <w:szCs w:val="20"/>
              </w:rPr>
              <w:t>:00</w:t>
            </w:r>
            <w:r w:rsidR="002C39D6" w:rsidRPr="00021AA4">
              <w:rPr>
                <w:rFonts w:ascii="Times New Roman" w:eastAsia="Arial" w:hAnsi="Times New Roman" w:cs="Times New Roman"/>
                <w:bCs/>
                <w:szCs w:val="20"/>
              </w:rPr>
              <w:t xml:space="preserve"> </w:t>
            </w:r>
            <w:r w:rsidR="00C3602D">
              <w:rPr>
                <w:rFonts w:ascii="Times New Roman" w:eastAsia="Arial" w:hAnsi="Times New Roman" w:cs="Times New Roman"/>
                <w:bCs/>
                <w:szCs w:val="20"/>
              </w:rPr>
              <w:t>Hs</w:t>
            </w:r>
            <w:r w:rsidR="00604193" w:rsidRPr="00021AA4">
              <w:rPr>
                <w:rFonts w:ascii="Times New Roman" w:eastAsia="Arial" w:hAnsi="Times New Roman" w:cs="Times New Roman"/>
                <w:bCs/>
                <w:szCs w:val="20"/>
              </w:rPr>
              <w:t>.</w:t>
            </w:r>
          </w:p>
        </w:tc>
      </w:tr>
      <w:tr w:rsidR="00021AA4" w:rsidRPr="00021AA4" w:rsidTr="00267B26">
        <w:trPr>
          <w:cantSplit/>
          <w:trHeight w:val="209"/>
        </w:trPr>
        <w:tc>
          <w:tcPr>
            <w:tcW w:w="1559" w:type="dxa"/>
            <w:tcBorders>
              <w:left w:val="single" w:sz="4" w:space="0" w:color="000000"/>
              <w:bottom w:val="single" w:sz="4" w:space="0" w:color="auto"/>
            </w:tcBorders>
            <w:shd w:val="clear" w:color="auto" w:fill="FFFF00"/>
            <w:vAlign w:val="center"/>
          </w:tcPr>
          <w:p w:rsidR="00B678C8" w:rsidRPr="00021AA4" w:rsidRDefault="00B678C8">
            <w:pPr>
              <w:snapToGrid w:val="0"/>
              <w:rPr>
                <w:rFonts w:ascii="Times New Roman" w:eastAsia="Arial" w:hAnsi="Times New Roman" w:cs="Times New Roman"/>
                <w:sz w:val="22"/>
                <w:szCs w:val="20"/>
              </w:rPr>
            </w:pPr>
            <w:r w:rsidRPr="00021AA4">
              <w:rPr>
                <w:rFonts w:ascii="Times New Roman" w:eastAsia="Arial" w:hAnsi="Times New Roman" w:cs="Times New Roman"/>
                <w:b/>
                <w:bCs/>
                <w:sz w:val="22"/>
                <w:szCs w:val="20"/>
              </w:rPr>
              <w:t xml:space="preserve"> </w:t>
            </w:r>
            <w:r w:rsidRPr="00021AA4">
              <w:rPr>
                <w:rFonts w:ascii="Times New Roman" w:hAnsi="Times New Roman" w:cs="Times New Roman"/>
                <w:b/>
                <w:bCs/>
                <w:sz w:val="22"/>
                <w:szCs w:val="20"/>
              </w:rPr>
              <w:t>Forma de Pago</w:t>
            </w:r>
          </w:p>
        </w:tc>
        <w:tc>
          <w:tcPr>
            <w:tcW w:w="8505" w:type="dxa"/>
            <w:gridSpan w:val="5"/>
            <w:tcBorders>
              <w:left w:val="single" w:sz="4" w:space="0" w:color="000000"/>
              <w:bottom w:val="single" w:sz="4" w:space="0" w:color="auto"/>
              <w:right w:val="single" w:sz="4" w:space="0" w:color="000000"/>
            </w:tcBorders>
            <w:shd w:val="clear" w:color="auto" w:fill="auto"/>
            <w:vAlign w:val="center"/>
          </w:tcPr>
          <w:p w:rsidR="00B678C8" w:rsidRPr="00021AA4" w:rsidRDefault="00191264" w:rsidP="00D07730">
            <w:pPr>
              <w:snapToGrid w:val="0"/>
              <w:rPr>
                <w:rFonts w:ascii="Times New Roman" w:hAnsi="Times New Roman" w:cs="Times New Roman"/>
                <w:b/>
                <w:bCs/>
                <w:sz w:val="22"/>
                <w:szCs w:val="20"/>
                <w:u w:val="single"/>
              </w:rPr>
            </w:pPr>
            <w:r w:rsidRPr="00021AA4">
              <w:rPr>
                <w:rFonts w:ascii="Times New Roman" w:hAnsi="Times New Roman" w:cs="Times New Roman"/>
                <w:sz w:val="22"/>
                <w:szCs w:val="20"/>
              </w:rPr>
              <w:t xml:space="preserve"> </w:t>
            </w:r>
            <w:r w:rsidR="00B678C8" w:rsidRPr="00021AA4">
              <w:rPr>
                <w:rFonts w:ascii="Times New Roman" w:hAnsi="Times New Roman" w:cs="Times New Roman"/>
                <w:sz w:val="22"/>
                <w:szCs w:val="20"/>
              </w:rPr>
              <w:t>DE ACUERDO A NORMAS DE LA TESORERIA DE LA PROVINCIA DE BUENOS</w:t>
            </w:r>
            <w:r w:rsidR="00F4670D" w:rsidRPr="00021AA4">
              <w:rPr>
                <w:rFonts w:ascii="Times New Roman" w:hAnsi="Times New Roman" w:cs="Times New Roman"/>
                <w:sz w:val="22"/>
                <w:szCs w:val="20"/>
              </w:rPr>
              <w:t xml:space="preserve"> </w:t>
            </w:r>
            <w:r w:rsidR="00B678C8" w:rsidRPr="00021AA4">
              <w:rPr>
                <w:rFonts w:ascii="Times New Roman" w:hAnsi="Times New Roman" w:cs="Times New Roman"/>
                <w:sz w:val="22"/>
                <w:szCs w:val="20"/>
              </w:rPr>
              <w:t>AIRES</w:t>
            </w:r>
          </w:p>
        </w:tc>
      </w:tr>
      <w:tr w:rsidR="00021AA4" w:rsidRPr="00021AA4" w:rsidTr="00267B26">
        <w:trPr>
          <w:cantSplit/>
          <w:trHeight w:val="2261"/>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07730" w:rsidRPr="00021AA4" w:rsidRDefault="00D07730" w:rsidP="00CD47D2">
            <w:pPr>
              <w:snapToGrid w:val="0"/>
              <w:rPr>
                <w:rFonts w:ascii="Times New Roman" w:hAnsi="Times New Roman" w:cs="Times New Roman"/>
                <w:b/>
                <w:bCs/>
                <w:sz w:val="22"/>
                <w:szCs w:val="20"/>
                <w:u w:val="single"/>
              </w:rPr>
            </w:pPr>
          </w:p>
          <w:p w:rsidR="00D07730" w:rsidRPr="00021AA4" w:rsidRDefault="00D07730" w:rsidP="00D07730">
            <w:pPr>
              <w:snapToGrid w:val="0"/>
              <w:spacing w:line="276" w:lineRule="auto"/>
              <w:rPr>
                <w:rFonts w:ascii="Times New Roman" w:hAnsi="Times New Roman" w:cs="Times New Roman"/>
                <w:sz w:val="22"/>
                <w:szCs w:val="16"/>
              </w:rPr>
            </w:pPr>
            <w:r w:rsidRPr="00021AA4">
              <w:rPr>
                <w:rFonts w:ascii="Times New Roman" w:hAnsi="Times New Roman" w:cs="Times New Roman"/>
                <w:bCs/>
                <w:sz w:val="22"/>
                <w:szCs w:val="20"/>
                <w:u w:val="single"/>
              </w:rPr>
              <w:t xml:space="preserve">OBSERVACIONES GENERALES </w:t>
            </w:r>
          </w:p>
          <w:p w:rsidR="00D07730" w:rsidRPr="00021AA4" w:rsidRDefault="00D07730" w:rsidP="00D07730">
            <w:pPr>
              <w:spacing w:line="276" w:lineRule="auto"/>
              <w:ind w:left="57" w:right="57"/>
              <w:jc w:val="both"/>
              <w:rPr>
                <w:rFonts w:ascii="Times New Roman" w:hAnsi="Times New Roman" w:cs="Times New Roman"/>
                <w:sz w:val="22"/>
                <w:szCs w:val="16"/>
              </w:rPr>
            </w:pPr>
            <w:r w:rsidRPr="00021AA4">
              <w:rPr>
                <w:rFonts w:ascii="Times New Roman" w:hAnsi="Times New Roman" w:cs="Times New Roman"/>
                <w:sz w:val="22"/>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D07730" w:rsidRPr="00021AA4" w:rsidRDefault="00D07730" w:rsidP="00D07730">
            <w:pPr>
              <w:spacing w:line="276" w:lineRule="auto"/>
              <w:ind w:left="57" w:right="57"/>
              <w:jc w:val="both"/>
              <w:rPr>
                <w:rFonts w:ascii="Times New Roman" w:hAnsi="Times New Roman" w:cs="Times New Roman"/>
                <w:sz w:val="22"/>
                <w:szCs w:val="16"/>
              </w:rPr>
            </w:pPr>
            <w:r w:rsidRPr="00021AA4">
              <w:rPr>
                <w:rFonts w:ascii="Times New Roman" w:hAnsi="Times New Roman" w:cs="Times New Roman"/>
                <w:sz w:val="22"/>
                <w:szCs w:val="16"/>
              </w:rPr>
              <w:t>Pasada di</w:t>
            </w:r>
            <w:r w:rsidR="00191264" w:rsidRPr="00021AA4">
              <w:rPr>
                <w:rFonts w:ascii="Times New Roman" w:hAnsi="Times New Roman" w:cs="Times New Roman"/>
                <w:sz w:val="22"/>
                <w:szCs w:val="16"/>
              </w:rPr>
              <w:t>cha hora no se admitirán nuevas</w:t>
            </w:r>
            <w:r w:rsidRPr="00021AA4">
              <w:rPr>
                <w:rFonts w:ascii="Times New Roman" w:hAnsi="Times New Roman" w:cs="Times New Roman"/>
                <w:sz w:val="22"/>
                <w:szCs w:val="16"/>
              </w:rPr>
              <w:t xml:space="preserve"> propuestas, aun cuando no hubiera comenzado la apertura de los sobre</w:t>
            </w:r>
            <w:r w:rsidR="00191264" w:rsidRPr="00021AA4">
              <w:rPr>
                <w:rFonts w:ascii="Times New Roman" w:hAnsi="Times New Roman" w:cs="Times New Roman"/>
                <w:sz w:val="22"/>
                <w:szCs w:val="16"/>
              </w:rPr>
              <w:t>s</w:t>
            </w:r>
            <w:r w:rsidRPr="00021AA4">
              <w:rPr>
                <w:rFonts w:ascii="Times New Roman" w:hAnsi="Times New Roman" w:cs="Times New Roman"/>
                <w:sz w:val="22"/>
                <w:szCs w:val="16"/>
              </w:rPr>
              <w:t>. Los sobres o paquetes conteniendo las Ofertas, serán abiertos en presencia de los Oferentes que concurran.</w:t>
            </w:r>
          </w:p>
          <w:p w:rsidR="00D07730" w:rsidRPr="00021AA4" w:rsidRDefault="00D07730" w:rsidP="00191264">
            <w:pPr>
              <w:snapToGrid w:val="0"/>
              <w:spacing w:line="276" w:lineRule="auto"/>
              <w:rPr>
                <w:rFonts w:ascii="Times New Roman" w:hAnsi="Times New Roman" w:cs="Times New Roman"/>
                <w:b/>
                <w:bCs/>
                <w:sz w:val="22"/>
                <w:szCs w:val="16"/>
                <w:u w:val="single"/>
              </w:rPr>
            </w:pPr>
          </w:p>
        </w:tc>
      </w:tr>
    </w:tbl>
    <w:p w:rsidR="006F3FA5" w:rsidRPr="00021AA4" w:rsidRDefault="006F3FA5">
      <w:pPr>
        <w:widowControl/>
        <w:suppressAutoHyphens w:val="0"/>
        <w:autoSpaceDE/>
        <w:rPr>
          <w:b/>
        </w:rPr>
      </w:pPr>
    </w:p>
    <w:p w:rsidR="00AA02A0" w:rsidRPr="00021AA4" w:rsidRDefault="006F3FA5">
      <w:pPr>
        <w:widowControl/>
        <w:suppressAutoHyphens w:val="0"/>
        <w:autoSpaceDE/>
        <w:rPr>
          <w:b/>
        </w:rPr>
      </w:pPr>
      <w:r w:rsidRPr="00021AA4">
        <w:rPr>
          <w:b/>
        </w:rPr>
        <w:br w:type="page"/>
      </w:r>
      <w:r w:rsidR="00AA02A0" w:rsidRPr="00021AA4">
        <w:rPr>
          <w:b/>
        </w:rPr>
        <w:lastRenderedPageBreak/>
        <w:br w:type="page"/>
      </w:r>
    </w:p>
    <w:tbl>
      <w:tblPr>
        <w:tblpPr w:leftFromText="141" w:rightFromText="141" w:vertAnchor="text" w:horzAnchor="margin" w:tblpXSpec="center" w:tblpY="-1088"/>
        <w:tblW w:w="10231" w:type="dxa"/>
        <w:tblLayout w:type="fixed"/>
        <w:tblCellMar>
          <w:left w:w="0" w:type="dxa"/>
          <w:right w:w="0" w:type="dxa"/>
        </w:tblCellMar>
        <w:tblLook w:val="0000" w:firstRow="0" w:lastRow="0" w:firstColumn="0" w:lastColumn="0" w:noHBand="0" w:noVBand="0"/>
      </w:tblPr>
      <w:tblGrid>
        <w:gridCol w:w="1383"/>
        <w:gridCol w:w="325"/>
        <w:gridCol w:w="702"/>
        <w:gridCol w:w="361"/>
        <w:gridCol w:w="144"/>
        <w:gridCol w:w="15"/>
        <w:gridCol w:w="111"/>
        <w:gridCol w:w="448"/>
        <w:gridCol w:w="514"/>
        <w:gridCol w:w="39"/>
        <w:gridCol w:w="183"/>
        <w:gridCol w:w="1714"/>
        <w:gridCol w:w="425"/>
        <w:gridCol w:w="394"/>
        <w:gridCol w:w="173"/>
        <w:gridCol w:w="7"/>
        <w:gridCol w:w="369"/>
        <w:gridCol w:w="1070"/>
        <w:gridCol w:w="1106"/>
        <w:gridCol w:w="40"/>
        <w:gridCol w:w="12"/>
        <w:gridCol w:w="12"/>
        <w:gridCol w:w="10"/>
        <w:gridCol w:w="614"/>
        <w:gridCol w:w="30"/>
        <w:gridCol w:w="30"/>
      </w:tblGrid>
      <w:tr w:rsidR="00021AA4" w:rsidRPr="00021AA4" w:rsidTr="00FD64FB">
        <w:trPr>
          <w:gridAfter w:val="1"/>
          <w:wAfter w:w="30" w:type="dxa"/>
          <w:trHeight w:hRule="exact" w:val="901"/>
        </w:trPr>
        <w:tc>
          <w:tcPr>
            <w:tcW w:w="10201" w:type="dxa"/>
            <w:gridSpan w:val="25"/>
            <w:tcBorders>
              <w:top w:val="nil"/>
              <w:bottom w:val="single" w:sz="4" w:space="0" w:color="auto"/>
            </w:tcBorders>
            <w:shd w:val="clear" w:color="auto" w:fill="auto"/>
            <w:vAlign w:val="bottom"/>
          </w:tcPr>
          <w:p w:rsidR="00AA02A0" w:rsidRPr="00021AA4" w:rsidRDefault="00AA02A0" w:rsidP="00267B26">
            <w:pPr>
              <w:rPr>
                <w:sz w:val="19"/>
                <w:szCs w:val="19"/>
              </w:rPr>
            </w:pPr>
          </w:p>
        </w:tc>
      </w:tr>
      <w:tr w:rsidR="00021AA4" w:rsidRPr="00021AA4" w:rsidTr="00FD64FB">
        <w:trPr>
          <w:trHeight w:val="261"/>
        </w:trPr>
        <w:tc>
          <w:tcPr>
            <w:tcW w:w="10201" w:type="dxa"/>
            <w:gridSpan w:val="25"/>
            <w:vMerge w:val="restart"/>
            <w:tcBorders>
              <w:top w:val="single" w:sz="4" w:space="0" w:color="auto"/>
              <w:left w:val="single" w:sz="4" w:space="0" w:color="000000"/>
              <w:right w:val="single" w:sz="4" w:space="0" w:color="auto"/>
            </w:tcBorders>
            <w:shd w:val="clear" w:color="auto" w:fill="FFFFFF"/>
            <w:vAlign w:val="bottom"/>
          </w:tcPr>
          <w:p w:rsidR="006E3FA0" w:rsidRPr="00021AA4" w:rsidRDefault="006E3FA0" w:rsidP="004D20C7">
            <w:pPr>
              <w:spacing w:line="276" w:lineRule="auto"/>
              <w:jc w:val="center"/>
              <w:rPr>
                <w:b/>
                <w:bCs/>
                <w:u w:val="single"/>
              </w:rPr>
            </w:pPr>
            <w:r w:rsidRPr="00021AA4">
              <w:rPr>
                <w:b/>
                <w:bCs/>
                <w:sz w:val="28"/>
                <w:szCs w:val="28"/>
              </w:rPr>
              <w:t>ANEXO A</w:t>
            </w:r>
            <w:r w:rsidRPr="00021AA4">
              <w:rPr>
                <w:b/>
                <w:bCs/>
              </w:rPr>
              <w:br/>
            </w:r>
            <w:r w:rsidRPr="00021AA4">
              <w:rPr>
                <w:b/>
                <w:bCs/>
                <w:u w:val="single"/>
              </w:rPr>
              <w:t>PERSONAS FÍSICAS TITULARES DE DOMINIO</w:t>
            </w:r>
          </w:p>
          <w:p w:rsidR="006E3FA0" w:rsidRPr="00021AA4" w:rsidRDefault="006E3FA0" w:rsidP="004D20C7">
            <w:pPr>
              <w:spacing w:line="276" w:lineRule="auto"/>
              <w:jc w:val="center"/>
              <w:rPr>
                <w:b/>
                <w:bCs/>
                <w:u w:val="single"/>
              </w:rPr>
            </w:pPr>
            <w:r w:rsidRPr="00021AA4">
              <w:rPr>
                <w:b/>
                <w:bCs/>
                <w:u w:val="single"/>
              </w:rPr>
              <w:t>DECLARACION JURADA</w:t>
            </w:r>
          </w:p>
          <w:p w:rsidR="006E3FA0" w:rsidRPr="00021AA4" w:rsidRDefault="006E3FA0" w:rsidP="004D20C7">
            <w:pPr>
              <w:jc w:val="center"/>
            </w:pPr>
          </w:p>
        </w:tc>
        <w:tc>
          <w:tcPr>
            <w:tcW w:w="30" w:type="dxa"/>
            <w:tcBorders>
              <w:top w:val="single" w:sz="4" w:space="0" w:color="auto"/>
              <w:left w:val="single" w:sz="4" w:space="0" w:color="auto"/>
            </w:tcBorders>
            <w:shd w:val="clear" w:color="auto" w:fill="auto"/>
          </w:tcPr>
          <w:p w:rsidR="006E3FA0" w:rsidRPr="00021AA4" w:rsidRDefault="006E3FA0" w:rsidP="004D20C7">
            <w:pPr>
              <w:snapToGrid w:val="0"/>
              <w:ind w:left="137"/>
              <w:rPr>
                <w:sz w:val="20"/>
                <w:szCs w:val="20"/>
                <w:u w:val="single"/>
              </w:rPr>
            </w:pPr>
          </w:p>
        </w:tc>
      </w:tr>
      <w:tr w:rsidR="00021AA4" w:rsidRPr="00021AA4"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021AA4" w:rsidRDefault="006E3FA0" w:rsidP="004D20C7">
            <w:pPr>
              <w:snapToGrid w:val="0"/>
              <w:ind w:left="137"/>
              <w:rPr>
                <w:sz w:val="20"/>
                <w:szCs w:val="20"/>
                <w:u w:val="single"/>
              </w:rPr>
            </w:pPr>
          </w:p>
        </w:tc>
      </w:tr>
      <w:tr w:rsidR="00021AA4" w:rsidRPr="00021AA4"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021AA4" w:rsidRDefault="006E3FA0" w:rsidP="004D20C7">
            <w:pPr>
              <w:snapToGrid w:val="0"/>
              <w:ind w:left="137"/>
              <w:rPr>
                <w:sz w:val="20"/>
                <w:szCs w:val="20"/>
                <w:u w:val="single"/>
              </w:rPr>
            </w:pPr>
          </w:p>
        </w:tc>
      </w:tr>
      <w:tr w:rsidR="00021AA4" w:rsidRPr="00021AA4"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021AA4" w:rsidRDefault="00AA02A0" w:rsidP="004D20C7">
            <w:pPr>
              <w:pStyle w:val="font5"/>
              <w:snapToGrid w:val="0"/>
              <w:spacing w:before="0" w:after="0"/>
              <w:ind w:left="137"/>
              <w:rPr>
                <w:b w:val="0"/>
                <w:sz w:val="18"/>
                <w:szCs w:val="19"/>
                <w14:shadow w14:blurRad="50800" w14:dist="38100" w14:dir="2700000" w14:sx="100000" w14:sy="100000" w14:kx="0" w14:ky="0" w14:algn="tl">
                  <w14:srgbClr w14:val="000000">
                    <w14:alpha w14:val="60000"/>
                  </w14:srgbClr>
                </w14:shadow>
              </w:rPr>
            </w:pPr>
            <w:r w:rsidRPr="00021AA4">
              <w:rPr>
                <w:b w:val="0"/>
                <w:sz w:val="18"/>
                <w:szCs w:val="19"/>
              </w:rPr>
              <w:t>1)</w:t>
            </w:r>
          </w:p>
        </w:tc>
        <w:tc>
          <w:tcPr>
            <w:tcW w:w="30" w:type="dxa"/>
            <w:tcBorders>
              <w:left w:val="single" w:sz="4" w:space="0" w:color="auto"/>
            </w:tcBorders>
            <w:shd w:val="clear" w:color="auto" w:fill="auto"/>
          </w:tcPr>
          <w:p w:rsidR="00AA02A0" w:rsidRPr="00021AA4"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021AA4" w:rsidRPr="00021AA4" w:rsidTr="00FD64FB">
        <w:trPr>
          <w:trHeight w:val="184"/>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021AA4"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021AA4" w:rsidRPr="00021AA4" w:rsidTr="00FD64FB">
        <w:trPr>
          <w:gridAfter w:val="1"/>
          <w:wAfter w:w="30" w:type="dxa"/>
          <w:trHeight w:val="340"/>
        </w:trPr>
        <w:tc>
          <w:tcPr>
            <w:tcW w:w="2410" w:type="dxa"/>
            <w:gridSpan w:val="3"/>
            <w:tcBorders>
              <w:left w:val="single" w:sz="4" w:space="0" w:color="000000"/>
            </w:tcBorders>
            <w:shd w:val="clear" w:color="auto" w:fill="FFFFFF"/>
            <w:vAlign w:val="center"/>
          </w:tcPr>
          <w:p w:rsidR="00AA02A0" w:rsidRPr="00021AA4" w:rsidRDefault="009C35DE" w:rsidP="004D20C7">
            <w:pPr>
              <w:snapToGrid w:val="0"/>
              <w:ind w:left="136"/>
              <w:rPr>
                <w:bCs/>
                <w:sz w:val="18"/>
                <w:szCs w:val="19"/>
                <w:u w:val="single"/>
              </w:rPr>
            </w:pPr>
            <w:r w:rsidRPr="00021AA4">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021AA4" w:rsidRDefault="00AA02A0" w:rsidP="004D20C7">
            <w:pPr>
              <w:snapToGrid w:val="0"/>
              <w:ind w:left="137"/>
              <w:jc w:val="center"/>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1AA4" w:rsidRDefault="00AA02A0" w:rsidP="004D20C7">
            <w:pPr>
              <w:snapToGrid w:val="0"/>
              <w:ind w:left="137"/>
              <w:rPr>
                <w:sz w:val="18"/>
                <w:szCs w:val="19"/>
                <w:u w:val="single"/>
              </w:rPr>
            </w:pPr>
          </w:p>
        </w:tc>
      </w:tr>
      <w:tr w:rsidR="00021AA4" w:rsidRPr="00021AA4"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021AA4"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021AA4" w:rsidRDefault="006E3FA0" w:rsidP="004D20C7">
            <w:pPr>
              <w:snapToGrid w:val="0"/>
              <w:ind w:left="137"/>
              <w:rPr>
                <w:sz w:val="20"/>
                <w:szCs w:val="20"/>
                <w:u w:val="single"/>
              </w:rPr>
            </w:pPr>
          </w:p>
        </w:tc>
      </w:tr>
      <w:tr w:rsidR="00021AA4" w:rsidRPr="00021AA4"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021AA4" w:rsidRDefault="009C35DE" w:rsidP="004D20C7">
            <w:pPr>
              <w:snapToGrid w:val="0"/>
              <w:ind w:left="136"/>
              <w:jc w:val="center"/>
              <w:rPr>
                <w:sz w:val="18"/>
                <w:szCs w:val="19"/>
                <w:u w:val="single"/>
              </w:rPr>
            </w:pPr>
            <w:r w:rsidRPr="00021AA4">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vAlign w:val="center"/>
          </w:tcPr>
          <w:p w:rsidR="00AA02A0" w:rsidRPr="00021AA4" w:rsidRDefault="00AA02A0" w:rsidP="004D20C7">
            <w:pPr>
              <w:snapToGrid w:val="0"/>
              <w:ind w:left="137"/>
              <w:jc w:val="center"/>
              <w:rPr>
                <w:sz w:val="18"/>
                <w:szCs w:val="19"/>
                <w:u w:val="single"/>
                <w:lang w:val="es-ES" w:eastAsia="es-AR"/>
              </w:rPr>
            </w:pPr>
            <w:r w:rsidRPr="00021AA4">
              <w:rPr>
                <w:noProof/>
                <w:sz w:val="18"/>
                <w:szCs w:val="19"/>
                <w:u w:val="single"/>
                <w:lang w:val="es-AR" w:eastAsia="es-AR"/>
              </w:rPr>
              <mc:AlternateContent>
                <mc:Choice Requires="wps">
                  <w:drawing>
                    <wp:anchor distT="0" distB="0" distL="114935" distR="114935" simplePos="0" relativeHeight="251725312" behindDoc="0" locked="0" layoutInCell="1" allowOverlap="1" wp14:anchorId="269F16E5" wp14:editId="403E2150">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87B" w:rsidRDefault="00C0687B"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F16E5" id="_x0000_t202" coordsize="21600,21600" o:spt="202" path="m,l,21600r21600,l21600,xe">
                      <v:stroke joinstyle="miter"/>
                      <v:path gradientshapeok="t" o:connecttype="rect"/>
                    </v:shapetype>
                    <v:shape id="Text Box 10" o:spid="_x0000_s1026"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" stroked="f">
                      <v:fill opacity="0"/>
                      <v:textbox inset="0,0,0,0">
                        <w:txbxContent>
                          <w:p w:rsidR="00C0687B" w:rsidRDefault="00C0687B"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021AA4" w:rsidRDefault="00AA02A0" w:rsidP="004D20C7">
            <w:pPr>
              <w:snapToGrid w:val="0"/>
              <w:ind w:left="137"/>
              <w:jc w:val="center"/>
              <w:rPr>
                <w:sz w:val="18"/>
                <w:szCs w:val="19"/>
              </w:rPr>
            </w:pPr>
            <w:r w:rsidRPr="00021AA4">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vAlign w:val="bottom"/>
          </w:tcPr>
          <w:p w:rsidR="00AA02A0" w:rsidRPr="00021AA4"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1AA4"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021AA4" w:rsidRDefault="00AA02A0" w:rsidP="004D20C7">
            <w:pPr>
              <w:snapToGrid w:val="0"/>
              <w:ind w:left="137"/>
              <w:rPr>
                <w:sz w:val="20"/>
                <w:szCs w:val="20"/>
                <w:u w:val="single"/>
              </w:rPr>
            </w:pPr>
          </w:p>
        </w:tc>
      </w:tr>
      <w:tr w:rsidR="00021AA4" w:rsidRPr="00021AA4"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rPr>
            </w:pPr>
          </w:p>
        </w:tc>
      </w:tr>
      <w:tr w:rsidR="00021AA4" w:rsidRPr="00021AA4" w:rsidTr="00FD64FB">
        <w:trPr>
          <w:trHeight w:val="340"/>
        </w:trPr>
        <w:tc>
          <w:tcPr>
            <w:tcW w:w="1383" w:type="dxa"/>
            <w:tcBorders>
              <w:left w:val="single" w:sz="4" w:space="0" w:color="000000"/>
            </w:tcBorders>
            <w:shd w:val="clear" w:color="auto" w:fill="FFFFFF"/>
            <w:vAlign w:val="bottom"/>
          </w:tcPr>
          <w:p w:rsidR="00AA02A0" w:rsidRPr="00021AA4" w:rsidRDefault="00AA02A0" w:rsidP="004D20C7">
            <w:pPr>
              <w:snapToGrid w:val="0"/>
              <w:ind w:left="136"/>
              <w:rPr>
                <w:bCs/>
                <w:sz w:val="18"/>
                <w:szCs w:val="19"/>
                <w:u w:val="single"/>
              </w:rPr>
            </w:pPr>
            <w:r w:rsidRPr="00021AA4">
              <w:rPr>
                <w:bCs/>
                <w:sz w:val="18"/>
                <w:szCs w:val="19"/>
                <w:u w:val="single"/>
              </w:rPr>
              <w:t>CUIT / CUIL</w:t>
            </w:r>
            <w:r w:rsidR="007A022A" w:rsidRPr="00021AA4">
              <w:rPr>
                <w:bCs/>
                <w:sz w:val="18"/>
                <w:szCs w:val="19"/>
              </w:rPr>
              <w:t xml:space="preserve">   </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021AA4"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1AA4"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021AA4" w:rsidRDefault="00AA02A0" w:rsidP="004D20C7">
            <w:pPr>
              <w:snapToGrid w:val="0"/>
              <w:ind w:left="137"/>
              <w:rPr>
                <w:sz w:val="20"/>
                <w:szCs w:val="20"/>
                <w:u w:val="single"/>
              </w:rPr>
            </w:pPr>
          </w:p>
        </w:tc>
      </w:tr>
      <w:tr w:rsidR="00021AA4" w:rsidRPr="00021AA4"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021AA4" w:rsidRDefault="006E3FA0" w:rsidP="004D20C7">
            <w:pPr>
              <w:snapToGrid w:val="0"/>
              <w:ind w:left="137"/>
              <w:rPr>
                <w:sz w:val="20"/>
                <w:szCs w:val="20"/>
                <w:u w:val="single"/>
              </w:rPr>
            </w:pPr>
          </w:p>
        </w:tc>
      </w:tr>
      <w:tr w:rsidR="00021AA4" w:rsidRPr="00021AA4" w:rsidTr="00FD64FB">
        <w:trPr>
          <w:gridAfter w:val="1"/>
          <w:wAfter w:w="30" w:type="dxa"/>
          <w:trHeight w:val="340"/>
        </w:trPr>
        <w:tc>
          <w:tcPr>
            <w:tcW w:w="1383" w:type="dxa"/>
            <w:tcBorders>
              <w:left w:val="single" w:sz="4" w:space="0" w:color="000000"/>
            </w:tcBorders>
            <w:shd w:val="clear" w:color="auto" w:fill="FFFFFF"/>
            <w:vAlign w:val="bottom"/>
          </w:tcPr>
          <w:p w:rsidR="006E3FA0" w:rsidRPr="00021AA4" w:rsidRDefault="006E3FA0" w:rsidP="004D20C7">
            <w:pPr>
              <w:snapToGrid w:val="0"/>
              <w:ind w:left="136"/>
              <w:rPr>
                <w:bCs/>
                <w:sz w:val="18"/>
                <w:szCs w:val="19"/>
                <w:u w:val="single"/>
              </w:rPr>
            </w:pPr>
            <w:r w:rsidRPr="00021AA4">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6E3FA0" w:rsidRPr="00021AA4"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6E3FA0" w:rsidRPr="00021AA4" w:rsidRDefault="006E3FA0"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20"/>
                <w:szCs w:val="20"/>
                <w:u w:val="single"/>
              </w:rPr>
            </w:pPr>
          </w:p>
        </w:tc>
      </w:tr>
      <w:tr w:rsidR="00021AA4" w:rsidRPr="00021AA4" w:rsidTr="00FD64FB">
        <w:trPr>
          <w:gridAfter w:val="1"/>
          <w:wAfter w:w="30" w:type="dxa"/>
          <w:trHeight w:val="340"/>
        </w:trPr>
        <w:tc>
          <w:tcPr>
            <w:tcW w:w="3041" w:type="dxa"/>
            <w:gridSpan w:val="7"/>
            <w:tcBorders>
              <w:left w:val="single" w:sz="4" w:space="0" w:color="000000"/>
            </w:tcBorders>
            <w:shd w:val="clear" w:color="auto" w:fill="FFFFFF"/>
            <w:vAlign w:val="center"/>
          </w:tcPr>
          <w:p w:rsidR="006E3FA0" w:rsidRPr="00021AA4" w:rsidRDefault="006E3FA0" w:rsidP="004D20C7">
            <w:pPr>
              <w:snapToGrid w:val="0"/>
              <w:ind w:left="136"/>
              <w:rPr>
                <w:bCs/>
                <w:sz w:val="18"/>
                <w:szCs w:val="19"/>
                <w:u w:val="single"/>
              </w:rPr>
            </w:pPr>
            <w:r w:rsidRPr="00021AA4">
              <w:rPr>
                <w:bCs/>
                <w:sz w:val="18"/>
                <w:szCs w:val="19"/>
                <w:u w:val="single"/>
              </w:rPr>
              <w:t>Nombre y apellido del cónyuge</w:t>
            </w:r>
          </w:p>
        </w:tc>
        <w:tc>
          <w:tcPr>
            <w:tcW w:w="6482" w:type="dxa"/>
            <w:gridSpan w:val="13"/>
            <w:tcBorders>
              <w:top w:val="single" w:sz="4" w:space="0" w:color="000000"/>
              <w:left w:val="single" w:sz="4" w:space="0" w:color="000000"/>
              <w:bottom w:val="single" w:sz="4" w:space="0" w:color="auto"/>
            </w:tcBorders>
            <w:shd w:val="clear" w:color="auto" w:fill="FFFFFF"/>
          </w:tcPr>
          <w:p w:rsidR="006E3FA0" w:rsidRPr="00021AA4"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6E3FA0" w:rsidRPr="00021AA4" w:rsidRDefault="006E3FA0"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auto"/>
              <w:right w:val="single" w:sz="4" w:space="0" w:color="auto"/>
            </w:tcBorders>
            <w:shd w:val="clear" w:color="auto" w:fill="FFFFFF"/>
            <w:vAlign w:val="bottom"/>
          </w:tcPr>
          <w:p w:rsidR="006E3FA0" w:rsidRPr="00021AA4" w:rsidRDefault="006E3FA0" w:rsidP="004D20C7">
            <w:pPr>
              <w:snapToGrid w:val="0"/>
              <w:ind w:left="137"/>
              <w:rPr>
                <w:sz w:val="20"/>
                <w:szCs w:val="20"/>
                <w:u w:val="single"/>
              </w:rPr>
            </w:pPr>
          </w:p>
        </w:tc>
      </w:tr>
      <w:tr w:rsidR="00021AA4" w:rsidRPr="00021AA4"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021AA4" w:rsidRDefault="009C35DE" w:rsidP="004D20C7">
            <w:pPr>
              <w:snapToGrid w:val="0"/>
              <w:ind w:left="136"/>
              <w:jc w:val="center"/>
              <w:rPr>
                <w:sz w:val="18"/>
                <w:szCs w:val="19"/>
                <w:u w:val="single"/>
              </w:rPr>
            </w:pPr>
            <w:r w:rsidRPr="00021AA4">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tcPr>
          <w:p w:rsidR="00AA02A0" w:rsidRPr="00021AA4" w:rsidRDefault="00AA02A0" w:rsidP="004D20C7">
            <w:pPr>
              <w:snapToGrid w:val="0"/>
              <w:ind w:left="137"/>
              <w:rPr>
                <w:sz w:val="18"/>
                <w:szCs w:val="19"/>
                <w:u w:val="single"/>
                <w:lang w:val="es-ES" w:eastAsia="es-AR"/>
              </w:rPr>
            </w:pPr>
          </w:p>
          <w:p w:rsidR="00AA02A0" w:rsidRPr="00021AA4" w:rsidRDefault="00AA02A0"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021AA4" w:rsidRDefault="00AA02A0" w:rsidP="004D20C7">
            <w:pPr>
              <w:snapToGrid w:val="0"/>
              <w:ind w:left="137"/>
              <w:jc w:val="center"/>
              <w:rPr>
                <w:sz w:val="18"/>
                <w:szCs w:val="19"/>
                <w:u w:val="single"/>
              </w:rPr>
            </w:pPr>
            <w:r w:rsidRPr="00021AA4">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tcPr>
          <w:p w:rsidR="00AA02A0" w:rsidRPr="00021AA4"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1AA4"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021AA4" w:rsidRDefault="00AA02A0" w:rsidP="004D20C7">
            <w:pPr>
              <w:snapToGrid w:val="0"/>
              <w:ind w:left="137"/>
              <w:rPr>
                <w:sz w:val="20"/>
                <w:szCs w:val="20"/>
                <w:u w:val="single"/>
              </w:rPr>
            </w:pPr>
          </w:p>
        </w:tc>
      </w:tr>
      <w:tr w:rsidR="00021AA4" w:rsidRPr="00021AA4" w:rsidTr="00FD64FB">
        <w:trPr>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021AA4" w:rsidRDefault="006E3FA0" w:rsidP="004D20C7">
            <w:pPr>
              <w:snapToGrid w:val="0"/>
              <w:ind w:left="137"/>
              <w:rPr>
                <w:rFonts w:eastAsia="Arial"/>
                <w:bCs/>
                <w:sz w:val="20"/>
                <w:szCs w:val="20"/>
                <w:u w:val="single"/>
              </w:rPr>
            </w:pPr>
          </w:p>
        </w:tc>
      </w:tr>
      <w:tr w:rsidR="00021AA4" w:rsidRPr="00021AA4" w:rsidTr="00FD64FB">
        <w:trPr>
          <w:trHeight w:val="340"/>
        </w:trPr>
        <w:tc>
          <w:tcPr>
            <w:tcW w:w="1383" w:type="dxa"/>
            <w:tcBorders>
              <w:left w:val="single" w:sz="4" w:space="0" w:color="000000"/>
            </w:tcBorders>
            <w:shd w:val="clear" w:color="auto" w:fill="FFFFFF"/>
            <w:vAlign w:val="bottom"/>
          </w:tcPr>
          <w:p w:rsidR="00AA02A0" w:rsidRPr="00021AA4" w:rsidRDefault="00AA02A0" w:rsidP="004D20C7">
            <w:pPr>
              <w:snapToGrid w:val="0"/>
              <w:ind w:left="136"/>
              <w:rPr>
                <w:bCs/>
                <w:sz w:val="18"/>
                <w:szCs w:val="19"/>
                <w:u w:val="single"/>
              </w:rPr>
            </w:pPr>
            <w:r w:rsidRPr="00021AA4">
              <w:rPr>
                <w:bCs/>
                <w:sz w:val="18"/>
                <w:szCs w:val="19"/>
                <w:u w:val="single"/>
              </w:rPr>
              <w:t>CUIT / CUIL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AA02A0" w:rsidRPr="00021AA4" w:rsidRDefault="00AA02A0"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1AA4"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021AA4" w:rsidRDefault="00AA02A0" w:rsidP="004D20C7">
            <w:pPr>
              <w:snapToGrid w:val="0"/>
              <w:ind w:left="137"/>
              <w:rPr>
                <w:sz w:val="20"/>
                <w:szCs w:val="20"/>
                <w:u w:val="single"/>
              </w:rPr>
            </w:pPr>
          </w:p>
        </w:tc>
      </w:tr>
      <w:tr w:rsidR="00021AA4" w:rsidRPr="00021AA4"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021AA4" w:rsidRDefault="00363654" w:rsidP="004D20C7">
            <w:pPr>
              <w:snapToGrid w:val="0"/>
              <w:ind w:left="137"/>
              <w:rPr>
                <w:rFonts w:eastAsia="Arial"/>
                <w:bCs/>
                <w:sz w:val="20"/>
                <w:szCs w:val="20"/>
                <w:u w:val="single"/>
              </w:rPr>
            </w:pPr>
          </w:p>
        </w:tc>
      </w:tr>
      <w:tr w:rsidR="00021AA4" w:rsidRPr="00021AA4" w:rsidTr="00FD64FB">
        <w:trPr>
          <w:gridAfter w:val="1"/>
          <w:wAfter w:w="30" w:type="dxa"/>
          <w:trHeight w:val="870"/>
        </w:trPr>
        <w:tc>
          <w:tcPr>
            <w:tcW w:w="5939" w:type="dxa"/>
            <w:gridSpan w:val="12"/>
            <w:tcBorders>
              <w:left w:val="single" w:sz="4" w:space="0" w:color="000000"/>
            </w:tcBorders>
            <w:shd w:val="clear" w:color="auto" w:fill="FFFFFF"/>
            <w:vAlign w:val="bottom"/>
          </w:tcPr>
          <w:p w:rsidR="009C35DE" w:rsidRPr="00021AA4" w:rsidRDefault="009C35DE" w:rsidP="004D20C7">
            <w:pPr>
              <w:snapToGrid w:val="0"/>
              <w:ind w:left="136"/>
              <w:rPr>
                <w:sz w:val="18"/>
                <w:szCs w:val="19"/>
                <w:u w:val="single"/>
              </w:rPr>
            </w:pPr>
            <w:r w:rsidRPr="00021AA4">
              <w:rPr>
                <w:bCs/>
                <w:sz w:val="18"/>
                <w:szCs w:val="19"/>
                <w:u w:val="single"/>
              </w:rPr>
              <w:t>Incompatibilidades</w:t>
            </w:r>
            <w:r w:rsidRPr="00021AA4">
              <w:rPr>
                <w:sz w:val="18"/>
                <w:szCs w:val="19"/>
                <w:u w:val="single"/>
              </w:rPr>
              <w:t>(Tache lo que no corresponda)</w:t>
            </w:r>
          </w:p>
          <w:p w:rsidR="00F52722" w:rsidRPr="00021AA4" w:rsidRDefault="009C35DE" w:rsidP="004D20C7">
            <w:pPr>
              <w:ind w:left="136"/>
              <w:rPr>
                <w:sz w:val="18"/>
                <w:szCs w:val="19"/>
                <w:u w:val="single"/>
              </w:rPr>
            </w:pPr>
            <w:r w:rsidRPr="00021AA4">
              <w:rPr>
                <w:sz w:val="18"/>
                <w:szCs w:val="19"/>
                <w:u w:val="single"/>
              </w:rPr>
              <w:t xml:space="preserve">No podrán presentarse empleados Judiciales, </w:t>
            </w:r>
          </w:p>
          <w:p w:rsidR="009C35DE" w:rsidRPr="00021AA4" w:rsidRDefault="009C35DE" w:rsidP="004D20C7">
            <w:pPr>
              <w:ind w:left="136"/>
              <w:rPr>
                <w:sz w:val="18"/>
                <w:szCs w:val="19"/>
                <w:u w:val="single"/>
              </w:rPr>
            </w:pPr>
            <w:r w:rsidRPr="00021AA4">
              <w:rPr>
                <w:sz w:val="18"/>
                <w:szCs w:val="19"/>
                <w:u w:val="single"/>
              </w:rPr>
              <w:t>Magistrados o Funcionarios Judiciales.</w:t>
            </w:r>
          </w:p>
          <w:p w:rsidR="009C35DE" w:rsidRPr="00021AA4" w:rsidRDefault="009C35DE" w:rsidP="004D20C7">
            <w:pPr>
              <w:ind w:left="136"/>
              <w:rPr>
                <w:bCs/>
                <w:sz w:val="18"/>
                <w:szCs w:val="19"/>
                <w:u w:val="single"/>
              </w:rPr>
            </w:pPr>
            <w:r w:rsidRPr="00021AA4">
              <w:rPr>
                <w:sz w:val="18"/>
                <w:szCs w:val="19"/>
                <w:u w:val="single"/>
              </w:rPr>
              <w:t xml:space="preserve">Estatuto del empleado Judicial, Acuerdo 2300, art.67 </w:t>
            </w:r>
            <w:proofErr w:type="spellStart"/>
            <w:r w:rsidRPr="00021AA4">
              <w:rPr>
                <w:sz w:val="18"/>
                <w:szCs w:val="19"/>
                <w:u w:val="single"/>
              </w:rPr>
              <w:t>inc</w:t>
            </w:r>
            <w:proofErr w:type="spellEnd"/>
            <w:r w:rsidRPr="00021AA4">
              <w:rPr>
                <w:sz w:val="18"/>
                <w:szCs w:val="19"/>
                <w:u w:val="single"/>
              </w:rPr>
              <w:t xml:space="preserve"> C, Ley 13.661 art. 21) y ART. 16 apartado III del Decreto N° 59/19</w:t>
            </w:r>
          </w:p>
        </w:tc>
        <w:tc>
          <w:tcPr>
            <w:tcW w:w="1368" w:type="dxa"/>
            <w:gridSpan w:val="5"/>
            <w:tcBorders>
              <w:top w:val="single" w:sz="4" w:space="0" w:color="000000"/>
              <w:left w:val="single" w:sz="4" w:space="0" w:color="000000"/>
              <w:bottom w:val="single" w:sz="4" w:space="0" w:color="auto"/>
              <w:right w:val="single" w:sz="4" w:space="0" w:color="auto"/>
            </w:tcBorders>
            <w:shd w:val="clear" w:color="auto" w:fill="FFFFFF"/>
            <w:vAlign w:val="center"/>
          </w:tcPr>
          <w:p w:rsidR="009C35DE" w:rsidRPr="00021AA4" w:rsidRDefault="009C35DE" w:rsidP="004D20C7">
            <w:pPr>
              <w:snapToGrid w:val="0"/>
              <w:ind w:left="137"/>
              <w:jc w:val="center"/>
              <w:rPr>
                <w:bCs/>
                <w:sz w:val="18"/>
                <w:szCs w:val="19"/>
                <w:u w:val="single"/>
              </w:rPr>
            </w:pPr>
            <w:r w:rsidRPr="00021AA4">
              <w:rPr>
                <w:bCs/>
                <w:sz w:val="18"/>
                <w:szCs w:val="19"/>
                <w:u w:val="single"/>
              </w:rPr>
              <w:t>SI</w:t>
            </w:r>
          </w:p>
        </w:tc>
        <w:tc>
          <w:tcPr>
            <w:tcW w:w="2216" w:type="dxa"/>
            <w:gridSpan w:val="3"/>
            <w:tcBorders>
              <w:top w:val="single" w:sz="4" w:space="0" w:color="000000"/>
              <w:left w:val="single" w:sz="4" w:space="0" w:color="auto"/>
              <w:bottom w:val="single" w:sz="4" w:space="0" w:color="auto"/>
            </w:tcBorders>
            <w:shd w:val="clear" w:color="auto" w:fill="FFFFFF"/>
            <w:vAlign w:val="center"/>
          </w:tcPr>
          <w:p w:rsidR="009C35DE" w:rsidRPr="00021AA4" w:rsidRDefault="009C35DE" w:rsidP="004D20C7">
            <w:pPr>
              <w:snapToGrid w:val="0"/>
              <w:jc w:val="center"/>
              <w:rPr>
                <w:sz w:val="18"/>
                <w:szCs w:val="19"/>
                <w:u w:val="single"/>
              </w:rPr>
            </w:pPr>
            <w:r w:rsidRPr="00021AA4">
              <w:rPr>
                <w:bCs/>
                <w:sz w:val="18"/>
                <w:szCs w:val="19"/>
                <w:u w:val="single"/>
              </w:rPr>
              <w:t>NO</w:t>
            </w:r>
          </w:p>
        </w:tc>
        <w:tc>
          <w:tcPr>
            <w:tcW w:w="678" w:type="dxa"/>
            <w:gridSpan w:val="5"/>
            <w:tcBorders>
              <w:left w:val="single" w:sz="4" w:space="0" w:color="000000"/>
              <w:right w:val="single" w:sz="4" w:space="0" w:color="auto"/>
            </w:tcBorders>
            <w:shd w:val="clear" w:color="auto" w:fill="auto"/>
          </w:tcPr>
          <w:p w:rsidR="009C35DE" w:rsidRPr="00021AA4" w:rsidRDefault="009C35DE"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rFonts w:eastAsia="Arial"/>
                <w:bCs/>
                <w:sz w:val="20"/>
                <w:szCs w:val="20"/>
                <w:u w:val="single"/>
              </w:rPr>
            </w:pPr>
          </w:p>
        </w:tc>
      </w:tr>
      <w:tr w:rsidR="00021AA4" w:rsidRPr="00021AA4" w:rsidTr="00FD64FB">
        <w:trPr>
          <w:gridAfter w:val="1"/>
          <w:wAfter w:w="30" w:type="dxa"/>
          <w:trHeight w:val="340"/>
        </w:trPr>
        <w:tc>
          <w:tcPr>
            <w:tcW w:w="4225" w:type="dxa"/>
            <w:gridSpan w:val="11"/>
            <w:tcBorders>
              <w:left w:val="single" w:sz="4" w:space="0" w:color="000000"/>
            </w:tcBorders>
            <w:shd w:val="clear" w:color="auto" w:fill="FFFFFF"/>
            <w:vAlign w:val="bottom"/>
          </w:tcPr>
          <w:p w:rsidR="00AA02A0" w:rsidRPr="00021AA4" w:rsidRDefault="00AA02A0" w:rsidP="004D20C7">
            <w:pPr>
              <w:snapToGrid w:val="0"/>
              <w:ind w:left="136"/>
              <w:rPr>
                <w:bCs/>
                <w:sz w:val="18"/>
                <w:szCs w:val="19"/>
                <w:u w:val="single"/>
              </w:rPr>
            </w:pPr>
            <w:r w:rsidRPr="00021AA4">
              <w:rPr>
                <w:bCs/>
                <w:sz w:val="18"/>
                <w:szCs w:val="19"/>
                <w:u w:val="single"/>
              </w:rPr>
              <w:t>Porcentaje de participación en el dominio:</w:t>
            </w:r>
          </w:p>
        </w:tc>
        <w:tc>
          <w:tcPr>
            <w:tcW w:w="5298" w:type="dxa"/>
            <w:gridSpan w:val="9"/>
            <w:tcBorders>
              <w:top w:val="single" w:sz="4" w:space="0" w:color="000000"/>
              <w:left w:val="single" w:sz="4" w:space="0" w:color="000000"/>
              <w:bottom w:val="single" w:sz="4" w:space="0" w:color="auto"/>
            </w:tcBorders>
            <w:shd w:val="clear" w:color="auto" w:fill="auto"/>
            <w:vAlign w:val="bottom"/>
          </w:tcPr>
          <w:p w:rsidR="00AA02A0" w:rsidRPr="00021AA4"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1AA4" w:rsidRDefault="00AA02A0" w:rsidP="004D20C7">
            <w:pPr>
              <w:snapToGrid w:val="0"/>
              <w:ind w:left="137"/>
              <w:rPr>
                <w:bCs/>
                <w:sz w:val="18"/>
                <w:szCs w:val="19"/>
                <w:u w:val="single"/>
              </w:rPr>
            </w:pPr>
          </w:p>
        </w:tc>
      </w:tr>
      <w:tr w:rsidR="00021AA4" w:rsidRPr="00021AA4"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bCs/>
                <w:sz w:val="20"/>
                <w:szCs w:val="20"/>
                <w:u w:val="single"/>
              </w:rPr>
            </w:pPr>
          </w:p>
        </w:tc>
      </w:tr>
      <w:tr w:rsidR="00021AA4" w:rsidRPr="00021AA4" w:rsidTr="00FD64FB">
        <w:trPr>
          <w:gridAfter w:val="1"/>
          <w:wAfter w:w="30" w:type="dxa"/>
          <w:trHeight w:val="340"/>
        </w:trPr>
        <w:tc>
          <w:tcPr>
            <w:tcW w:w="2930" w:type="dxa"/>
            <w:gridSpan w:val="6"/>
            <w:tcBorders>
              <w:left w:val="single" w:sz="4" w:space="0" w:color="000000"/>
            </w:tcBorders>
            <w:shd w:val="clear" w:color="auto" w:fill="FFFFFF"/>
            <w:vAlign w:val="center"/>
          </w:tcPr>
          <w:p w:rsidR="00622AB2" w:rsidRPr="00021AA4" w:rsidRDefault="00622AB2" w:rsidP="004D20C7">
            <w:pPr>
              <w:snapToGrid w:val="0"/>
              <w:ind w:left="136"/>
              <w:rPr>
                <w:sz w:val="18"/>
                <w:szCs w:val="19"/>
                <w:u w:val="single"/>
              </w:rPr>
            </w:pPr>
            <w:r w:rsidRPr="00021AA4">
              <w:rPr>
                <w:bCs/>
                <w:sz w:val="18"/>
                <w:szCs w:val="19"/>
                <w:u w:val="single"/>
              </w:rPr>
              <w:t>Único inmueble locado:</w:t>
            </w:r>
          </w:p>
          <w:p w:rsidR="00622AB2" w:rsidRPr="00021AA4" w:rsidRDefault="00622AB2" w:rsidP="004D20C7">
            <w:pPr>
              <w:ind w:left="136"/>
              <w:rPr>
                <w:bCs/>
                <w:sz w:val="18"/>
                <w:szCs w:val="19"/>
                <w:u w:val="single"/>
              </w:rPr>
            </w:pPr>
            <w:r w:rsidRPr="00021AA4">
              <w:rPr>
                <w:sz w:val="18"/>
                <w:szCs w:val="19"/>
                <w:u w:val="single"/>
              </w:rPr>
              <w:t>Resolución 1415/03 de AFIP</w:t>
            </w:r>
          </w:p>
        </w:tc>
        <w:tc>
          <w:tcPr>
            <w:tcW w:w="3009"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22AB2" w:rsidRPr="00021AA4" w:rsidRDefault="00622AB2" w:rsidP="004D20C7">
            <w:pPr>
              <w:snapToGrid w:val="0"/>
              <w:ind w:left="137"/>
              <w:jc w:val="center"/>
              <w:rPr>
                <w:bCs/>
                <w:sz w:val="18"/>
                <w:szCs w:val="19"/>
                <w:u w:val="single"/>
              </w:rPr>
            </w:pPr>
            <w:r w:rsidRPr="00021AA4">
              <w:rPr>
                <w:bCs/>
                <w:sz w:val="18"/>
                <w:szCs w:val="19"/>
                <w:u w:val="single"/>
              </w:rPr>
              <w:t>SI</w:t>
            </w:r>
          </w:p>
        </w:tc>
        <w:tc>
          <w:tcPr>
            <w:tcW w:w="3596" w:type="dxa"/>
            <w:gridSpan w:val="9"/>
            <w:tcBorders>
              <w:top w:val="single" w:sz="4" w:space="0" w:color="000000"/>
              <w:left w:val="single" w:sz="4" w:space="0" w:color="auto"/>
              <w:bottom w:val="single" w:sz="4" w:space="0" w:color="000000"/>
            </w:tcBorders>
            <w:shd w:val="clear" w:color="auto" w:fill="FFFFFF"/>
            <w:vAlign w:val="center"/>
          </w:tcPr>
          <w:p w:rsidR="00622AB2" w:rsidRPr="00021AA4" w:rsidRDefault="00622AB2" w:rsidP="004D20C7">
            <w:pPr>
              <w:snapToGrid w:val="0"/>
              <w:jc w:val="center"/>
              <w:rPr>
                <w:sz w:val="18"/>
                <w:szCs w:val="19"/>
                <w:u w:val="single"/>
              </w:rPr>
            </w:pPr>
            <w:r w:rsidRPr="00021AA4">
              <w:rPr>
                <w:bCs/>
                <w:sz w:val="18"/>
                <w:szCs w:val="19"/>
                <w:u w:val="single"/>
              </w:rPr>
              <w:t>NO</w:t>
            </w:r>
          </w:p>
        </w:tc>
        <w:tc>
          <w:tcPr>
            <w:tcW w:w="666" w:type="dxa"/>
            <w:gridSpan w:val="4"/>
            <w:tcBorders>
              <w:left w:val="single" w:sz="4" w:space="0" w:color="000000"/>
              <w:right w:val="single" w:sz="4" w:space="0" w:color="auto"/>
            </w:tcBorders>
            <w:shd w:val="clear" w:color="auto" w:fill="auto"/>
          </w:tcPr>
          <w:p w:rsidR="00622AB2" w:rsidRPr="00021AA4" w:rsidRDefault="00622AB2"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tcPr>
          <w:p w:rsidR="006E3FA0" w:rsidRPr="00021AA4" w:rsidRDefault="006E3FA0" w:rsidP="004D20C7">
            <w:pPr>
              <w:snapToGrid w:val="0"/>
              <w:ind w:left="137"/>
              <w:rPr>
                <w:sz w:val="18"/>
                <w:szCs w:val="19"/>
                <w:u w:val="single"/>
              </w:rPr>
            </w:pPr>
          </w:p>
        </w:tc>
      </w:tr>
      <w:tr w:rsidR="00021AA4" w:rsidRPr="00021AA4" w:rsidTr="00FD64FB">
        <w:trPr>
          <w:gridAfter w:val="1"/>
          <w:wAfter w:w="30" w:type="dxa"/>
          <w:trHeight w:val="340"/>
        </w:trPr>
        <w:tc>
          <w:tcPr>
            <w:tcW w:w="2930" w:type="dxa"/>
            <w:gridSpan w:val="6"/>
            <w:tcBorders>
              <w:left w:val="single" w:sz="4" w:space="0" w:color="000000"/>
            </w:tcBorders>
            <w:shd w:val="clear" w:color="auto" w:fill="FFFFFF"/>
            <w:vAlign w:val="center"/>
          </w:tcPr>
          <w:p w:rsidR="00AA02A0" w:rsidRPr="00021AA4" w:rsidRDefault="00AA02A0" w:rsidP="004D20C7">
            <w:pPr>
              <w:snapToGrid w:val="0"/>
              <w:ind w:left="136"/>
              <w:rPr>
                <w:sz w:val="18"/>
                <w:szCs w:val="19"/>
                <w:u w:val="single"/>
              </w:rPr>
            </w:pPr>
            <w:r w:rsidRPr="00021AA4">
              <w:rPr>
                <w:bCs/>
                <w:sz w:val="18"/>
                <w:szCs w:val="19"/>
                <w:u w:val="single"/>
              </w:rPr>
              <w:t>Firma</w:t>
            </w:r>
          </w:p>
        </w:tc>
        <w:tc>
          <w:tcPr>
            <w:tcW w:w="6593" w:type="dxa"/>
            <w:gridSpan w:val="14"/>
            <w:tcBorders>
              <w:top w:val="single" w:sz="4" w:space="0" w:color="000000"/>
              <w:left w:val="single" w:sz="4" w:space="0" w:color="000000"/>
              <w:bottom w:val="single" w:sz="4" w:space="0" w:color="000000"/>
            </w:tcBorders>
            <w:shd w:val="clear" w:color="auto" w:fill="FFFFFF"/>
          </w:tcPr>
          <w:p w:rsidR="00AA02A0" w:rsidRPr="00021AA4"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1AA4" w:rsidRDefault="00AA02A0" w:rsidP="004D20C7">
            <w:pPr>
              <w:snapToGrid w:val="0"/>
              <w:ind w:left="137"/>
              <w:rPr>
                <w:sz w:val="18"/>
                <w:szCs w:val="19"/>
                <w:u w:val="single"/>
              </w:rPr>
            </w:pPr>
          </w:p>
        </w:tc>
      </w:tr>
      <w:tr w:rsidR="00021AA4" w:rsidRPr="00021AA4" w:rsidTr="00FD64FB">
        <w:trPr>
          <w:gridAfter w:val="1"/>
          <w:wAfter w:w="30" w:type="dxa"/>
          <w:trHeight w:val="283"/>
        </w:trPr>
        <w:tc>
          <w:tcPr>
            <w:tcW w:w="2930" w:type="dxa"/>
            <w:gridSpan w:val="6"/>
            <w:tcBorders>
              <w:left w:val="single" w:sz="4" w:space="0" w:color="000000"/>
            </w:tcBorders>
            <w:shd w:val="clear" w:color="auto" w:fill="FFFFFF"/>
          </w:tcPr>
          <w:p w:rsidR="00AA02A0" w:rsidRPr="00021AA4" w:rsidRDefault="00AA02A0" w:rsidP="004D20C7">
            <w:pPr>
              <w:snapToGrid w:val="0"/>
              <w:ind w:left="136"/>
              <w:rPr>
                <w:bCs/>
                <w:sz w:val="18"/>
                <w:szCs w:val="19"/>
                <w:u w:val="single"/>
              </w:rPr>
            </w:pPr>
          </w:p>
        </w:tc>
        <w:tc>
          <w:tcPr>
            <w:tcW w:w="6593" w:type="dxa"/>
            <w:gridSpan w:val="14"/>
            <w:shd w:val="clear" w:color="auto" w:fill="FFFFFF"/>
          </w:tcPr>
          <w:p w:rsidR="00AA02A0" w:rsidRPr="00021AA4"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021AA4" w:rsidRDefault="00AA02A0" w:rsidP="004D20C7">
            <w:pPr>
              <w:snapToGrid w:val="0"/>
              <w:ind w:left="137"/>
              <w:rPr>
                <w:sz w:val="18"/>
                <w:szCs w:val="19"/>
                <w:u w:val="single"/>
              </w:rPr>
            </w:pPr>
          </w:p>
        </w:tc>
      </w:tr>
      <w:tr w:rsidR="00021AA4" w:rsidRPr="00021AA4" w:rsidTr="00FD64FB">
        <w:trPr>
          <w:gridAfter w:val="1"/>
          <w:wAfter w:w="30" w:type="dxa"/>
          <w:trHeight w:val="340"/>
        </w:trPr>
        <w:tc>
          <w:tcPr>
            <w:tcW w:w="2930" w:type="dxa"/>
            <w:gridSpan w:val="6"/>
            <w:tcBorders>
              <w:left w:val="single" w:sz="4" w:space="0" w:color="000000"/>
            </w:tcBorders>
            <w:shd w:val="clear" w:color="auto" w:fill="FFFFFF"/>
            <w:vAlign w:val="bottom"/>
          </w:tcPr>
          <w:p w:rsidR="00AA02A0" w:rsidRPr="00021AA4" w:rsidRDefault="00AA02A0" w:rsidP="004D20C7">
            <w:pPr>
              <w:snapToGrid w:val="0"/>
              <w:ind w:left="136"/>
              <w:rPr>
                <w:sz w:val="18"/>
                <w:szCs w:val="19"/>
                <w:u w:val="single"/>
              </w:rPr>
            </w:pPr>
            <w:r w:rsidRPr="00021AA4">
              <w:rPr>
                <w:bCs/>
                <w:sz w:val="18"/>
                <w:szCs w:val="19"/>
                <w:u w:val="single"/>
              </w:rPr>
              <w:t>Aclaración</w:t>
            </w:r>
          </w:p>
        </w:tc>
        <w:tc>
          <w:tcPr>
            <w:tcW w:w="6593" w:type="dxa"/>
            <w:gridSpan w:val="14"/>
            <w:tcBorders>
              <w:top w:val="single" w:sz="4" w:space="0" w:color="000000"/>
              <w:left w:val="single" w:sz="4" w:space="0" w:color="000000"/>
              <w:bottom w:val="single" w:sz="4" w:space="0" w:color="000000"/>
            </w:tcBorders>
            <w:shd w:val="clear" w:color="auto" w:fill="FFFFFF"/>
            <w:vAlign w:val="center"/>
          </w:tcPr>
          <w:p w:rsidR="00AA02A0" w:rsidRPr="00021AA4"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1AA4" w:rsidRDefault="00AA02A0" w:rsidP="004D20C7">
            <w:pPr>
              <w:snapToGrid w:val="0"/>
              <w:ind w:left="137"/>
              <w:rPr>
                <w:sz w:val="18"/>
                <w:szCs w:val="19"/>
                <w:u w:val="single"/>
              </w:rPr>
            </w:pPr>
          </w:p>
        </w:tc>
      </w:tr>
      <w:tr w:rsidR="00021AA4" w:rsidRPr="00021AA4" w:rsidTr="00FD64FB">
        <w:trPr>
          <w:gridAfter w:val="1"/>
          <w:wAfter w:w="30" w:type="dxa"/>
          <w:trHeight w:val="283"/>
        </w:trPr>
        <w:tc>
          <w:tcPr>
            <w:tcW w:w="2930" w:type="dxa"/>
            <w:gridSpan w:val="6"/>
            <w:tcBorders>
              <w:left w:val="single" w:sz="4" w:space="0" w:color="000000"/>
            </w:tcBorders>
            <w:shd w:val="clear" w:color="auto" w:fill="FFFFFF"/>
            <w:vAlign w:val="bottom"/>
          </w:tcPr>
          <w:p w:rsidR="00AA02A0" w:rsidRPr="00021AA4" w:rsidRDefault="00AA02A0" w:rsidP="004D20C7">
            <w:pPr>
              <w:snapToGrid w:val="0"/>
              <w:ind w:left="136"/>
              <w:rPr>
                <w:sz w:val="18"/>
                <w:szCs w:val="19"/>
                <w:u w:val="single"/>
              </w:rPr>
            </w:pPr>
          </w:p>
        </w:tc>
        <w:tc>
          <w:tcPr>
            <w:tcW w:w="6593" w:type="dxa"/>
            <w:gridSpan w:val="14"/>
            <w:shd w:val="clear" w:color="auto" w:fill="FFFFFF"/>
            <w:vAlign w:val="center"/>
          </w:tcPr>
          <w:p w:rsidR="00AA02A0" w:rsidRPr="00021AA4"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021AA4" w:rsidRDefault="00AA02A0" w:rsidP="004D20C7">
            <w:pPr>
              <w:snapToGrid w:val="0"/>
              <w:ind w:left="137"/>
              <w:rPr>
                <w:sz w:val="18"/>
                <w:szCs w:val="19"/>
                <w:u w:val="single"/>
              </w:rPr>
            </w:pPr>
          </w:p>
        </w:tc>
      </w:tr>
      <w:tr w:rsidR="00021AA4" w:rsidRPr="00021AA4" w:rsidTr="00FD64FB">
        <w:trPr>
          <w:gridAfter w:val="1"/>
          <w:wAfter w:w="30" w:type="dxa"/>
          <w:trHeight w:val="340"/>
        </w:trPr>
        <w:tc>
          <w:tcPr>
            <w:tcW w:w="2930" w:type="dxa"/>
            <w:gridSpan w:val="6"/>
            <w:vMerge w:val="restart"/>
            <w:tcBorders>
              <w:left w:val="single" w:sz="4" w:space="0" w:color="000000"/>
            </w:tcBorders>
            <w:shd w:val="clear" w:color="auto" w:fill="FFFFFF"/>
            <w:vAlign w:val="center"/>
          </w:tcPr>
          <w:p w:rsidR="007A022A" w:rsidRPr="00021AA4" w:rsidRDefault="002A5505" w:rsidP="004D20C7">
            <w:pPr>
              <w:snapToGrid w:val="0"/>
              <w:ind w:left="136"/>
              <w:rPr>
                <w:sz w:val="18"/>
                <w:szCs w:val="19"/>
                <w:u w:val="single"/>
              </w:rPr>
            </w:pPr>
            <w:r w:rsidRPr="00021AA4">
              <w:rPr>
                <w:bCs/>
                <w:sz w:val="18"/>
                <w:szCs w:val="19"/>
                <w:u w:val="single"/>
              </w:rPr>
              <w:t>Lugar y Fecha</w:t>
            </w:r>
          </w:p>
        </w:tc>
        <w:tc>
          <w:tcPr>
            <w:tcW w:w="6593" w:type="dxa"/>
            <w:gridSpan w:val="14"/>
            <w:tcBorders>
              <w:top w:val="single" w:sz="4" w:space="0" w:color="000000"/>
              <w:left w:val="single" w:sz="4" w:space="0" w:color="000000"/>
              <w:bottom w:val="single" w:sz="4" w:space="0" w:color="auto"/>
            </w:tcBorders>
            <w:shd w:val="clear" w:color="auto" w:fill="FFFFFF"/>
          </w:tcPr>
          <w:p w:rsidR="007A022A" w:rsidRPr="00021AA4" w:rsidRDefault="007A022A" w:rsidP="004D20C7">
            <w:pPr>
              <w:snapToGrid w:val="0"/>
              <w:ind w:left="137"/>
              <w:rPr>
                <w:sz w:val="18"/>
                <w:szCs w:val="19"/>
                <w:u w:val="single"/>
              </w:rPr>
            </w:pPr>
          </w:p>
        </w:tc>
        <w:tc>
          <w:tcPr>
            <w:tcW w:w="678" w:type="dxa"/>
            <w:gridSpan w:val="5"/>
            <w:vMerge w:val="restart"/>
            <w:tcBorders>
              <w:left w:val="single" w:sz="4" w:space="0" w:color="000000"/>
              <w:right w:val="single" w:sz="4" w:space="0" w:color="auto"/>
            </w:tcBorders>
            <w:shd w:val="clear" w:color="auto" w:fill="auto"/>
          </w:tcPr>
          <w:p w:rsidR="007A022A" w:rsidRPr="00021AA4" w:rsidRDefault="007A022A" w:rsidP="004D20C7">
            <w:pPr>
              <w:snapToGrid w:val="0"/>
              <w:ind w:left="137"/>
              <w:rPr>
                <w:sz w:val="18"/>
                <w:szCs w:val="19"/>
                <w:u w:val="single"/>
              </w:rPr>
            </w:pPr>
          </w:p>
          <w:p w:rsidR="007A022A" w:rsidRPr="00021AA4" w:rsidRDefault="007A022A" w:rsidP="004D20C7">
            <w:pPr>
              <w:snapToGrid w:val="0"/>
              <w:ind w:left="137"/>
              <w:rPr>
                <w:sz w:val="18"/>
                <w:szCs w:val="19"/>
                <w:u w:val="single"/>
              </w:rPr>
            </w:pPr>
          </w:p>
        </w:tc>
      </w:tr>
      <w:tr w:rsidR="00021AA4" w:rsidRPr="00021AA4" w:rsidTr="00FD64FB">
        <w:trPr>
          <w:gridAfter w:val="1"/>
          <w:wAfter w:w="30" w:type="dxa"/>
          <w:trHeight w:val="283"/>
        </w:trPr>
        <w:tc>
          <w:tcPr>
            <w:tcW w:w="2930" w:type="dxa"/>
            <w:gridSpan w:val="6"/>
            <w:vMerge/>
            <w:tcBorders>
              <w:left w:val="single" w:sz="4" w:space="0" w:color="000000"/>
            </w:tcBorders>
            <w:shd w:val="clear" w:color="auto" w:fill="FFFFFF"/>
            <w:vAlign w:val="center"/>
          </w:tcPr>
          <w:p w:rsidR="007A022A" w:rsidRPr="00021AA4" w:rsidRDefault="007A022A" w:rsidP="004D20C7">
            <w:pPr>
              <w:snapToGrid w:val="0"/>
              <w:ind w:left="136"/>
              <w:rPr>
                <w:rFonts w:eastAsia="Arial"/>
                <w:bCs/>
                <w:sz w:val="18"/>
                <w:szCs w:val="19"/>
              </w:rPr>
            </w:pPr>
          </w:p>
        </w:tc>
        <w:tc>
          <w:tcPr>
            <w:tcW w:w="6593" w:type="dxa"/>
            <w:gridSpan w:val="14"/>
            <w:tcBorders>
              <w:top w:val="single" w:sz="4" w:space="0" w:color="auto"/>
              <w:bottom w:val="single" w:sz="4" w:space="0" w:color="auto"/>
            </w:tcBorders>
            <w:shd w:val="clear" w:color="auto" w:fill="FFFFFF"/>
          </w:tcPr>
          <w:p w:rsidR="007A022A" w:rsidRPr="00021AA4" w:rsidRDefault="007A022A" w:rsidP="004D20C7">
            <w:pPr>
              <w:snapToGrid w:val="0"/>
              <w:ind w:left="137"/>
              <w:rPr>
                <w:sz w:val="18"/>
                <w:szCs w:val="19"/>
                <w:u w:val="single"/>
              </w:rPr>
            </w:pPr>
          </w:p>
        </w:tc>
        <w:tc>
          <w:tcPr>
            <w:tcW w:w="678" w:type="dxa"/>
            <w:gridSpan w:val="5"/>
            <w:vMerge/>
            <w:tcBorders>
              <w:left w:val="nil"/>
              <w:right w:val="single" w:sz="4" w:space="0" w:color="auto"/>
            </w:tcBorders>
            <w:shd w:val="clear" w:color="auto" w:fill="auto"/>
          </w:tcPr>
          <w:p w:rsidR="007A022A" w:rsidRPr="00021AA4" w:rsidRDefault="007A022A" w:rsidP="004D20C7">
            <w:pPr>
              <w:snapToGrid w:val="0"/>
              <w:ind w:left="137"/>
              <w:rPr>
                <w:sz w:val="18"/>
                <w:szCs w:val="19"/>
                <w:u w:val="single"/>
              </w:rPr>
            </w:pPr>
          </w:p>
        </w:tc>
      </w:tr>
      <w:tr w:rsidR="00021AA4" w:rsidRPr="00021AA4"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021AA4" w:rsidRDefault="00AA02A0" w:rsidP="004D20C7">
            <w:pPr>
              <w:pStyle w:val="font5"/>
              <w:snapToGrid w:val="0"/>
              <w:spacing w:before="0" w:after="0"/>
              <w:ind w:left="136"/>
              <w:rPr>
                <w:b w:val="0"/>
                <w:sz w:val="18"/>
                <w:szCs w:val="19"/>
                <w14:shadow w14:blurRad="50800" w14:dist="38100" w14:dir="2700000" w14:sx="100000" w14:sy="100000" w14:kx="0" w14:ky="0" w14:algn="tl">
                  <w14:srgbClr w14:val="000000">
                    <w14:alpha w14:val="60000"/>
                  </w14:srgbClr>
                </w14:shadow>
              </w:rPr>
            </w:pPr>
            <w:r w:rsidRPr="00021AA4">
              <w:rPr>
                <w:b w:val="0"/>
                <w:sz w:val="18"/>
                <w:szCs w:val="19"/>
              </w:rPr>
              <w:t>2)</w:t>
            </w:r>
          </w:p>
        </w:tc>
        <w:tc>
          <w:tcPr>
            <w:tcW w:w="30" w:type="dxa"/>
            <w:tcBorders>
              <w:left w:val="single" w:sz="4" w:space="0" w:color="auto"/>
            </w:tcBorders>
            <w:shd w:val="clear" w:color="auto" w:fill="auto"/>
          </w:tcPr>
          <w:p w:rsidR="00AA02A0" w:rsidRPr="00021AA4"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021AA4" w:rsidRPr="00021AA4"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021AA4"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021AA4" w:rsidRPr="00021AA4" w:rsidTr="00FD64FB">
        <w:trPr>
          <w:gridAfter w:val="1"/>
          <w:wAfter w:w="30" w:type="dxa"/>
          <w:trHeight w:val="340"/>
        </w:trPr>
        <w:tc>
          <w:tcPr>
            <w:tcW w:w="2410" w:type="dxa"/>
            <w:gridSpan w:val="3"/>
            <w:tcBorders>
              <w:left w:val="single" w:sz="4" w:space="0" w:color="000000"/>
            </w:tcBorders>
            <w:shd w:val="clear" w:color="auto" w:fill="FFFFFF"/>
            <w:vAlign w:val="bottom"/>
          </w:tcPr>
          <w:p w:rsidR="00AA02A0" w:rsidRPr="00021AA4" w:rsidRDefault="009C35DE" w:rsidP="004D20C7">
            <w:pPr>
              <w:snapToGrid w:val="0"/>
              <w:ind w:left="136"/>
              <w:rPr>
                <w:bCs/>
                <w:sz w:val="18"/>
                <w:szCs w:val="19"/>
                <w:u w:val="single"/>
              </w:rPr>
            </w:pPr>
            <w:r w:rsidRPr="00021AA4">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021AA4"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1AA4" w:rsidRDefault="00AA02A0" w:rsidP="004D20C7">
            <w:pPr>
              <w:snapToGrid w:val="0"/>
              <w:ind w:left="137"/>
              <w:rPr>
                <w:bCs/>
                <w:sz w:val="18"/>
                <w:szCs w:val="19"/>
                <w:u w:val="single"/>
              </w:rPr>
            </w:pPr>
          </w:p>
        </w:tc>
      </w:tr>
      <w:tr w:rsidR="00021AA4" w:rsidRPr="00021AA4"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021AA4"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021AA4" w:rsidRDefault="006E3FA0" w:rsidP="004D20C7">
            <w:pPr>
              <w:snapToGrid w:val="0"/>
              <w:ind w:left="137"/>
              <w:rPr>
                <w:sz w:val="20"/>
                <w:szCs w:val="20"/>
                <w:u w:val="single"/>
              </w:rPr>
            </w:pPr>
          </w:p>
        </w:tc>
      </w:tr>
      <w:tr w:rsidR="00021AA4" w:rsidRPr="00021AA4" w:rsidTr="00FD64FB">
        <w:trPr>
          <w:trHeight w:hRule="exact" w:val="340"/>
        </w:trPr>
        <w:tc>
          <w:tcPr>
            <w:tcW w:w="1708" w:type="dxa"/>
            <w:gridSpan w:val="2"/>
            <w:tcBorders>
              <w:left w:val="single" w:sz="4" w:space="0" w:color="auto"/>
              <w:right w:val="single" w:sz="4" w:space="0" w:color="auto"/>
            </w:tcBorders>
            <w:shd w:val="clear" w:color="auto" w:fill="FFFFFF"/>
            <w:vAlign w:val="bottom"/>
          </w:tcPr>
          <w:p w:rsidR="00AA02A0" w:rsidRPr="00021AA4" w:rsidRDefault="00AA02A0" w:rsidP="004D20C7">
            <w:pPr>
              <w:snapToGrid w:val="0"/>
              <w:ind w:left="136"/>
              <w:rPr>
                <w:sz w:val="18"/>
                <w:szCs w:val="19"/>
                <w:u w:val="single"/>
              </w:rPr>
            </w:pPr>
            <w:r w:rsidRPr="00021AA4">
              <w:rPr>
                <w:bCs/>
                <w:sz w:val="18"/>
                <w:szCs w:val="19"/>
                <w:u w:val="single"/>
              </w:rPr>
              <w:t>Tipo documento</w:t>
            </w:r>
          </w:p>
        </w:tc>
        <w:tc>
          <w:tcPr>
            <w:tcW w:w="1222" w:type="dxa"/>
            <w:gridSpan w:val="4"/>
            <w:tcBorders>
              <w:top w:val="single" w:sz="4" w:space="0" w:color="000000"/>
              <w:left w:val="single" w:sz="4" w:space="0" w:color="auto"/>
              <w:bottom w:val="single" w:sz="4" w:space="0" w:color="auto"/>
            </w:tcBorders>
            <w:shd w:val="clear" w:color="auto" w:fill="auto"/>
            <w:vAlign w:val="bottom"/>
          </w:tcPr>
          <w:p w:rsidR="00AA02A0" w:rsidRPr="00021AA4" w:rsidRDefault="00AA02A0" w:rsidP="004D20C7">
            <w:pPr>
              <w:snapToGrid w:val="0"/>
              <w:ind w:left="137"/>
              <w:rPr>
                <w:sz w:val="18"/>
                <w:szCs w:val="19"/>
                <w:u w:val="single"/>
                <w:lang w:val="es-ES" w:eastAsia="es-AR"/>
              </w:rPr>
            </w:pPr>
          </w:p>
        </w:tc>
        <w:tc>
          <w:tcPr>
            <w:tcW w:w="559" w:type="dxa"/>
            <w:gridSpan w:val="2"/>
            <w:tcBorders>
              <w:top w:val="single" w:sz="4" w:space="0" w:color="000000"/>
              <w:left w:val="single" w:sz="4" w:space="0" w:color="000000"/>
              <w:bottom w:val="single" w:sz="4" w:space="0" w:color="auto"/>
            </w:tcBorders>
            <w:shd w:val="clear" w:color="auto" w:fill="FFFFFF"/>
            <w:vAlign w:val="bottom"/>
          </w:tcPr>
          <w:p w:rsidR="00AA02A0" w:rsidRPr="00021AA4" w:rsidRDefault="00AA02A0" w:rsidP="004D20C7">
            <w:pPr>
              <w:snapToGrid w:val="0"/>
              <w:ind w:left="137"/>
              <w:rPr>
                <w:sz w:val="18"/>
                <w:szCs w:val="19"/>
              </w:rPr>
            </w:pPr>
            <w:r w:rsidRPr="00021AA4">
              <w:rPr>
                <w:sz w:val="18"/>
                <w:szCs w:val="19"/>
              </w:rPr>
              <w:t> </w:t>
            </w:r>
            <w:r w:rsidR="007A022A" w:rsidRPr="00021AA4">
              <w:rPr>
                <w:bCs/>
                <w:sz w:val="18"/>
                <w:szCs w:val="19"/>
              </w:rPr>
              <w:t>Nº</w:t>
            </w:r>
          </w:p>
        </w:tc>
        <w:tc>
          <w:tcPr>
            <w:tcW w:w="6034" w:type="dxa"/>
            <w:gridSpan w:val="12"/>
            <w:tcBorders>
              <w:top w:val="single" w:sz="4" w:space="0" w:color="000000"/>
              <w:left w:val="single" w:sz="4" w:space="0" w:color="000000"/>
              <w:bottom w:val="single" w:sz="4" w:space="0" w:color="auto"/>
            </w:tcBorders>
            <w:shd w:val="clear" w:color="auto" w:fill="FFFFFF"/>
            <w:vAlign w:val="bottom"/>
          </w:tcPr>
          <w:p w:rsidR="00AA02A0" w:rsidRPr="00021AA4"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1AA4"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021AA4" w:rsidRDefault="00AA02A0" w:rsidP="004D20C7">
            <w:pPr>
              <w:snapToGrid w:val="0"/>
              <w:ind w:left="137"/>
              <w:rPr>
                <w:sz w:val="20"/>
                <w:szCs w:val="20"/>
                <w:u w:val="single"/>
              </w:rPr>
            </w:pPr>
          </w:p>
        </w:tc>
      </w:tr>
      <w:tr w:rsidR="00021AA4" w:rsidRPr="00021AA4"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rPr>
            </w:pPr>
          </w:p>
        </w:tc>
      </w:tr>
      <w:tr w:rsidR="00021AA4" w:rsidRPr="00021AA4" w:rsidTr="00FD64FB">
        <w:trPr>
          <w:trHeight w:val="340"/>
        </w:trPr>
        <w:tc>
          <w:tcPr>
            <w:tcW w:w="1383" w:type="dxa"/>
            <w:tcBorders>
              <w:left w:val="single" w:sz="4" w:space="0" w:color="000000"/>
            </w:tcBorders>
            <w:shd w:val="clear" w:color="auto" w:fill="FFFFFF"/>
            <w:vAlign w:val="bottom"/>
          </w:tcPr>
          <w:p w:rsidR="00AA02A0" w:rsidRPr="00021AA4" w:rsidRDefault="00AA02A0" w:rsidP="004D20C7">
            <w:pPr>
              <w:snapToGrid w:val="0"/>
              <w:ind w:left="136"/>
              <w:rPr>
                <w:bCs/>
                <w:sz w:val="18"/>
                <w:szCs w:val="19"/>
                <w:u w:val="single"/>
              </w:rPr>
            </w:pPr>
            <w:r w:rsidRPr="00021AA4">
              <w:rPr>
                <w:bCs/>
                <w:sz w:val="18"/>
                <w:szCs w:val="19"/>
                <w:u w:val="single"/>
              </w:rPr>
              <w:t>CUIT / CUIL</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021AA4" w:rsidRDefault="00AA02A0" w:rsidP="004D20C7">
            <w:pPr>
              <w:snapToGrid w:val="0"/>
              <w:ind w:left="136"/>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1AA4"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021AA4" w:rsidRDefault="00AA02A0" w:rsidP="004D20C7">
            <w:pPr>
              <w:snapToGrid w:val="0"/>
              <w:ind w:left="137"/>
              <w:rPr>
                <w:sz w:val="20"/>
                <w:szCs w:val="20"/>
                <w:u w:val="single"/>
              </w:rPr>
            </w:pPr>
          </w:p>
        </w:tc>
      </w:tr>
      <w:tr w:rsidR="00021AA4" w:rsidRPr="00021AA4"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021AA4" w:rsidRDefault="006E3FA0" w:rsidP="004D20C7">
            <w:pPr>
              <w:snapToGrid w:val="0"/>
              <w:ind w:left="137"/>
              <w:rPr>
                <w:sz w:val="20"/>
                <w:szCs w:val="20"/>
                <w:u w:val="single"/>
              </w:rPr>
            </w:pPr>
          </w:p>
        </w:tc>
      </w:tr>
      <w:tr w:rsidR="00021AA4" w:rsidRPr="00021AA4" w:rsidTr="00FD64FB">
        <w:trPr>
          <w:gridAfter w:val="1"/>
          <w:wAfter w:w="30" w:type="dxa"/>
          <w:trHeight w:val="340"/>
        </w:trPr>
        <w:tc>
          <w:tcPr>
            <w:tcW w:w="1383" w:type="dxa"/>
            <w:tcBorders>
              <w:left w:val="single" w:sz="4" w:space="0" w:color="000000"/>
            </w:tcBorders>
            <w:shd w:val="clear" w:color="auto" w:fill="FFFFFF"/>
            <w:vAlign w:val="bottom"/>
          </w:tcPr>
          <w:p w:rsidR="0039439D" w:rsidRPr="00021AA4" w:rsidRDefault="009C35DE" w:rsidP="004D20C7">
            <w:pPr>
              <w:snapToGrid w:val="0"/>
              <w:ind w:left="136"/>
              <w:rPr>
                <w:bCs/>
                <w:sz w:val="18"/>
                <w:szCs w:val="19"/>
                <w:u w:val="single"/>
              </w:rPr>
            </w:pPr>
            <w:r w:rsidRPr="00021AA4">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39439D" w:rsidRPr="00021AA4" w:rsidRDefault="0039439D"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val="340"/>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rPr>
            </w:pPr>
          </w:p>
        </w:tc>
      </w:tr>
      <w:tr w:rsidR="00021AA4" w:rsidRPr="00021AA4" w:rsidTr="00FD64FB">
        <w:trPr>
          <w:gridAfter w:val="6"/>
          <w:wAfter w:w="708" w:type="dxa"/>
          <w:trHeight w:val="285"/>
        </w:trPr>
        <w:tc>
          <w:tcPr>
            <w:tcW w:w="3041" w:type="dxa"/>
            <w:gridSpan w:val="7"/>
            <w:vMerge w:val="restart"/>
            <w:tcBorders>
              <w:left w:val="single" w:sz="4" w:space="0" w:color="auto"/>
            </w:tcBorders>
            <w:shd w:val="clear" w:color="auto" w:fill="FFFFFF"/>
            <w:vAlign w:val="center"/>
          </w:tcPr>
          <w:p w:rsidR="0039439D" w:rsidRPr="00021AA4" w:rsidRDefault="009C35DE" w:rsidP="004D20C7">
            <w:pPr>
              <w:snapToGrid w:val="0"/>
              <w:ind w:left="136"/>
              <w:rPr>
                <w:bCs/>
                <w:sz w:val="18"/>
                <w:szCs w:val="19"/>
                <w:u w:val="single"/>
              </w:rPr>
            </w:pPr>
            <w:r w:rsidRPr="00021AA4">
              <w:rPr>
                <w:bCs/>
                <w:sz w:val="18"/>
                <w:szCs w:val="19"/>
                <w:u w:val="single"/>
              </w:rPr>
              <w:lastRenderedPageBreak/>
              <w:t>Nombre y apellid</w:t>
            </w:r>
            <w:r w:rsidR="00671BE2" w:rsidRPr="00021AA4">
              <w:rPr>
                <w:bCs/>
                <w:sz w:val="18"/>
                <w:szCs w:val="19"/>
                <w:u w:val="single"/>
              </w:rPr>
              <w:t xml:space="preserve">o </w:t>
            </w:r>
            <w:r w:rsidRPr="00021AA4">
              <w:rPr>
                <w:bCs/>
                <w:sz w:val="18"/>
                <w:szCs w:val="19"/>
                <w:u w:val="single"/>
              </w:rPr>
              <w:t>del cónyuge</w:t>
            </w:r>
          </w:p>
        </w:tc>
        <w:tc>
          <w:tcPr>
            <w:tcW w:w="6482" w:type="dxa"/>
            <w:gridSpan w:val="13"/>
            <w:tcBorders>
              <w:bottom w:val="single" w:sz="4" w:space="0" w:color="auto"/>
            </w:tcBorders>
            <w:shd w:val="clear" w:color="auto" w:fill="FFFFFF"/>
            <w:vAlign w:val="bottom"/>
          </w:tcPr>
          <w:p w:rsidR="0039439D" w:rsidRPr="00021AA4" w:rsidRDefault="0039439D" w:rsidP="004D20C7">
            <w:pPr>
              <w:snapToGrid w:val="0"/>
              <w:ind w:left="137"/>
              <w:rPr>
                <w:sz w:val="18"/>
                <w:szCs w:val="19"/>
                <w:u w:val="single"/>
              </w:rPr>
            </w:pPr>
          </w:p>
        </w:tc>
      </w:tr>
      <w:tr w:rsidR="00021AA4" w:rsidRPr="00021AA4" w:rsidTr="00FD64FB">
        <w:trPr>
          <w:gridAfter w:val="6"/>
          <w:wAfter w:w="708" w:type="dxa"/>
          <w:trHeight w:val="340"/>
        </w:trPr>
        <w:tc>
          <w:tcPr>
            <w:tcW w:w="3041" w:type="dxa"/>
            <w:gridSpan w:val="7"/>
            <w:vMerge/>
            <w:tcBorders>
              <w:left w:val="single" w:sz="4" w:space="0" w:color="auto"/>
              <w:right w:val="single" w:sz="4" w:space="0" w:color="auto"/>
            </w:tcBorders>
            <w:shd w:val="clear" w:color="auto" w:fill="FFFFFF"/>
            <w:vAlign w:val="center"/>
          </w:tcPr>
          <w:p w:rsidR="0039439D" w:rsidRPr="00021AA4" w:rsidRDefault="0039439D" w:rsidP="004D20C7">
            <w:pPr>
              <w:snapToGrid w:val="0"/>
              <w:ind w:left="136"/>
              <w:rPr>
                <w:bCs/>
                <w:sz w:val="18"/>
                <w:szCs w:val="19"/>
                <w:u w:val="single"/>
              </w:rPr>
            </w:pPr>
          </w:p>
        </w:tc>
        <w:tc>
          <w:tcPr>
            <w:tcW w:w="6482" w:type="dxa"/>
            <w:gridSpan w:val="13"/>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021AA4" w:rsidRDefault="0039439D" w:rsidP="004D20C7">
            <w:pPr>
              <w:snapToGrid w:val="0"/>
              <w:rPr>
                <w:sz w:val="18"/>
                <w:szCs w:val="19"/>
                <w:u w:val="single"/>
              </w:rPr>
            </w:pPr>
          </w:p>
        </w:tc>
      </w:tr>
      <w:tr w:rsidR="00021AA4" w:rsidRPr="00021AA4" w:rsidTr="00FD64FB">
        <w:trPr>
          <w:gridAfter w:val="19"/>
          <w:wAfter w:w="7190" w:type="dxa"/>
          <w:trHeight w:val="207"/>
        </w:trPr>
        <w:tc>
          <w:tcPr>
            <w:tcW w:w="3041" w:type="dxa"/>
            <w:gridSpan w:val="7"/>
            <w:vMerge/>
            <w:tcBorders>
              <w:left w:val="single" w:sz="4" w:space="0" w:color="auto"/>
            </w:tcBorders>
            <w:shd w:val="clear" w:color="auto" w:fill="FFFFFF"/>
            <w:vAlign w:val="center"/>
          </w:tcPr>
          <w:p w:rsidR="00622AB2" w:rsidRPr="00021AA4" w:rsidRDefault="00622AB2" w:rsidP="004D20C7">
            <w:pPr>
              <w:snapToGrid w:val="0"/>
              <w:ind w:left="136"/>
              <w:rPr>
                <w:bCs/>
                <w:sz w:val="18"/>
                <w:szCs w:val="19"/>
                <w:u w:val="single"/>
              </w:rPr>
            </w:pPr>
          </w:p>
        </w:tc>
      </w:tr>
      <w:tr w:rsidR="00021AA4" w:rsidRPr="00021AA4"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4D20C7" w:rsidRPr="00021AA4" w:rsidRDefault="004D20C7" w:rsidP="004D20C7">
            <w:pPr>
              <w:snapToGrid w:val="0"/>
              <w:rPr>
                <w:sz w:val="18"/>
                <w:szCs w:val="19"/>
                <w:u w:val="single"/>
                <w:lang w:val="es-ES" w:eastAsia="es-AR"/>
              </w:rPr>
            </w:pPr>
          </w:p>
        </w:tc>
      </w:tr>
      <w:tr w:rsidR="00021AA4" w:rsidRPr="00021AA4"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bottom"/>
          </w:tcPr>
          <w:p w:rsidR="004D20C7" w:rsidRPr="00021AA4" w:rsidRDefault="004D20C7" w:rsidP="004D20C7">
            <w:pPr>
              <w:pStyle w:val="xl28"/>
              <w:snapToGrid w:val="0"/>
              <w:spacing w:before="0" w:after="0"/>
              <w:ind w:left="137"/>
              <w:rPr>
                <w:bCs/>
                <w:sz w:val="18"/>
                <w:szCs w:val="19"/>
                <w:u w:val="single"/>
              </w:rPr>
            </w:pPr>
            <w:r w:rsidRPr="00021AA4">
              <w:rPr>
                <w:bCs/>
                <w:sz w:val="18"/>
                <w:szCs w:val="19"/>
                <w:u w:val="single"/>
              </w:rPr>
              <w:t>Tipo documento:</w:t>
            </w:r>
          </w:p>
        </w:tc>
        <w:tc>
          <w:tcPr>
            <w:tcW w:w="96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021AA4" w:rsidRDefault="004D20C7" w:rsidP="004D20C7">
            <w:pPr>
              <w:snapToGrid w:val="0"/>
              <w:rPr>
                <w:bCs/>
                <w:sz w:val="18"/>
                <w:szCs w:val="19"/>
                <w:u w:val="single"/>
              </w:rPr>
            </w:pPr>
            <w:r w:rsidRPr="00021AA4">
              <w:rPr>
                <w:bCs/>
                <w:sz w:val="18"/>
                <w:szCs w:val="19"/>
                <w:u w:val="single"/>
              </w:rPr>
              <w:t xml:space="preserve">N° </w:t>
            </w:r>
          </w:p>
        </w:tc>
        <w:tc>
          <w:tcPr>
            <w:tcW w:w="5520" w:type="dxa"/>
            <w:gridSpan w:val="11"/>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021AA4" w:rsidRDefault="004D20C7" w:rsidP="004D20C7">
            <w:pPr>
              <w:snapToGrid w:val="0"/>
              <w:rPr>
                <w:bCs/>
                <w:sz w:val="18"/>
                <w:szCs w:val="19"/>
                <w:u w:val="single"/>
              </w:rPr>
            </w:pPr>
          </w:p>
        </w:tc>
        <w:tc>
          <w:tcPr>
            <w:tcW w:w="678" w:type="dxa"/>
            <w:gridSpan w:val="5"/>
            <w:tcBorders>
              <w:left w:val="single" w:sz="4" w:space="0" w:color="000000"/>
              <w:right w:val="single" w:sz="4" w:space="0" w:color="auto"/>
            </w:tcBorders>
            <w:shd w:val="clear" w:color="auto" w:fill="FFFFFF"/>
            <w:vAlign w:val="bottom"/>
          </w:tcPr>
          <w:p w:rsidR="004D20C7" w:rsidRPr="00021AA4" w:rsidRDefault="004D20C7" w:rsidP="004D20C7">
            <w:pPr>
              <w:snapToGrid w:val="0"/>
              <w:rPr>
                <w:bCs/>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021AA4" w:rsidRDefault="00363654" w:rsidP="004D20C7">
            <w:pPr>
              <w:pStyle w:val="xl28"/>
              <w:snapToGrid w:val="0"/>
              <w:spacing w:before="0" w:after="0"/>
              <w:rPr>
                <w:bCs/>
                <w:sz w:val="18"/>
                <w:szCs w:val="19"/>
                <w:u w:val="single"/>
              </w:rPr>
            </w:pPr>
          </w:p>
        </w:tc>
      </w:tr>
      <w:tr w:rsidR="00021AA4" w:rsidRPr="00021AA4" w:rsidTr="00FD64FB">
        <w:trPr>
          <w:gridAfter w:val="1"/>
          <w:wAfter w:w="30" w:type="dxa"/>
          <w:trHeight w:val="340"/>
        </w:trPr>
        <w:tc>
          <w:tcPr>
            <w:tcW w:w="1383" w:type="dxa"/>
            <w:tcBorders>
              <w:left w:val="single" w:sz="4" w:space="0" w:color="000000"/>
              <w:right w:val="single" w:sz="4" w:space="0" w:color="auto"/>
            </w:tcBorders>
            <w:shd w:val="clear" w:color="auto" w:fill="FFFFFF"/>
            <w:vAlign w:val="bottom"/>
          </w:tcPr>
          <w:p w:rsidR="009C35DE" w:rsidRPr="00021AA4" w:rsidRDefault="009C35DE" w:rsidP="004D20C7">
            <w:pPr>
              <w:snapToGrid w:val="0"/>
              <w:ind w:left="137"/>
              <w:rPr>
                <w:bCs/>
                <w:sz w:val="18"/>
                <w:szCs w:val="19"/>
                <w:u w:val="single"/>
              </w:rPr>
            </w:pPr>
            <w:r w:rsidRPr="00021AA4">
              <w:rPr>
                <w:bCs/>
                <w:sz w:val="18"/>
                <w:szCs w:val="19"/>
                <w:u w:val="single"/>
              </w:rPr>
              <w:t>CUIT / CUIL :</w:t>
            </w:r>
          </w:p>
        </w:tc>
        <w:tc>
          <w:tcPr>
            <w:tcW w:w="8174" w:type="dxa"/>
            <w:gridSpan w:val="22"/>
            <w:tcBorders>
              <w:top w:val="single" w:sz="4" w:space="0" w:color="auto"/>
              <w:left w:val="single" w:sz="4" w:space="0" w:color="auto"/>
              <w:bottom w:val="single" w:sz="4" w:space="0" w:color="auto"/>
              <w:right w:val="single" w:sz="4" w:space="0" w:color="auto"/>
            </w:tcBorders>
            <w:shd w:val="clear" w:color="auto" w:fill="FFFFFF"/>
            <w:vAlign w:val="bottom"/>
          </w:tcPr>
          <w:p w:rsidR="009C35DE" w:rsidRPr="00021AA4" w:rsidRDefault="009C35DE"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9C35DE" w:rsidRPr="00021AA4" w:rsidRDefault="009C35DE" w:rsidP="004D20C7">
            <w:pPr>
              <w:ind w:left="137"/>
              <w:rPr>
                <w:sz w:val="18"/>
                <w:szCs w:val="19"/>
                <w:u w:val="single"/>
              </w:rPr>
            </w:pPr>
          </w:p>
        </w:tc>
      </w:tr>
      <w:tr w:rsidR="00021AA4" w:rsidRPr="00021AA4"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rFonts w:eastAsia="Arial"/>
                <w:bCs/>
                <w:sz w:val="20"/>
                <w:szCs w:val="20"/>
                <w:u w:val="single"/>
              </w:rPr>
            </w:pPr>
          </w:p>
        </w:tc>
      </w:tr>
      <w:tr w:rsidR="00021AA4" w:rsidRPr="00021AA4" w:rsidTr="00FD64FB">
        <w:trPr>
          <w:gridAfter w:val="1"/>
          <w:wAfter w:w="30" w:type="dxa"/>
          <w:trHeight w:val="261"/>
        </w:trPr>
        <w:tc>
          <w:tcPr>
            <w:tcW w:w="6758" w:type="dxa"/>
            <w:gridSpan w:val="14"/>
            <w:tcBorders>
              <w:left w:val="single" w:sz="4" w:space="0" w:color="000000"/>
              <w:right w:val="single" w:sz="4" w:space="0" w:color="auto"/>
            </w:tcBorders>
            <w:shd w:val="clear" w:color="auto" w:fill="FFFFFF"/>
            <w:vAlign w:val="bottom"/>
          </w:tcPr>
          <w:p w:rsidR="00087A78" w:rsidRPr="00021AA4" w:rsidRDefault="00087A78" w:rsidP="004D20C7">
            <w:pPr>
              <w:snapToGrid w:val="0"/>
              <w:ind w:left="137"/>
              <w:rPr>
                <w:sz w:val="18"/>
                <w:szCs w:val="19"/>
                <w:u w:val="single"/>
              </w:rPr>
            </w:pPr>
            <w:r w:rsidRPr="00021AA4">
              <w:rPr>
                <w:bCs/>
                <w:sz w:val="18"/>
                <w:szCs w:val="19"/>
                <w:u w:val="single"/>
              </w:rPr>
              <w:t>Incompatibilidades</w:t>
            </w:r>
            <w:r w:rsidRPr="00021AA4">
              <w:rPr>
                <w:sz w:val="18"/>
                <w:szCs w:val="19"/>
                <w:u w:val="single"/>
              </w:rPr>
              <w:t>(Tache lo que no corresponda)</w:t>
            </w:r>
          </w:p>
          <w:p w:rsidR="00F52722" w:rsidRPr="00021AA4" w:rsidRDefault="00087A78" w:rsidP="004D20C7">
            <w:pPr>
              <w:ind w:left="137"/>
              <w:rPr>
                <w:sz w:val="18"/>
                <w:szCs w:val="19"/>
                <w:u w:val="single"/>
              </w:rPr>
            </w:pPr>
            <w:r w:rsidRPr="00021AA4">
              <w:rPr>
                <w:sz w:val="18"/>
                <w:szCs w:val="19"/>
                <w:u w:val="single"/>
              </w:rPr>
              <w:t xml:space="preserve">No podrán presentarse empleados Judiciales, </w:t>
            </w:r>
          </w:p>
          <w:p w:rsidR="00087A78" w:rsidRPr="00021AA4" w:rsidRDefault="00087A78" w:rsidP="004D20C7">
            <w:pPr>
              <w:ind w:left="137"/>
              <w:rPr>
                <w:sz w:val="18"/>
                <w:szCs w:val="19"/>
                <w:u w:val="single"/>
              </w:rPr>
            </w:pPr>
            <w:r w:rsidRPr="00021AA4">
              <w:rPr>
                <w:sz w:val="18"/>
                <w:szCs w:val="19"/>
                <w:u w:val="single"/>
              </w:rPr>
              <w:t>Magistrados o Funcionarios Judiciales.</w:t>
            </w:r>
          </w:p>
          <w:p w:rsidR="00087A78" w:rsidRPr="00021AA4" w:rsidRDefault="00087A78" w:rsidP="004D20C7">
            <w:pPr>
              <w:ind w:left="137"/>
              <w:rPr>
                <w:sz w:val="18"/>
                <w:szCs w:val="19"/>
                <w:u w:val="single"/>
              </w:rPr>
            </w:pPr>
            <w:r w:rsidRPr="00021AA4">
              <w:rPr>
                <w:sz w:val="18"/>
                <w:szCs w:val="19"/>
                <w:u w:val="single"/>
              </w:rPr>
              <w:t xml:space="preserve">Estatuto del empleado Judicial, Acuerdo 2300, art.67 </w:t>
            </w:r>
            <w:proofErr w:type="spellStart"/>
            <w:r w:rsidRPr="00021AA4">
              <w:rPr>
                <w:sz w:val="18"/>
                <w:szCs w:val="19"/>
                <w:u w:val="single"/>
              </w:rPr>
              <w:t>inc</w:t>
            </w:r>
            <w:proofErr w:type="spellEnd"/>
            <w:r w:rsidRPr="00021AA4">
              <w:rPr>
                <w:sz w:val="18"/>
                <w:szCs w:val="19"/>
                <w:u w:val="single"/>
              </w:rPr>
              <w:t xml:space="preserve"> C, Ley 13.661 art. 21)</w:t>
            </w:r>
          </w:p>
          <w:p w:rsidR="00087A78" w:rsidRPr="00021AA4" w:rsidRDefault="00087A78" w:rsidP="004D20C7">
            <w:pPr>
              <w:ind w:left="137"/>
              <w:rPr>
                <w:bCs/>
                <w:sz w:val="18"/>
                <w:szCs w:val="19"/>
                <w:u w:val="single"/>
              </w:rPr>
            </w:pPr>
            <w:r w:rsidRPr="00021AA4">
              <w:rPr>
                <w:sz w:val="18"/>
                <w:szCs w:val="19"/>
                <w:u w:val="single"/>
              </w:rPr>
              <w:t>y ART. 16 apartado III del Decreto N° 59/19</w:t>
            </w:r>
          </w:p>
        </w:tc>
        <w:tc>
          <w:tcPr>
            <w:tcW w:w="16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87A78" w:rsidRPr="00021AA4" w:rsidRDefault="00087A78" w:rsidP="004D20C7">
            <w:pPr>
              <w:snapToGrid w:val="0"/>
              <w:ind w:left="137"/>
              <w:jc w:val="center"/>
              <w:rPr>
                <w:bCs/>
                <w:sz w:val="18"/>
                <w:szCs w:val="19"/>
                <w:u w:val="single"/>
              </w:rPr>
            </w:pPr>
            <w:r w:rsidRPr="00021AA4">
              <w:rPr>
                <w:bCs/>
                <w:sz w:val="18"/>
                <w:szCs w:val="19"/>
                <w:u w:val="single"/>
              </w:rPr>
              <w:t>SI</w:t>
            </w:r>
          </w:p>
        </w:tc>
        <w:tc>
          <w:tcPr>
            <w:tcW w:w="17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7A78" w:rsidRPr="00021AA4" w:rsidRDefault="00087A78" w:rsidP="004D20C7">
            <w:pPr>
              <w:snapToGrid w:val="0"/>
              <w:ind w:left="137"/>
              <w:jc w:val="center"/>
              <w:rPr>
                <w:bCs/>
                <w:sz w:val="18"/>
                <w:szCs w:val="19"/>
                <w:u w:val="single"/>
              </w:rPr>
            </w:pPr>
            <w:r w:rsidRPr="00021AA4">
              <w:rPr>
                <w:bCs/>
                <w:sz w:val="18"/>
                <w:szCs w:val="19"/>
                <w:u w:val="single"/>
              </w:rPr>
              <w:t>NO</w:t>
            </w:r>
          </w:p>
        </w:tc>
        <w:tc>
          <w:tcPr>
            <w:tcW w:w="30" w:type="dxa"/>
            <w:tcBorders>
              <w:left w:val="single" w:sz="4" w:space="0" w:color="auto"/>
              <w:right w:val="single" w:sz="4" w:space="0" w:color="auto"/>
            </w:tcBorders>
            <w:shd w:val="clear" w:color="auto" w:fill="auto"/>
            <w:vAlign w:val="center"/>
          </w:tcPr>
          <w:p w:rsidR="00087A78" w:rsidRPr="00021AA4" w:rsidRDefault="00087A78" w:rsidP="004D20C7">
            <w:pPr>
              <w:snapToGrid w:val="0"/>
              <w:jc w:val="center"/>
              <w:rPr>
                <w:bCs/>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021AA4" w:rsidRDefault="00363654" w:rsidP="004D20C7">
            <w:pPr>
              <w:snapToGrid w:val="0"/>
              <w:ind w:left="137"/>
              <w:rPr>
                <w:rFonts w:eastAsia="Arial"/>
                <w:bCs/>
                <w:sz w:val="20"/>
                <w:szCs w:val="20"/>
                <w:u w:val="single"/>
              </w:rPr>
            </w:pPr>
          </w:p>
        </w:tc>
      </w:tr>
      <w:tr w:rsidR="00021AA4" w:rsidRPr="00021AA4" w:rsidTr="00FD64FB">
        <w:trPr>
          <w:gridAfter w:val="1"/>
          <w:wAfter w:w="30" w:type="dxa"/>
          <w:trHeight w:val="340"/>
        </w:trPr>
        <w:tc>
          <w:tcPr>
            <w:tcW w:w="4042" w:type="dxa"/>
            <w:gridSpan w:val="10"/>
            <w:tcBorders>
              <w:left w:val="single" w:sz="4" w:space="0" w:color="000000"/>
              <w:right w:val="single" w:sz="4" w:space="0" w:color="auto"/>
            </w:tcBorders>
            <w:shd w:val="clear" w:color="auto" w:fill="FFFFFF"/>
            <w:vAlign w:val="bottom"/>
          </w:tcPr>
          <w:p w:rsidR="0039439D" w:rsidRPr="00021AA4" w:rsidRDefault="0039439D" w:rsidP="004D20C7">
            <w:pPr>
              <w:snapToGrid w:val="0"/>
              <w:ind w:left="137"/>
              <w:rPr>
                <w:bCs/>
                <w:sz w:val="18"/>
                <w:szCs w:val="19"/>
                <w:u w:val="single"/>
              </w:rPr>
            </w:pPr>
            <w:r w:rsidRPr="00021AA4">
              <w:rPr>
                <w:bCs/>
                <w:sz w:val="18"/>
                <w:szCs w:val="19"/>
                <w:u w:val="single"/>
              </w:rPr>
              <w:t>Porcentaje de participación en el dominio:</w:t>
            </w:r>
          </w:p>
        </w:tc>
        <w:tc>
          <w:tcPr>
            <w:tcW w:w="5481"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rsidR="0039439D" w:rsidRPr="00021AA4" w:rsidRDefault="0039439D" w:rsidP="004D20C7">
            <w:pPr>
              <w:snapToGrid w:val="0"/>
              <w:ind w:left="137"/>
              <w:rPr>
                <w:bCs/>
                <w:sz w:val="18"/>
                <w:szCs w:val="19"/>
                <w:u w:val="single"/>
              </w:rPr>
            </w:pPr>
          </w:p>
        </w:tc>
        <w:tc>
          <w:tcPr>
            <w:tcW w:w="678" w:type="dxa"/>
            <w:gridSpan w:val="5"/>
            <w:tcBorders>
              <w:left w:val="single" w:sz="4" w:space="0" w:color="auto"/>
              <w:right w:val="single" w:sz="4" w:space="0" w:color="auto"/>
            </w:tcBorders>
            <w:shd w:val="clear" w:color="auto" w:fill="auto"/>
          </w:tcPr>
          <w:p w:rsidR="0039439D" w:rsidRPr="00021AA4" w:rsidRDefault="0039439D" w:rsidP="004D20C7">
            <w:pPr>
              <w:snapToGrid w:val="0"/>
              <w:ind w:left="137"/>
              <w:rPr>
                <w:bCs/>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021AA4" w:rsidRDefault="00363654" w:rsidP="004D20C7">
            <w:pPr>
              <w:snapToGrid w:val="0"/>
              <w:ind w:left="137"/>
              <w:rPr>
                <w:bCs/>
                <w:sz w:val="20"/>
                <w:szCs w:val="20"/>
                <w:u w:val="single"/>
              </w:rPr>
            </w:pPr>
          </w:p>
        </w:tc>
      </w:tr>
      <w:tr w:rsidR="00021AA4" w:rsidRPr="00021AA4" w:rsidTr="00FD64FB">
        <w:trPr>
          <w:trHeight w:val="340"/>
        </w:trPr>
        <w:tc>
          <w:tcPr>
            <w:tcW w:w="2915" w:type="dxa"/>
            <w:gridSpan w:val="5"/>
            <w:tcBorders>
              <w:left w:val="single" w:sz="4" w:space="0" w:color="000000"/>
              <w:right w:val="single" w:sz="4" w:space="0" w:color="auto"/>
            </w:tcBorders>
            <w:shd w:val="clear" w:color="auto" w:fill="FFFFFF"/>
            <w:vAlign w:val="bottom"/>
          </w:tcPr>
          <w:p w:rsidR="004B4329" w:rsidRPr="00021AA4" w:rsidRDefault="004B4329" w:rsidP="004D20C7">
            <w:pPr>
              <w:snapToGrid w:val="0"/>
              <w:ind w:left="137"/>
              <w:rPr>
                <w:sz w:val="18"/>
                <w:szCs w:val="19"/>
                <w:u w:val="single"/>
              </w:rPr>
            </w:pPr>
            <w:r w:rsidRPr="00021AA4">
              <w:rPr>
                <w:bCs/>
                <w:sz w:val="18"/>
                <w:szCs w:val="19"/>
                <w:u w:val="single"/>
              </w:rPr>
              <w:t>Único inmueble locado:</w:t>
            </w:r>
          </w:p>
          <w:p w:rsidR="004B4329" w:rsidRPr="00021AA4" w:rsidRDefault="004B4329" w:rsidP="004D20C7">
            <w:pPr>
              <w:ind w:left="137"/>
              <w:rPr>
                <w:bCs/>
                <w:sz w:val="18"/>
                <w:szCs w:val="19"/>
                <w:u w:val="single"/>
              </w:rPr>
            </w:pPr>
            <w:r w:rsidRPr="00021AA4">
              <w:rPr>
                <w:sz w:val="18"/>
                <w:szCs w:val="19"/>
                <w:u w:val="single"/>
              </w:rPr>
              <w:t>Resolución 1415/03 de AFIP</w:t>
            </w:r>
          </w:p>
        </w:tc>
        <w:tc>
          <w:tcPr>
            <w:tcW w:w="344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B4329" w:rsidRPr="00021AA4" w:rsidRDefault="004B4329" w:rsidP="004D20C7">
            <w:pPr>
              <w:pStyle w:val="xl28"/>
              <w:snapToGrid w:val="0"/>
              <w:spacing w:before="0" w:after="0"/>
              <w:ind w:left="137"/>
              <w:jc w:val="center"/>
              <w:rPr>
                <w:bCs/>
                <w:sz w:val="18"/>
                <w:szCs w:val="19"/>
                <w:u w:val="single"/>
              </w:rPr>
            </w:pPr>
            <w:r w:rsidRPr="00021AA4">
              <w:rPr>
                <w:bCs/>
                <w:sz w:val="18"/>
                <w:szCs w:val="19"/>
                <w:u w:val="single"/>
              </w:rPr>
              <w:t>SI</w:t>
            </w:r>
          </w:p>
        </w:tc>
        <w:tc>
          <w:tcPr>
            <w:tcW w:w="3119" w:type="dxa"/>
            <w:gridSpan w:val="6"/>
            <w:tcBorders>
              <w:top w:val="single" w:sz="4" w:space="0" w:color="auto"/>
              <w:left w:val="single" w:sz="4" w:space="0" w:color="000000"/>
              <w:bottom w:val="single" w:sz="4" w:space="0" w:color="auto"/>
              <w:right w:val="single" w:sz="4" w:space="0" w:color="auto"/>
            </w:tcBorders>
            <w:shd w:val="clear" w:color="auto" w:fill="auto"/>
            <w:vAlign w:val="center"/>
          </w:tcPr>
          <w:p w:rsidR="004B4329" w:rsidRPr="00021AA4" w:rsidRDefault="004B4329" w:rsidP="004D20C7">
            <w:pPr>
              <w:snapToGrid w:val="0"/>
              <w:jc w:val="center"/>
              <w:rPr>
                <w:sz w:val="18"/>
                <w:szCs w:val="19"/>
                <w:u w:val="single"/>
              </w:rPr>
            </w:pPr>
            <w:r w:rsidRPr="00021AA4">
              <w:rPr>
                <w:bCs/>
                <w:sz w:val="18"/>
                <w:szCs w:val="19"/>
                <w:u w:val="single"/>
              </w:rPr>
              <w:t>NO</w:t>
            </w:r>
          </w:p>
        </w:tc>
        <w:tc>
          <w:tcPr>
            <w:tcW w:w="718" w:type="dxa"/>
            <w:gridSpan w:val="6"/>
            <w:vMerge w:val="restart"/>
            <w:tcBorders>
              <w:left w:val="single" w:sz="4" w:space="0" w:color="auto"/>
              <w:right w:val="single" w:sz="4" w:space="0" w:color="auto"/>
            </w:tcBorders>
            <w:shd w:val="clear" w:color="auto" w:fill="FFFFFF"/>
            <w:vAlign w:val="bottom"/>
          </w:tcPr>
          <w:p w:rsidR="004B4329" w:rsidRPr="00021AA4" w:rsidRDefault="004B4329" w:rsidP="004D20C7">
            <w:pPr>
              <w:snapToGrid w:val="0"/>
              <w:ind w:left="137"/>
              <w:rPr>
                <w:sz w:val="18"/>
                <w:szCs w:val="19"/>
                <w:u w:val="single"/>
              </w:rPr>
            </w:pPr>
          </w:p>
        </w:tc>
        <w:tc>
          <w:tcPr>
            <w:tcW w:w="30" w:type="dxa"/>
            <w:tcBorders>
              <w:left w:val="single" w:sz="4" w:space="0" w:color="auto"/>
              <w:bottom w:val="single" w:sz="4" w:space="0" w:color="auto"/>
            </w:tcBorders>
            <w:shd w:val="clear" w:color="auto" w:fill="auto"/>
          </w:tcPr>
          <w:p w:rsidR="004B4329" w:rsidRPr="00021AA4" w:rsidRDefault="004B4329" w:rsidP="004D20C7">
            <w:pPr>
              <w:snapToGrid w:val="0"/>
              <w:ind w:left="137"/>
              <w:rPr>
                <w:sz w:val="20"/>
                <w:szCs w:val="20"/>
                <w:u w:val="single"/>
              </w:rPr>
            </w:pPr>
          </w:p>
        </w:tc>
      </w:tr>
      <w:tr w:rsidR="00021AA4" w:rsidRPr="00021AA4" w:rsidTr="00FD64FB">
        <w:trPr>
          <w:trHeight w:hRule="exact" w:val="283"/>
        </w:trPr>
        <w:tc>
          <w:tcPr>
            <w:tcW w:w="9483" w:type="dxa"/>
            <w:gridSpan w:val="19"/>
            <w:tcBorders>
              <w:left w:val="single" w:sz="4" w:space="0" w:color="000000"/>
            </w:tcBorders>
            <w:shd w:val="clear" w:color="auto" w:fill="FFFFFF"/>
            <w:vAlign w:val="bottom"/>
          </w:tcPr>
          <w:p w:rsidR="001B658E" w:rsidRPr="00021AA4" w:rsidRDefault="001B658E" w:rsidP="004D20C7">
            <w:pPr>
              <w:snapToGrid w:val="0"/>
              <w:ind w:left="137"/>
              <w:rPr>
                <w:sz w:val="18"/>
                <w:szCs w:val="19"/>
                <w:u w:val="single"/>
              </w:rPr>
            </w:pPr>
          </w:p>
        </w:tc>
        <w:tc>
          <w:tcPr>
            <w:tcW w:w="718" w:type="dxa"/>
            <w:gridSpan w:val="6"/>
            <w:vMerge/>
            <w:tcBorders>
              <w:left w:val="nil"/>
              <w:right w:val="single" w:sz="4" w:space="0" w:color="auto"/>
            </w:tcBorders>
            <w:shd w:val="clear" w:color="auto" w:fill="FFFFFF"/>
            <w:vAlign w:val="bottom"/>
          </w:tcPr>
          <w:p w:rsidR="001B658E" w:rsidRPr="00021AA4" w:rsidRDefault="001B658E"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1B658E" w:rsidRPr="00021AA4" w:rsidRDefault="001B658E" w:rsidP="004D20C7">
            <w:pPr>
              <w:snapToGrid w:val="0"/>
              <w:ind w:left="137"/>
              <w:rPr>
                <w:rFonts w:eastAsia="Arial"/>
                <w:bCs/>
                <w:sz w:val="16"/>
                <w:szCs w:val="16"/>
                <w:u w:val="single"/>
              </w:rPr>
            </w:pPr>
          </w:p>
        </w:tc>
      </w:tr>
      <w:tr w:rsidR="00021AA4" w:rsidRPr="00021AA4"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021AA4" w:rsidRDefault="0039439D" w:rsidP="004D20C7">
            <w:pPr>
              <w:snapToGrid w:val="0"/>
              <w:ind w:left="137"/>
              <w:rPr>
                <w:sz w:val="18"/>
                <w:szCs w:val="19"/>
                <w:u w:val="single"/>
              </w:rPr>
            </w:pPr>
            <w:r w:rsidRPr="00021AA4">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021AA4"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021AA4" w:rsidRDefault="009C35DE" w:rsidP="004D20C7">
            <w:pPr>
              <w:snapToGrid w:val="0"/>
              <w:rPr>
                <w:sz w:val="18"/>
                <w:szCs w:val="19"/>
                <w:u w:val="single"/>
              </w:rPr>
            </w:pPr>
          </w:p>
        </w:tc>
      </w:tr>
      <w:tr w:rsidR="00021AA4" w:rsidRPr="00021AA4"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021AA4" w:rsidRDefault="0039439D" w:rsidP="004D20C7">
            <w:pPr>
              <w:snapToGrid w:val="0"/>
              <w:ind w:left="137"/>
              <w:rPr>
                <w:sz w:val="18"/>
                <w:szCs w:val="19"/>
                <w:u w:val="single"/>
              </w:rPr>
            </w:pPr>
            <w:r w:rsidRPr="00021AA4">
              <w:rPr>
                <w:bCs/>
                <w:sz w:val="18"/>
                <w:szCs w:val="19"/>
                <w:u w:val="single"/>
              </w:rPr>
              <w:t xml:space="preserve">Aclaración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021AA4"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021AA4" w:rsidRDefault="009C35DE" w:rsidP="004D20C7">
            <w:pPr>
              <w:snapToGrid w:val="0"/>
              <w:ind w:left="137"/>
              <w:rPr>
                <w:sz w:val="18"/>
                <w:szCs w:val="19"/>
                <w:u w:val="single"/>
              </w:rPr>
            </w:pPr>
          </w:p>
        </w:tc>
      </w:tr>
      <w:tr w:rsidR="00021AA4" w:rsidRPr="00021AA4"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021AA4" w:rsidRDefault="0039439D" w:rsidP="004D20C7">
            <w:pPr>
              <w:snapToGrid w:val="0"/>
              <w:ind w:left="137"/>
              <w:rPr>
                <w:sz w:val="18"/>
                <w:szCs w:val="19"/>
                <w:u w:val="single"/>
              </w:rPr>
            </w:pPr>
            <w:r w:rsidRPr="00021AA4">
              <w:rPr>
                <w:bCs/>
                <w:sz w:val="18"/>
                <w:szCs w:val="19"/>
                <w:u w:val="single"/>
              </w:rPr>
              <w:t xml:space="preserve">Lugar y Fecha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021AA4"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bottom w:val="single" w:sz="4" w:space="0" w:color="auto"/>
              <w:right w:val="single" w:sz="4" w:space="0" w:color="auto"/>
            </w:tcBorders>
            <w:shd w:val="clear" w:color="auto" w:fill="FFFFFF"/>
          </w:tcPr>
          <w:p w:rsidR="00CD2FE6" w:rsidRPr="00021AA4" w:rsidRDefault="00CD2FE6"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top w:val="single" w:sz="4" w:space="0" w:color="auto"/>
              <w:left w:val="single" w:sz="4" w:space="0" w:color="auto"/>
              <w:bottom w:val="single" w:sz="4" w:space="0" w:color="auto"/>
              <w:right w:val="single" w:sz="4" w:space="0" w:color="auto"/>
            </w:tcBorders>
            <w:shd w:val="clear" w:color="auto" w:fill="C0C0C0"/>
          </w:tcPr>
          <w:p w:rsidR="00363654" w:rsidRPr="00021AA4" w:rsidRDefault="00363654" w:rsidP="004D20C7">
            <w:pPr>
              <w:snapToGrid w:val="0"/>
              <w:ind w:left="137"/>
              <w:rPr>
                <w:bCs/>
                <w:sz w:val="28"/>
                <w:szCs w:val="28"/>
                <w:u w:val="single"/>
              </w:rPr>
            </w:pPr>
            <w:r w:rsidRPr="00021AA4">
              <w:rPr>
                <w:sz w:val="18"/>
                <w:szCs w:val="19"/>
              </w:rPr>
              <w:t>3)</w:t>
            </w: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CD2FE6" w:rsidRPr="00021AA4" w:rsidRDefault="00CD2FE6" w:rsidP="004D20C7">
            <w:pPr>
              <w:snapToGrid w:val="0"/>
              <w:ind w:left="137"/>
              <w:rPr>
                <w:bCs/>
                <w:sz w:val="18"/>
                <w:szCs w:val="19"/>
                <w:u w:val="single"/>
              </w:rPr>
            </w:pPr>
          </w:p>
        </w:tc>
      </w:tr>
      <w:tr w:rsidR="00021AA4" w:rsidRPr="00021AA4" w:rsidTr="00FD64FB">
        <w:trPr>
          <w:gridAfter w:val="1"/>
          <w:wAfter w:w="30" w:type="dxa"/>
          <w:trHeight w:val="340"/>
        </w:trPr>
        <w:tc>
          <w:tcPr>
            <w:tcW w:w="2410" w:type="dxa"/>
            <w:gridSpan w:val="3"/>
            <w:tcBorders>
              <w:left w:val="single" w:sz="4" w:space="0" w:color="000000"/>
              <w:right w:val="single" w:sz="4" w:space="0" w:color="auto"/>
            </w:tcBorders>
            <w:shd w:val="clear" w:color="auto" w:fill="FFFFFF"/>
            <w:vAlign w:val="bottom"/>
          </w:tcPr>
          <w:p w:rsidR="00CD2FE6" w:rsidRPr="00021AA4" w:rsidRDefault="00CD2FE6" w:rsidP="004D20C7">
            <w:pPr>
              <w:snapToGrid w:val="0"/>
              <w:ind w:left="137"/>
              <w:rPr>
                <w:bCs/>
                <w:sz w:val="18"/>
                <w:szCs w:val="19"/>
                <w:u w:val="single"/>
              </w:rPr>
            </w:pPr>
            <w:r w:rsidRPr="00021AA4">
              <w:rPr>
                <w:bCs/>
                <w:sz w:val="18"/>
                <w:szCs w:val="19"/>
                <w:u w:val="single"/>
              </w:rPr>
              <w:t>Nombre y Apellido:</w:t>
            </w:r>
          </w:p>
        </w:tc>
        <w:tc>
          <w:tcPr>
            <w:tcW w:w="7147" w:type="dxa"/>
            <w:gridSpan w:val="20"/>
            <w:tcBorders>
              <w:top w:val="single" w:sz="4" w:space="0" w:color="auto"/>
              <w:left w:val="single" w:sz="4" w:space="0" w:color="auto"/>
              <w:bottom w:val="single" w:sz="4" w:space="0" w:color="auto"/>
              <w:right w:val="single" w:sz="4" w:space="0" w:color="auto"/>
            </w:tcBorders>
            <w:shd w:val="clear" w:color="auto" w:fill="FFFFFF"/>
            <w:vAlign w:val="bottom"/>
          </w:tcPr>
          <w:p w:rsidR="00CD2FE6" w:rsidRPr="00021AA4" w:rsidRDefault="00CD2FE6" w:rsidP="004D20C7">
            <w:pPr>
              <w:snapToGrid w:val="0"/>
              <w:rPr>
                <w:bCs/>
                <w:sz w:val="18"/>
                <w:szCs w:val="19"/>
                <w:u w:val="single"/>
              </w:rPr>
            </w:pPr>
          </w:p>
        </w:tc>
        <w:tc>
          <w:tcPr>
            <w:tcW w:w="644" w:type="dxa"/>
            <w:gridSpan w:val="2"/>
            <w:tcBorders>
              <w:left w:val="single" w:sz="4" w:space="0" w:color="auto"/>
              <w:right w:val="single" w:sz="4" w:space="0" w:color="auto"/>
            </w:tcBorders>
            <w:shd w:val="clear" w:color="auto" w:fill="auto"/>
          </w:tcPr>
          <w:p w:rsidR="00CD2FE6" w:rsidRPr="00021AA4" w:rsidRDefault="00CD2FE6" w:rsidP="004D20C7">
            <w:pPr>
              <w:snapToGrid w:val="0"/>
              <w:ind w:left="137"/>
              <w:rPr>
                <w:bCs/>
                <w:sz w:val="18"/>
                <w:szCs w:val="19"/>
                <w:u w:val="single"/>
              </w:rPr>
            </w:pPr>
          </w:p>
        </w:tc>
      </w:tr>
      <w:tr w:rsidR="00021AA4" w:rsidRPr="00021AA4"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021AA4" w:rsidRDefault="0039439D" w:rsidP="004D20C7">
            <w:pPr>
              <w:snapToGrid w:val="0"/>
              <w:ind w:left="137"/>
              <w:rPr>
                <w:sz w:val="18"/>
                <w:szCs w:val="19"/>
                <w:u w:val="single"/>
              </w:rPr>
            </w:pPr>
          </w:p>
        </w:tc>
        <w:tc>
          <w:tcPr>
            <w:tcW w:w="3024" w:type="dxa"/>
            <w:gridSpan w:val="7"/>
            <w:shd w:val="clear" w:color="auto" w:fill="auto"/>
            <w:vAlign w:val="bottom"/>
          </w:tcPr>
          <w:p w:rsidR="0039439D" w:rsidRPr="00021AA4" w:rsidRDefault="0039439D" w:rsidP="004D20C7">
            <w:pPr>
              <w:snapToGrid w:val="0"/>
              <w:ind w:left="137"/>
              <w:rPr>
                <w:sz w:val="18"/>
                <w:szCs w:val="19"/>
                <w:u w:val="single"/>
                <w:lang w:val="es-ES" w:eastAsia="es-AR"/>
              </w:rPr>
            </w:pPr>
            <w:r w:rsidRPr="00021AA4">
              <w:rPr>
                <w:noProof/>
                <w:sz w:val="18"/>
                <w:szCs w:val="19"/>
                <w:u w:val="single"/>
                <w:lang w:val="es-AR" w:eastAsia="es-AR"/>
              </w:rPr>
              <mc:AlternateContent>
                <mc:Choice Requires="wps">
                  <w:drawing>
                    <wp:anchor distT="0" distB="0" distL="114935" distR="114935" simplePos="0" relativeHeight="251750912" behindDoc="0" locked="0" layoutInCell="1" allowOverlap="1" wp14:anchorId="2A90D6E6" wp14:editId="1191116C">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87B" w:rsidRDefault="00C0687B"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0D6E6" id="Text Box 72" o:spid="_x0000_s1027" type="#_x0000_t202" style="position:absolute;left:0;text-align:left;margin-left:39.75pt;margin-top:.75pt;width:6.9pt;height:14.4pt;z-index:251750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P0jA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ot&#10;MZJkgBo9sMmhazWhVe7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GfhbVX7CJIxCmoK5YeXBoxeme8YjdC1Dbbf9sQwjMR7CbLzLT4bZja2s0Ek&#10;haMNdhhF88bFp2CvDd/1gByFLdUVSLPjQTdew5EFMPcT6MQQw/HV8K3+dB68fr9t61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DCTP0jAIAACMFAAAOAAAAAAAAAAAAAAAAAC4CAABkcnMvZTJvRG9jLnhtbFBLAQItABQABgAI&#10;AAAAIQDoT1VM2gAAAAYBAAAPAAAAAAAAAAAAAAAAAOYEAABkcnMvZG93bnJldi54bWxQSwUGAAAA&#10;AAQABADzAAAA7QUAAAAA&#10;" stroked="f">
                      <v:fill opacity="0"/>
                      <v:textbox inset="0,0,0,0">
                        <w:txbxContent>
                          <w:p w:rsidR="00C0687B" w:rsidRDefault="00C0687B"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39439D" w:rsidRPr="00021AA4" w:rsidRDefault="0039439D" w:rsidP="004D20C7">
            <w:pPr>
              <w:snapToGrid w:val="0"/>
              <w:ind w:left="137"/>
              <w:rPr>
                <w:sz w:val="18"/>
                <w:szCs w:val="19"/>
                <w:u w:val="single"/>
              </w:rPr>
            </w:pPr>
            <w:r w:rsidRPr="00021AA4">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39439D" w:rsidRPr="00021AA4" w:rsidRDefault="0039439D" w:rsidP="004D20C7">
            <w:pPr>
              <w:snapToGrid w:val="0"/>
              <w:ind w:left="137"/>
              <w:rPr>
                <w:sz w:val="18"/>
                <w:szCs w:val="19"/>
                <w:u w:val="single"/>
                <w:lang w:val="es-ES" w:eastAsia="es-AR"/>
              </w:rPr>
            </w:pPr>
            <w:r w:rsidRPr="00021AA4">
              <w:rPr>
                <w:noProof/>
                <w:sz w:val="18"/>
                <w:szCs w:val="19"/>
                <w:u w:val="single"/>
                <w:lang w:val="es-AR" w:eastAsia="es-AR"/>
              </w:rPr>
              <mc:AlternateContent>
                <mc:Choice Requires="wps">
                  <w:drawing>
                    <wp:anchor distT="0" distB="0" distL="114935" distR="114935" simplePos="0" relativeHeight="251751936" behindDoc="0" locked="0" layoutInCell="1" allowOverlap="1" wp14:anchorId="055603E0" wp14:editId="4FDF5F3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87B" w:rsidRDefault="00C0687B"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603E0" id="Text Box 73" o:spid="_x0000_s1028" type="#_x0000_t202" style="position:absolute;left:0;text-align:left;margin-left:39.75pt;margin-top:.75pt;width:6.9pt;height:14.4pt;z-index:251751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eo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NtFl6iOAgAAIwUAAA4AAAAAAAAAAAAAAAAALgIAAGRycy9lMm9Eb2MueG1sUEsBAi0AFAAG&#10;AAgAAAAhAOhPVUzaAAAABgEAAA8AAAAAAAAAAAAAAAAA6AQAAGRycy9kb3ducmV2LnhtbFBLBQYA&#10;AAAABAAEAPMAAADvBQAAAAA=&#10;" stroked="f">
                      <v:fill opacity="0"/>
                      <v:textbox inset="0,0,0,0">
                        <w:txbxContent>
                          <w:p w:rsidR="00C0687B" w:rsidRDefault="00C0687B"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39439D" w:rsidRPr="00021AA4" w:rsidRDefault="0039439D" w:rsidP="004D20C7">
            <w:pPr>
              <w:snapToGrid w:val="0"/>
              <w:ind w:left="137"/>
              <w:rPr>
                <w:sz w:val="18"/>
                <w:szCs w:val="19"/>
              </w:rPr>
            </w:pPr>
            <w:r w:rsidRPr="00021AA4">
              <w:rPr>
                <w:sz w:val="18"/>
                <w:szCs w:val="19"/>
              </w:rPr>
              <w:t> </w:t>
            </w:r>
            <w:r w:rsidRPr="00021AA4">
              <w:rPr>
                <w:bCs/>
                <w:sz w:val="18"/>
                <w:szCs w:val="19"/>
              </w:rPr>
              <w:t>Nº</w:t>
            </w:r>
          </w:p>
        </w:tc>
        <w:tc>
          <w:tcPr>
            <w:tcW w:w="6034" w:type="dxa"/>
            <w:gridSpan w:val="12"/>
            <w:tcBorders>
              <w:top w:val="single" w:sz="4" w:space="0" w:color="000000"/>
              <w:left w:val="single" w:sz="4" w:space="0" w:color="000000"/>
              <w:bottom w:val="single" w:sz="4" w:space="0" w:color="000000"/>
              <w:right w:val="single" w:sz="4" w:space="0" w:color="auto"/>
            </w:tcBorders>
            <w:shd w:val="clear" w:color="auto" w:fill="FFFFFF"/>
            <w:vAlign w:val="bottom"/>
          </w:tcPr>
          <w:p w:rsidR="0039439D" w:rsidRPr="00021AA4" w:rsidRDefault="0039439D" w:rsidP="004D20C7">
            <w:pPr>
              <w:snapToGrid w:val="0"/>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021AA4" w:rsidRDefault="0039439D" w:rsidP="004D20C7">
            <w:pPr>
              <w:snapToGrid w:val="0"/>
              <w:ind w:left="137"/>
              <w:rPr>
                <w:sz w:val="18"/>
                <w:szCs w:val="19"/>
                <w:u w:val="single"/>
              </w:rPr>
            </w:pPr>
          </w:p>
        </w:tc>
        <w:tc>
          <w:tcPr>
            <w:tcW w:w="3024" w:type="dxa"/>
            <w:gridSpan w:val="7"/>
            <w:shd w:val="clear" w:color="auto" w:fill="auto"/>
            <w:vAlign w:val="bottom"/>
          </w:tcPr>
          <w:p w:rsidR="0039439D" w:rsidRPr="00021AA4" w:rsidRDefault="0039439D" w:rsidP="004D20C7">
            <w:pPr>
              <w:snapToGrid w:val="0"/>
              <w:ind w:left="137"/>
              <w:rPr>
                <w:sz w:val="18"/>
                <w:szCs w:val="19"/>
                <w:u w:val="single"/>
                <w:lang w:val="es-ES" w:eastAsia="es-AR"/>
              </w:rPr>
            </w:pPr>
            <w:r w:rsidRPr="00021AA4">
              <w:rPr>
                <w:noProof/>
                <w:sz w:val="18"/>
                <w:szCs w:val="19"/>
                <w:u w:val="single"/>
                <w:lang w:val="es-AR" w:eastAsia="es-AR"/>
              </w:rPr>
              <mc:AlternateContent>
                <mc:Choice Requires="wps">
                  <w:drawing>
                    <wp:anchor distT="0" distB="0" distL="114935" distR="114935" simplePos="0" relativeHeight="251752960" behindDoc="0" locked="0" layoutInCell="1" allowOverlap="1" wp14:anchorId="4754E60C" wp14:editId="1F0A3A1F">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87B" w:rsidRDefault="00C0687B"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4E60C" id="Text Box 75" o:spid="_x0000_s1029" type="#_x0000_t202" style="position:absolute;left:0;text-align:left;margin-left:39.75pt;margin-top:.75pt;width:6.9pt;height:14.4pt;z-index:251752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ZcXpI0CAAAjBQAADgAAAAAAAAAAAAAAAAAuAgAAZHJzL2Uyb0RvYy54bWxQSwECLQAUAAYA&#10;CAAAACEA6E9VTNoAAAAGAQAADwAAAAAAAAAAAAAAAADnBAAAZHJzL2Rvd25yZXYueG1sUEsFBgAA&#10;AAAEAAQA8wAAAO4FAAAAAA==&#10;" stroked="f">
                      <v:fill opacity="0"/>
                      <v:textbox inset="0,0,0,0">
                        <w:txbxContent>
                          <w:p w:rsidR="00C0687B" w:rsidRDefault="00C0687B"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021AA4" w:rsidRDefault="0039439D" w:rsidP="004D20C7">
            <w:pPr>
              <w:snapToGrid w:val="0"/>
              <w:ind w:left="137"/>
              <w:rPr>
                <w:sz w:val="18"/>
                <w:szCs w:val="19"/>
                <w:u w:val="single"/>
              </w:rPr>
            </w:pPr>
          </w:p>
          <w:p w:rsidR="0039439D" w:rsidRPr="00021AA4" w:rsidRDefault="0039439D" w:rsidP="004D20C7">
            <w:pPr>
              <w:snapToGrid w:val="0"/>
              <w:ind w:left="137"/>
              <w:rPr>
                <w:sz w:val="18"/>
                <w:szCs w:val="19"/>
                <w:u w:val="single"/>
              </w:rPr>
            </w:pPr>
            <w:r w:rsidRPr="00021AA4">
              <w:rPr>
                <w:sz w:val="18"/>
                <w:szCs w:val="19"/>
                <w:u w:val="single"/>
              </w:rPr>
              <w:t> </w:t>
            </w:r>
          </w:p>
        </w:tc>
      </w:tr>
      <w:tr w:rsidR="00021AA4" w:rsidRPr="00021AA4" w:rsidTr="00FD64FB">
        <w:trPr>
          <w:gridAfter w:val="1"/>
          <w:wAfter w:w="30" w:type="dxa"/>
          <w:trHeight w:val="340"/>
        </w:trPr>
        <w:tc>
          <w:tcPr>
            <w:tcW w:w="1383" w:type="dxa"/>
            <w:tcBorders>
              <w:left w:val="single" w:sz="4" w:space="0" w:color="000000"/>
            </w:tcBorders>
            <w:shd w:val="clear" w:color="auto" w:fill="FFFFFF"/>
            <w:vAlign w:val="bottom"/>
          </w:tcPr>
          <w:p w:rsidR="00671BE2" w:rsidRPr="00021AA4" w:rsidRDefault="00671BE2" w:rsidP="004D20C7">
            <w:pPr>
              <w:snapToGrid w:val="0"/>
              <w:ind w:left="137"/>
              <w:rPr>
                <w:bCs/>
                <w:sz w:val="18"/>
                <w:szCs w:val="19"/>
                <w:u w:val="single"/>
              </w:rPr>
            </w:pPr>
            <w:r w:rsidRPr="00021AA4">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021AA4" w:rsidRDefault="00671BE2" w:rsidP="004D20C7">
            <w:pPr>
              <w:snapToGrid w:val="0"/>
              <w:ind w:left="137"/>
              <w:jc w:val="center"/>
              <w:rPr>
                <w:sz w:val="18"/>
                <w:szCs w:val="19"/>
                <w:u w:val="single"/>
              </w:rPr>
            </w:pPr>
          </w:p>
        </w:tc>
        <w:tc>
          <w:tcPr>
            <w:tcW w:w="678" w:type="dxa"/>
            <w:gridSpan w:val="5"/>
            <w:vMerge w:val="restart"/>
            <w:tcBorders>
              <w:left w:val="single" w:sz="4" w:space="0" w:color="auto"/>
              <w:right w:val="single" w:sz="4" w:space="0" w:color="auto"/>
            </w:tcBorders>
            <w:shd w:val="clear" w:color="auto" w:fill="auto"/>
            <w:vAlign w:val="bottom"/>
          </w:tcPr>
          <w:p w:rsidR="00671BE2" w:rsidRPr="00021AA4" w:rsidRDefault="00671BE2" w:rsidP="004D20C7">
            <w:pPr>
              <w:snapToGrid w:val="0"/>
              <w:ind w:left="137"/>
              <w:rPr>
                <w:sz w:val="18"/>
                <w:szCs w:val="19"/>
                <w:u w:val="single"/>
              </w:rPr>
            </w:pPr>
          </w:p>
        </w:tc>
      </w:tr>
      <w:tr w:rsidR="00021AA4" w:rsidRPr="00021AA4" w:rsidTr="00FD64FB">
        <w:trPr>
          <w:gridAfter w:val="1"/>
          <w:wAfter w:w="30" w:type="dxa"/>
          <w:trHeight w:val="283"/>
        </w:trPr>
        <w:tc>
          <w:tcPr>
            <w:tcW w:w="9523" w:type="dxa"/>
            <w:gridSpan w:val="20"/>
            <w:tcBorders>
              <w:left w:val="single" w:sz="4" w:space="0" w:color="000000"/>
            </w:tcBorders>
            <w:shd w:val="clear" w:color="auto" w:fill="FFFFFF"/>
            <w:vAlign w:val="bottom"/>
          </w:tcPr>
          <w:p w:rsidR="00CD2FE6" w:rsidRPr="00021AA4" w:rsidRDefault="00CD2FE6" w:rsidP="004D20C7">
            <w:pPr>
              <w:snapToGrid w:val="0"/>
              <w:ind w:left="137"/>
              <w:jc w:val="center"/>
              <w:rPr>
                <w:sz w:val="18"/>
                <w:szCs w:val="19"/>
                <w:u w:val="single"/>
              </w:rPr>
            </w:pPr>
          </w:p>
        </w:tc>
        <w:tc>
          <w:tcPr>
            <w:tcW w:w="678" w:type="dxa"/>
            <w:gridSpan w:val="5"/>
            <w:vMerge/>
            <w:tcBorders>
              <w:left w:val="nil"/>
              <w:right w:val="single" w:sz="4" w:space="0" w:color="auto"/>
            </w:tcBorders>
            <w:shd w:val="clear" w:color="auto" w:fill="auto"/>
            <w:vAlign w:val="bottom"/>
          </w:tcPr>
          <w:p w:rsidR="00CD2FE6" w:rsidRPr="00021AA4" w:rsidRDefault="00CD2FE6" w:rsidP="004D20C7">
            <w:pPr>
              <w:snapToGrid w:val="0"/>
              <w:ind w:left="137"/>
              <w:rPr>
                <w:sz w:val="18"/>
                <w:szCs w:val="19"/>
                <w:u w:val="single"/>
              </w:rPr>
            </w:pPr>
          </w:p>
        </w:tc>
      </w:tr>
      <w:tr w:rsidR="00021AA4" w:rsidRPr="00021AA4" w:rsidTr="00FD64FB">
        <w:trPr>
          <w:trHeight w:val="340"/>
        </w:trPr>
        <w:tc>
          <w:tcPr>
            <w:tcW w:w="1383" w:type="dxa"/>
            <w:tcBorders>
              <w:left w:val="single" w:sz="4" w:space="0" w:color="000000"/>
              <w:right w:val="single" w:sz="4" w:space="0" w:color="auto"/>
            </w:tcBorders>
            <w:shd w:val="clear" w:color="auto" w:fill="FFFFFF"/>
            <w:vAlign w:val="bottom"/>
          </w:tcPr>
          <w:p w:rsidR="00671BE2" w:rsidRPr="00021AA4" w:rsidRDefault="00671BE2" w:rsidP="004D20C7">
            <w:pPr>
              <w:snapToGrid w:val="0"/>
              <w:ind w:left="137"/>
              <w:rPr>
                <w:bCs/>
                <w:sz w:val="18"/>
                <w:szCs w:val="19"/>
                <w:u w:val="single"/>
              </w:rPr>
            </w:pPr>
            <w:r w:rsidRPr="00021AA4">
              <w:rPr>
                <w:bCs/>
                <w:sz w:val="18"/>
                <w:szCs w:val="19"/>
                <w:u w:val="single"/>
              </w:rPr>
              <w:t>Estado Civil:</w:t>
            </w:r>
          </w:p>
        </w:tc>
        <w:tc>
          <w:tcPr>
            <w:tcW w:w="8140" w:type="dxa"/>
            <w:gridSpan w:val="19"/>
            <w:tcBorders>
              <w:top w:val="single" w:sz="4" w:space="0" w:color="auto"/>
              <w:left w:val="single" w:sz="4" w:space="0" w:color="auto"/>
              <w:bottom w:val="single" w:sz="4" w:space="0" w:color="auto"/>
              <w:right w:val="single" w:sz="4" w:space="0" w:color="auto"/>
            </w:tcBorders>
            <w:shd w:val="clear" w:color="auto" w:fill="FFFFFF"/>
            <w:vAlign w:val="bottom"/>
          </w:tcPr>
          <w:p w:rsidR="00671BE2" w:rsidRPr="00021AA4" w:rsidRDefault="00671BE2" w:rsidP="004D20C7">
            <w:pPr>
              <w:snapToGrid w:val="0"/>
              <w:ind w:left="137"/>
              <w:jc w:val="center"/>
              <w:rPr>
                <w:sz w:val="18"/>
                <w:szCs w:val="19"/>
                <w:u w:val="single"/>
              </w:rPr>
            </w:pPr>
          </w:p>
        </w:tc>
        <w:tc>
          <w:tcPr>
            <w:tcW w:w="678" w:type="dxa"/>
            <w:gridSpan w:val="5"/>
            <w:vMerge/>
            <w:tcBorders>
              <w:left w:val="single" w:sz="4" w:space="0" w:color="auto"/>
              <w:right w:val="single" w:sz="4" w:space="0" w:color="auto"/>
            </w:tcBorders>
            <w:shd w:val="clear" w:color="auto" w:fill="auto"/>
            <w:vAlign w:val="bottom"/>
          </w:tcPr>
          <w:p w:rsidR="00671BE2" w:rsidRPr="00021AA4" w:rsidRDefault="00671BE2"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671BE2" w:rsidRPr="00021AA4" w:rsidRDefault="00671BE2" w:rsidP="004D20C7">
            <w:pPr>
              <w:snapToGrid w:val="0"/>
              <w:ind w:left="137"/>
              <w:rPr>
                <w:sz w:val="20"/>
                <w:szCs w:val="20"/>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021AA4" w:rsidRDefault="00363654" w:rsidP="004D20C7">
            <w:pPr>
              <w:snapToGrid w:val="0"/>
              <w:ind w:left="137"/>
              <w:rPr>
                <w:rFonts w:eastAsia="Arial"/>
                <w:bCs/>
                <w:sz w:val="20"/>
                <w:szCs w:val="20"/>
                <w:u w:val="single"/>
              </w:rPr>
            </w:pPr>
          </w:p>
        </w:tc>
      </w:tr>
      <w:tr w:rsidR="00021AA4" w:rsidRPr="00021AA4"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center"/>
          </w:tcPr>
          <w:p w:rsidR="0039439D" w:rsidRPr="00021AA4" w:rsidRDefault="0039439D" w:rsidP="004D20C7">
            <w:pPr>
              <w:snapToGrid w:val="0"/>
              <w:ind w:left="137"/>
              <w:rPr>
                <w:bCs/>
                <w:sz w:val="18"/>
                <w:szCs w:val="19"/>
                <w:u w:val="single"/>
              </w:rPr>
            </w:pPr>
            <w:r w:rsidRPr="00021AA4">
              <w:rPr>
                <w:bCs/>
                <w:sz w:val="18"/>
                <w:szCs w:val="19"/>
                <w:u w:val="single"/>
              </w:rPr>
              <w:t>Nombre y apellido del cónyuge:</w:t>
            </w:r>
          </w:p>
        </w:tc>
        <w:tc>
          <w:tcPr>
            <w:tcW w:w="6516"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021AA4" w:rsidRDefault="0039439D"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val="283"/>
        </w:trPr>
        <w:tc>
          <w:tcPr>
            <w:tcW w:w="2915" w:type="dxa"/>
            <w:gridSpan w:val="5"/>
            <w:tcBorders>
              <w:left w:val="single" w:sz="4" w:space="0" w:color="000000"/>
            </w:tcBorders>
            <w:shd w:val="clear" w:color="auto" w:fill="FFFFFF"/>
            <w:vAlign w:val="bottom"/>
          </w:tcPr>
          <w:p w:rsidR="00363654" w:rsidRPr="00021AA4" w:rsidRDefault="00363654" w:rsidP="004D20C7">
            <w:pPr>
              <w:snapToGrid w:val="0"/>
              <w:ind w:left="137"/>
              <w:rPr>
                <w:sz w:val="18"/>
                <w:szCs w:val="19"/>
                <w:u w:val="single"/>
              </w:rPr>
            </w:pPr>
          </w:p>
        </w:tc>
        <w:tc>
          <w:tcPr>
            <w:tcW w:w="7286" w:type="dxa"/>
            <w:gridSpan w:val="20"/>
            <w:tcBorders>
              <w:right w:val="single" w:sz="4" w:space="0" w:color="auto"/>
            </w:tcBorders>
            <w:shd w:val="clear" w:color="auto" w:fill="FFFFFF"/>
            <w:vAlign w:val="bottom"/>
          </w:tcPr>
          <w:p w:rsidR="00363654" w:rsidRPr="00021AA4" w:rsidRDefault="00363654" w:rsidP="004D20C7">
            <w:pPr>
              <w:snapToGrid w:val="0"/>
              <w:ind w:left="137"/>
              <w:rPr>
                <w:sz w:val="20"/>
                <w:szCs w:val="20"/>
                <w:u w:val="single"/>
              </w:rPr>
            </w:pPr>
          </w:p>
        </w:tc>
      </w:tr>
      <w:tr w:rsidR="00021AA4" w:rsidRPr="00021AA4"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CD2FE6" w:rsidRPr="00021AA4" w:rsidRDefault="00CD2FE6" w:rsidP="004D20C7">
            <w:pPr>
              <w:snapToGrid w:val="0"/>
              <w:ind w:left="137"/>
              <w:rPr>
                <w:sz w:val="18"/>
                <w:szCs w:val="19"/>
                <w:u w:val="single"/>
              </w:rPr>
            </w:pPr>
            <w:r w:rsidRPr="00021AA4">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CD2FE6" w:rsidRPr="00021AA4" w:rsidRDefault="00CD2FE6" w:rsidP="004D20C7">
            <w:pPr>
              <w:snapToGrid w:val="0"/>
              <w:ind w:left="137"/>
              <w:rPr>
                <w:sz w:val="18"/>
                <w:szCs w:val="19"/>
                <w:u w:val="single"/>
                <w:lang w:val="es-ES" w:eastAsia="es-AR"/>
              </w:rPr>
            </w:pPr>
          </w:p>
          <w:p w:rsidR="00CD2FE6" w:rsidRPr="00021AA4" w:rsidRDefault="00CD2FE6"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CD2FE6" w:rsidRPr="00021AA4" w:rsidRDefault="00CD2FE6" w:rsidP="004D20C7">
            <w:pPr>
              <w:snapToGrid w:val="0"/>
              <w:ind w:left="137"/>
              <w:rPr>
                <w:sz w:val="18"/>
                <w:szCs w:val="19"/>
              </w:rPr>
            </w:pPr>
            <w:r w:rsidRPr="00021AA4">
              <w:rPr>
                <w:sz w:val="18"/>
                <w:szCs w:val="19"/>
              </w:rPr>
              <w:t> </w:t>
            </w:r>
            <w:r w:rsidRPr="00021AA4">
              <w:rPr>
                <w:bCs/>
                <w:sz w:val="18"/>
                <w:szCs w:val="19"/>
              </w:rPr>
              <w:t>Nº:</w:t>
            </w:r>
          </w:p>
        </w:tc>
        <w:tc>
          <w:tcPr>
            <w:tcW w:w="6058"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CD2FE6" w:rsidRPr="00021AA4" w:rsidRDefault="00CD2FE6" w:rsidP="004D20C7">
            <w:pPr>
              <w:snapToGrid w:val="0"/>
              <w:ind w:left="137"/>
              <w:rPr>
                <w:sz w:val="18"/>
                <w:szCs w:val="19"/>
                <w:u w:val="single"/>
              </w:rPr>
            </w:pPr>
          </w:p>
        </w:tc>
        <w:tc>
          <w:tcPr>
            <w:tcW w:w="654" w:type="dxa"/>
            <w:gridSpan w:val="3"/>
            <w:tcBorders>
              <w:left w:val="single" w:sz="4" w:space="0" w:color="000000"/>
              <w:right w:val="single" w:sz="4" w:space="0" w:color="auto"/>
            </w:tcBorders>
            <w:shd w:val="clear" w:color="auto" w:fill="FFFFFF"/>
            <w:vAlign w:val="bottom"/>
          </w:tcPr>
          <w:p w:rsidR="00CD2FE6" w:rsidRPr="00021AA4" w:rsidRDefault="00CD2FE6" w:rsidP="004D20C7">
            <w:pPr>
              <w:snapToGrid w:val="0"/>
              <w:ind w:left="137"/>
              <w:rPr>
                <w:sz w:val="18"/>
                <w:szCs w:val="19"/>
                <w:u w:val="single"/>
              </w:rPr>
            </w:pPr>
          </w:p>
        </w:tc>
      </w:tr>
      <w:tr w:rsidR="00021AA4" w:rsidRPr="00021AA4"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021AA4" w:rsidRDefault="00671BE2" w:rsidP="004D20C7">
            <w:pPr>
              <w:pStyle w:val="xl28"/>
              <w:snapToGrid w:val="0"/>
              <w:spacing w:before="0" w:after="0"/>
              <w:ind w:left="137"/>
              <w:rPr>
                <w:sz w:val="18"/>
                <w:szCs w:val="19"/>
                <w:u w:val="single"/>
              </w:rPr>
            </w:pPr>
          </w:p>
        </w:tc>
        <w:tc>
          <w:tcPr>
            <w:tcW w:w="3024" w:type="dxa"/>
            <w:gridSpan w:val="7"/>
            <w:shd w:val="clear" w:color="auto" w:fill="auto"/>
            <w:vAlign w:val="bottom"/>
          </w:tcPr>
          <w:p w:rsidR="00671BE2" w:rsidRPr="00021AA4" w:rsidRDefault="00671BE2" w:rsidP="004D20C7">
            <w:pPr>
              <w:snapToGrid w:val="0"/>
              <w:ind w:left="137"/>
              <w:rPr>
                <w:sz w:val="18"/>
                <w:szCs w:val="19"/>
                <w:u w:val="single"/>
                <w:lang w:val="es-ES" w:eastAsia="es-AR"/>
              </w:rPr>
            </w:pPr>
            <w:r w:rsidRPr="00021AA4">
              <w:rPr>
                <w:noProof/>
                <w:sz w:val="18"/>
                <w:szCs w:val="19"/>
                <w:u w:val="single"/>
                <w:lang w:val="es-AR" w:eastAsia="es-AR"/>
              </w:rPr>
              <mc:AlternateContent>
                <mc:Choice Requires="wps">
                  <w:drawing>
                    <wp:anchor distT="0" distB="0" distL="114935" distR="114935" simplePos="0" relativeHeight="251796992" behindDoc="0" locked="0" layoutInCell="1" allowOverlap="1" wp14:anchorId="66646FFB" wp14:editId="3628DD48">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87B" w:rsidRDefault="00C0687B"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646FFB" id="Text Box 76" o:spid="_x0000_s1030" type="#_x0000_t202" style="position:absolute;left:0;text-align:left;margin-left:39.75pt;margin-top:.75pt;width:6.9pt;height:14.4pt;z-index:251796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Ig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CGItZeFvVPoJkjIKaQvnhpQGjV+Y7RiN0bYPttz0xDCPxXoLsfIvPhpmN7WwQ&#10;SeFogx1G0bxx8SnYa8N3PSBHYUt1BdLseNCN13BkAcz9BDoxxHB8NXyrP50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bh8iII0CAAAjBQAADgAAAAAAAAAAAAAAAAAuAgAAZHJzL2Uyb0RvYy54bWxQSwECLQAUAAYA&#10;CAAAACEA6E9VTNoAAAAGAQAADwAAAAAAAAAAAAAAAADnBAAAZHJzL2Rvd25yZXYueG1sUEsFBgAA&#10;AAAEAAQA8wAAAO4FAAAAAA==&#10;" stroked="f">
                      <v:fill opacity="0"/>
                      <v:textbox inset="0,0,0,0">
                        <w:txbxContent>
                          <w:p w:rsidR="00C0687B" w:rsidRDefault="00C0687B"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021AA4" w:rsidRDefault="00671BE2" w:rsidP="004D20C7">
            <w:pPr>
              <w:snapToGrid w:val="0"/>
              <w:ind w:left="137"/>
              <w:rPr>
                <w:sz w:val="18"/>
                <w:szCs w:val="19"/>
                <w:u w:val="single"/>
              </w:rPr>
            </w:pPr>
          </w:p>
          <w:p w:rsidR="00671BE2" w:rsidRPr="00021AA4" w:rsidRDefault="00671BE2" w:rsidP="004D20C7">
            <w:pPr>
              <w:snapToGrid w:val="0"/>
              <w:ind w:left="137"/>
              <w:rPr>
                <w:rFonts w:eastAsia="Arial"/>
                <w:bCs/>
                <w:sz w:val="18"/>
                <w:szCs w:val="19"/>
                <w:u w:val="single"/>
              </w:rPr>
            </w:pPr>
            <w:r w:rsidRPr="00021AA4">
              <w:rPr>
                <w:sz w:val="18"/>
                <w:szCs w:val="19"/>
                <w:u w:val="single"/>
              </w:rPr>
              <w:t> </w:t>
            </w:r>
          </w:p>
        </w:tc>
      </w:tr>
      <w:tr w:rsidR="00021AA4" w:rsidRPr="00021AA4" w:rsidTr="00FD64FB">
        <w:trPr>
          <w:gridAfter w:val="1"/>
          <w:wAfter w:w="30" w:type="dxa"/>
          <w:trHeight w:val="340"/>
        </w:trPr>
        <w:tc>
          <w:tcPr>
            <w:tcW w:w="1383" w:type="dxa"/>
            <w:tcBorders>
              <w:left w:val="single" w:sz="4" w:space="0" w:color="000000"/>
            </w:tcBorders>
            <w:shd w:val="clear" w:color="auto" w:fill="FFFFFF"/>
            <w:vAlign w:val="bottom"/>
          </w:tcPr>
          <w:p w:rsidR="00671BE2" w:rsidRPr="00021AA4" w:rsidRDefault="00671BE2" w:rsidP="004D20C7">
            <w:pPr>
              <w:snapToGrid w:val="0"/>
              <w:ind w:left="137"/>
              <w:rPr>
                <w:bCs/>
                <w:sz w:val="18"/>
                <w:szCs w:val="19"/>
                <w:u w:val="single"/>
              </w:rPr>
            </w:pPr>
            <w:r w:rsidRPr="00021AA4">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021AA4" w:rsidRDefault="00671BE2" w:rsidP="004D20C7">
            <w:pPr>
              <w:snapToGrid w:val="0"/>
              <w:ind w:left="137"/>
              <w:jc w:val="center"/>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671BE2" w:rsidRPr="00021AA4" w:rsidRDefault="00671BE2" w:rsidP="004D20C7">
            <w:pPr>
              <w:snapToGrid w:val="0"/>
              <w:ind w:left="137"/>
              <w:rPr>
                <w:sz w:val="18"/>
                <w:szCs w:val="19"/>
                <w:u w:val="single"/>
              </w:rPr>
            </w:pPr>
          </w:p>
        </w:tc>
      </w:tr>
      <w:tr w:rsidR="00021AA4" w:rsidRPr="00021AA4"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021AA4" w:rsidRDefault="00671BE2" w:rsidP="004D20C7">
            <w:pPr>
              <w:snapToGrid w:val="0"/>
              <w:ind w:left="137"/>
              <w:rPr>
                <w:sz w:val="18"/>
                <w:szCs w:val="19"/>
                <w:u w:val="single"/>
              </w:rPr>
            </w:pPr>
          </w:p>
        </w:tc>
        <w:tc>
          <w:tcPr>
            <w:tcW w:w="3024" w:type="dxa"/>
            <w:gridSpan w:val="7"/>
            <w:shd w:val="clear" w:color="auto" w:fill="auto"/>
            <w:vAlign w:val="bottom"/>
          </w:tcPr>
          <w:p w:rsidR="00671BE2" w:rsidRPr="00021AA4" w:rsidRDefault="00671BE2" w:rsidP="004D20C7">
            <w:pPr>
              <w:snapToGrid w:val="0"/>
              <w:ind w:left="137"/>
              <w:rPr>
                <w:sz w:val="18"/>
                <w:szCs w:val="19"/>
                <w:u w:val="single"/>
                <w:lang w:val="es-ES" w:eastAsia="es-AR"/>
              </w:rPr>
            </w:pPr>
            <w:r w:rsidRPr="00021AA4">
              <w:rPr>
                <w:noProof/>
                <w:sz w:val="18"/>
                <w:szCs w:val="19"/>
                <w:u w:val="single"/>
                <w:lang w:val="es-AR" w:eastAsia="es-AR"/>
              </w:rPr>
              <mc:AlternateContent>
                <mc:Choice Requires="wps">
                  <w:drawing>
                    <wp:anchor distT="0" distB="0" distL="114935" distR="114935" simplePos="0" relativeHeight="251794944" behindDoc="0" locked="0" layoutInCell="1" allowOverlap="1" wp14:anchorId="58BDD89D" wp14:editId="062BE77D">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87B" w:rsidRDefault="00C0687B"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BDD89D" id="Text Box 77" o:spid="_x0000_s1031" type="#_x0000_t202" style="position:absolute;left:0;text-align:left;margin-left:39.75pt;margin-top:.75pt;width:6.9pt;height:14.4pt;z-index:251794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PXjQIAACM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pl&#10;GEnSQ40e2OjQtRrRauX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cGMS4m4e1U8wiSMQpqCuWHlwaMTpnvGA3QtTW23w7EMIzEewmy8y0+GWYydpNB&#10;JIWjNXYYRfPGxafgoA3fd4AchS3VFUiz5UE3XsORBTD3E+jEEMPp1fCt/nQevH6/bZ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LbT140CAAAjBQAADgAAAAAAAAAAAAAAAAAuAgAAZHJzL2Uyb0RvYy54bWxQSwECLQAUAAYA&#10;CAAAACEA6E9VTNoAAAAGAQAADwAAAAAAAAAAAAAAAADnBAAAZHJzL2Rvd25yZXYueG1sUEsFBgAA&#10;AAAEAAQA8wAAAO4FAAAAAA==&#10;" stroked="f">
                      <v:fill opacity="0"/>
                      <v:textbox inset="0,0,0,0">
                        <w:txbxContent>
                          <w:p w:rsidR="00C0687B" w:rsidRDefault="00C0687B"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021AA4" w:rsidRDefault="00671BE2" w:rsidP="004D20C7">
            <w:pPr>
              <w:snapToGrid w:val="0"/>
              <w:ind w:left="137"/>
              <w:rPr>
                <w:sz w:val="18"/>
                <w:szCs w:val="19"/>
                <w:u w:val="single"/>
              </w:rPr>
            </w:pPr>
          </w:p>
          <w:p w:rsidR="00671BE2" w:rsidRPr="00021AA4" w:rsidRDefault="00671BE2" w:rsidP="004D20C7">
            <w:pPr>
              <w:snapToGrid w:val="0"/>
              <w:ind w:left="137"/>
              <w:rPr>
                <w:rFonts w:eastAsia="Arial"/>
                <w:bCs/>
                <w:sz w:val="18"/>
                <w:szCs w:val="19"/>
                <w:u w:val="single"/>
              </w:rPr>
            </w:pPr>
            <w:r w:rsidRPr="00021AA4">
              <w:rPr>
                <w:sz w:val="18"/>
                <w:szCs w:val="19"/>
                <w:u w:val="single"/>
              </w:rPr>
              <w:t> </w:t>
            </w:r>
          </w:p>
        </w:tc>
      </w:tr>
      <w:tr w:rsidR="00021AA4" w:rsidRPr="00021AA4" w:rsidTr="00FD64FB">
        <w:trPr>
          <w:gridAfter w:val="1"/>
          <w:wAfter w:w="30" w:type="dxa"/>
          <w:trHeight w:val="261"/>
        </w:trPr>
        <w:tc>
          <w:tcPr>
            <w:tcW w:w="6938" w:type="dxa"/>
            <w:gridSpan w:val="16"/>
            <w:tcBorders>
              <w:left w:val="single" w:sz="4" w:space="0" w:color="000000"/>
            </w:tcBorders>
            <w:shd w:val="clear" w:color="auto" w:fill="FFFFFF"/>
            <w:vAlign w:val="bottom"/>
          </w:tcPr>
          <w:p w:rsidR="00CD2FE6" w:rsidRPr="00021AA4" w:rsidRDefault="00CD2FE6" w:rsidP="004D20C7">
            <w:pPr>
              <w:snapToGrid w:val="0"/>
              <w:ind w:left="137"/>
              <w:rPr>
                <w:sz w:val="18"/>
                <w:szCs w:val="19"/>
                <w:u w:val="single"/>
              </w:rPr>
            </w:pPr>
            <w:r w:rsidRPr="00021AA4">
              <w:rPr>
                <w:bCs/>
                <w:sz w:val="18"/>
                <w:szCs w:val="19"/>
                <w:u w:val="single"/>
              </w:rPr>
              <w:t>Incompatibilidades</w:t>
            </w:r>
            <w:r w:rsidRPr="00021AA4">
              <w:rPr>
                <w:sz w:val="18"/>
                <w:szCs w:val="19"/>
                <w:u w:val="single"/>
              </w:rPr>
              <w:t>(Tache lo que no corresponda)</w:t>
            </w:r>
          </w:p>
          <w:p w:rsidR="00F52722" w:rsidRPr="00021AA4" w:rsidRDefault="00CD2FE6" w:rsidP="004D20C7">
            <w:pPr>
              <w:ind w:left="137"/>
              <w:rPr>
                <w:sz w:val="18"/>
                <w:szCs w:val="19"/>
                <w:u w:val="single"/>
              </w:rPr>
            </w:pPr>
            <w:r w:rsidRPr="00021AA4">
              <w:rPr>
                <w:sz w:val="18"/>
                <w:szCs w:val="19"/>
                <w:u w:val="single"/>
              </w:rPr>
              <w:t xml:space="preserve">No podrán presentarse empleados Judiciales, </w:t>
            </w:r>
          </w:p>
          <w:p w:rsidR="00CD2FE6" w:rsidRPr="00021AA4" w:rsidRDefault="00CD2FE6" w:rsidP="004D20C7">
            <w:pPr>
              <w:ind w:left="137"/>
              <w:rPr>
                <w:sz w:val="18"/>
                <w:szCs w:val="19"/>
                <w:u w:val="single"/>
              </w:rPr>
            </w:pPr>
            <w:r w:rsidRPr="00021AA4">
              <w:rPr>
                <w:sz w:val="18"/>
                <w:szCs w:val="19"/>
                <w:u w:val="single"/>
              </w:rPr>
              <w:t>Magistrados o Funcionarios Judiciales.</w:t>
            </w:r>
          </w:p>
          <w:p w:rsidR="00CD2FE6" w:rsidRPr="00021AA4" w:rsidRDefault="00CD2FE6" w:rsidP="004D20C7">
            <w:pPr>
              <w:ind w:left="137"/>
              <w:rPr>
                <w:sz w:val="18"/>
                <w:szCs w:val="19"/>
                <w:u w:val="single"/>
              </w:rPr>
            </w:pPr>
            <w:r w:rsidRPr="00021AA4">
              <w:rPr>
                <w:sz w:val="18"/>
                <w:szCs w:val="19"/>
                <w:u w:val="single"/>
              </w:rPr>
              <w:t xml:space="preserve">Estatuto del empleado Judicial, Acuerdo 2300, art.67 </w:t>
            </w:r>
            <w:proofErr w:type="spellStart"/>
            <w:r w:rsidRPr="00021AA4">
              <w:rPr>
                <w:sz w:val="18"/>
                <w:szCs w:val="19"/>
                <w:u w:val="single"/>
              </w:rPr>
              <w:t>inc</w:t>
            </w:r>
            <w:proofErr w:type="spellEnd"/>
            <w:r w:rsidRPr="00021AA4">
              <w:rPr>
                <w:sz w:val="18"/>
                <w:szCs w:val="19"/>
                <w:u w:val="single"/>
              </w:rPr>
              <w:t xml:space="preserve"> C, Ley 13.661 art. 21)</w:t>
            </w:r>
          </w:p>
          <w:p w:rsidR="00CD2FE6" w:rsidRPr="00021AA4" w:rsidRDefault="00CD2FE6" w:rsidP="004D20C7">
            <w:pPr>
              <w:snapToGrid w:val="0"/>
              <w:ind w:left="137"/>
              <w:rPr>
                <w:bCs/>
                <w:sz w:val="18"/>
                <w:szCs w:val="19"/>
                <w:u w:val="single"/>
              </w:rPr>
            </w:pPr>
            <w:r w:rsidRPr="00021AA4">
              <w:rPr>
                <w:sz w:val="18"/>
                <w:szCs w:val="19"/>
                <w:u w:val="single"/>
              </w:rPr>
              <w:t xml:space="preserve"> y ART. 16 </w:t>
            </w:r>
            <w:r w:rsidR="005532E8" w:rsidRPr="00021AA4">
              <w:rPr>
                <w:sz w:val="18"/>
                <w:szCs w:val="19"/>
                <w:u w:val="single"/>
              </w:rPr>
              <w:t>apartado III del Decreto N° 59/19</w:t>
            </w:r>
          </w:p>
          <w:p w:rsidR="00CD2FE6" w:rsidRPr="00021AA4" w:rsidRDefault="00CD2FE6" w:rsidP="004D20C7">
            <w:pPr>
              <w:ind w:left="137"/>
              <w:rPr>
                <w:bCs/>
                <w:sz w:val="18"/>
                <w:szCs w:val="19"/>
                <w:u w:val="single"/>
              </w:rPr>
            </w:pPr>
          </w:p>
        </w:tc>
        <w:tc>
          <w:tcPr>
            <w:tcW w:w="1439" w:type="dxa"/>
            <w:gridSpan w:val="2"/>
            <w:tcBorders>
              <w:top w:val="single" w:sz="4" w:space="0" w:color="000000"/>
              <w:left w:val="single" w:sz="4" w:space="0" w:color="000000"/>
              <w:bottom w:val="single" w:sz="4" w:space="0" w:color="auto"/>
              <w:right w:val="single" w:sz="4" w:space="0" w:color="auto"/>
            </w:tcBorders>
            <w:shd w:val="clear" w:color="auto" w:fill="FFFFFF"/>
            <w:vAlign w:val="center"/>
          </w:tcPr>
          <w:p w:rsidR="00CD2FE6" w:rsidRPr="00021AA4" w:rsidRDefault="00CD2FE6" w:rsidP="004D20C7">
            <w:pPr>
              <w:snapToGrid w:val="0"/>
              <w:ind w:left="137"/>
              <w:jc w:val="center"/>
              <w:rPr>
                <w:bCs/>
                <w:sz w:val="18"/>
                <w:szCs w:val="19"/>
                <w:u w:val="single"/>
              </w:rPr>
            </w:pPr>
            <w:r w:rsidRPr="00021AA4">
              <w:rPr>
                <w:bCs/>
                <w:sz w:val="18"/>
                <w:szCs w:val="19"/>
                <w:u w:val="single"/>
              </w:rPr>
              <w:t>SI</w:t>
            </w:r>
          </w:p>
        </w:tc>
        <w:tc>
          <w:tcPr>
            <w:tcW w:w="11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2FE6" w:rsidRPr="00021AA4" w:rsidRDefault="00CD2FE6" w:rsidP="004D20C7">
            <w:pPr>
              <w:snapToGrid w:val="0"/>
              <w:ind w:left="137"/>
              <w:jc w:val="center"/>
              <w:rPr>
                <w:sz w:val="18"/>
                <w:szCs w:val="19"/>
                <w:u w:val="single"/>
              </w:rPr>
            </w:pPr>
            <w:r w:rsidRPr="00021AA4">
              <w:rPr>
                <w:bCs/>
                <w:sz w:val="18"/>
                <w:szCs w:val="19"/>
                <w:u w:val="single"/>
              </w:rPr>
              <w:t>NO</w:t>
            </w:r>
          </w:p>
        </w:tc>
        <w:tc>
          <w:tcPr>
            <w:tcW w:w="644" w:type="dxa"/>
            <w:gridSpan w:val="2"/>
            <w:vMerge w:val="restart"/>
            <w:tcBorders>
              <w:left w:val="single" w:sz="4" w:space="0" w:color="auto"/>
              <w:right w:val="single" w:sz="4" w:space="0" w:color="auto"/>
            </w:tcBorders>
            <w:shd w:val="clear" w:color="auto" w:fill="auto"/>
          </w:tcPr>
          <w:p w:rsidR="00CD2FE6" w:rsidRPr="00021AA4" w:rsidRDefault="00CD2FE6" w:rsidP="004D20C7">
            <w:pPr>
              <w:snapToGrid w:val="0"/>
              <w:ind w:left="137"/>
              <w:rPr>
                <w:sz w:val="18"/>
                <w:szCs w:val="19"/>
                <w:u w:val="single"/>
              </w:rPr>
            </w:pPr>
          </w:p>
        </w:tc>
      </w:tr>
      <w:tr w:rsidR="00021AA4" w:rsidRPr="00021AA4" w:rsidTr="00FD64FB">
        <w:trPr>
          <w:gridAfter w:val="1"/>
          <w:wAfter w:w="30" w:type="dxa"/>
          <w:trHeight w:val="283"/>
        </w:trPr>
        <w:tc>
          <w:tcPr>
            <w:tcW w:w="9557" w:type="dxa"/>
            <w:gridSpan w:val="23"/>
            <w:tcBorders>
              <w:left w:val="single" w:sz="4" w:space="0" w:color="000000"/>
            </w:tcBorders>
            <w:shd w:val="clear" w:color="auto" w:fill="FFFFFF"/>
            <w:vAlign w:val="bottom"/>
          </w:tcPr>
          <w:p w:rsidR="001B658E" w:rsidRPr="00021AA4" w:rsidRDefault="001B658E" w:rsidP="004D20C7">
            <w:pPr>
              <w:snapToGrid w:val="0"/>
              <w:ind w:left="137"/>
              <w:rPr>
                <w:sz w:val="18"/>
                <w:szCs w:val="19"/>
                <w:u w:val="single"/>
              </w:rPr>
            </w:pPr>
          </w:p>
        </w:tc>
        <w:tc>
          <w:tcPr>
            <w:tcW w:w="644" w:type="dxa"/>
            <w:gridSpan w:val="2"/>
            <w:vMerge/>
            <w:tcBorders>
              <w:left w:val="nil"/>
              <w:right w:val="single" w:sz="4" w:space="0" w:color="auto"/>
            </w:tcBorders>
            <w:shd w:val="clear" w:color="auto" w:fill="auto"/>
          </w:tcPr>
          <w:p w:rsidR="001B658E" w:rsidRPr="00021AA4" w:rsidRDefault="001B658E" w:rsidP="004D20C7">
            <w:pPr>
              <w:snapToGrid w:val="0"/>
              <w:ind w:left="137"/>
              <w:rPr>
                <w:rFonts w:eastAsia="Arial"/>
                <w:bCs/>
                <w:sz w:val="18"/>
                <w:szCs w:val="19"/>
                <w:u w:val="single"/>
              </w:rPr>
            </w:pPr>
          </w:p>
        </w:tc>
      </w:tr>
      <w:tr w:rsidR="00021AA4" w:rsidRPr="00021AA4" w:rsidTr="00FD64FB">
        <w:trPr>
          <w:gridAfter w:val="1"/>
          <w:wAfter w:w="30" w:type="dxa"/>
          <w:trHeight w:val="340"/>
        </w:trPr>
        <w:tc>
          <w:tcPr>
            <w:tcW w:w="4225" w:type="dxa"/>
            <w:gridSpan w:val="11"/>
            <w:tcBorders>
              <w:left w:val="single" w:sz="4" w:space="0" w:color="000000"/>
              <w:right w:val="single" w:sz="4" w:space="0" w:color="auto"/>
            </w:tcBorders>
            <w:shd w:val="clear" w:color="auto" w:fill="FFFFFF"/>
            <w:vAlign w:val="bottom"/>
          </w:tcPr>
          <w:p w:rsidR="00CD2FE6" w:rsidRPr="00021AA4" w:rsidRDefault="00CD2FE6" w:rsidP="004D20C7">
            <w:pPr>
              <w:snapToGrid w:val="0"/>
              <w:ind w:left="137"/>
              <w:rPr>
                <w:bCs/>
                <w:sz w:val="18"/>
                <w:szCs w:val="19"/>
                <w:u w:val="single"/>
              </w:rPr>
            </w:pPr>
            <w:r w:rsidRPr="00021AA4">
              <w:rPr>
                <w:bCs/>
                <w:sz w:val="18"/>
                <w:szCs w:val="19"/>
                <w:u w:val="single"/>
              </w:rPr>
              <w:lastRenderedPageBreak/>
              <w:t>Porcentaje de participación en el dominio:</w:t>
            </w:r>
          </w:p>
        </w:tc>
        <w:tc>
          <w:tcPr>
            <w:tcW w:w="5332"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CD2FE6" w:rsidRPr="00021AA4" w:rsidRDefault="00CD2FE6" w:rsidP="004D20C7">
            <w:pPr>
              <w:snapToGrid w:val="0"/>
              <w:rPr>
                <w:bCs/>
                <w:sz w:val="18"/>
                <w:szCs w:val="19"/>
                <w:u w:val="single"/>
              </w:rPr>
            </w:pPr>
          </w:p>
        </w:tc>
        <w:tc>
          <w:tcPr>
            <w:tcW w:w="644" w:type="dxa"/>
            <w:gridSpan w:val="2"/>
            <w:vMerge/>
            <w:tcBorders>
              <w:left w:val="single" w:sz="4" w:space="0" w:color="auto"/>
              <w:right w:val="single" w:sz="4" w:space="0" w:color="auto"/>
            </w:tcBorders>
            <w:shd w:val="clear" w:color="auto" w:fill="auto"/>
            <w:vAlign w:val="bottom"/>
          </w:tcPr>
          <w:p w:rsidR="00CD2FE6" w:rsidRPr="00021AA4" w:rsidRDefault="00CD2FE6" w:rsidP="004D20C7">
            <w:pPr>
              <w:snapToGrid w:val="0"/>
              <w:rPr>
                <w:bCs/>
                <w:sz w:val="18"/>
                <w:szCs w:val="19"/>
                <w:u w:val="single"/>
              </w:rPr>
            </w:pPr>
          </w:p>
        </w:tc>
      </w:tr>
      <w:tr w:rsidR="00021AA4" w:rsidRPr="00021AA4" w:rsidTr="00FD64FB">
        <w:trPr>
          <w:gridAfter w:val="1"/>
          <w:wAfter w:w="30" w:type="dxa"/>
          <w:trHeight w:val="283"/>
        </w:trPr>
        <w:tc>
          <w:tcPr>
            <w:tcW w:w="4225" w:type="dxa"/>
            <w:gridSpan w:val="11"/>
            <w:tcBorders>
              <w:left w:val="single" w:sz="4" w:space="0" w:color="000000"/>
            </w:tcBorders>
            <w:shd w:val="clear" w:color="auto" w:fill="FFFFFF"/>
            <w:vAlign w:val="bottom"/>
          </w:tcPr>
          <w:p w:rsidR="001B658E" w:rsidRPr="00021AA4" w:rsidRDefault="001B658E" w:rsidP="004D20C7">
            <w:pPr>
              <w:snapToGrid w:val="0"/>
              <w:ind w:left="137"/>
              <w:rPr>
                <w:sz w:val="18"/>
                <w:szCs w:val="19"/>
                <w:u w:val="single"/>
              </w:rPr>
            </w:pPr>
          </w:p>
        </w:tc>
        <w:tc>
          <w:tcPr>
            <w:tcW w:w="2706" w:type="dxa"/>
            <w:gridSpan w:val="4"/>
            <w:shd w:val="clear" w:color="auto" w:fill="auto"/>
            <w:vAlign w:val="bottom"/>
          </w:tcPr>
          <w:p w:rsidR="001B658E" w:rsidRPr="00021AA4" w:rsidRDefault="001B658E" w:rsidP="004D20C7">
            <w:pPr>
              <w:pStyle w:val="xl28"/>
              <w:snapToGrid w:val="0"/>
              <w:spacing w:before="0" w:after="0"/>
              <w:ind w:left="137"/>
              <w:rPr>
                <w:sz w:val="18"/>
                <w:szCs w:val="19"/>
                <w:u w:val="single"/>
              </w:rPr>
            </w:pPr>
          </w:p>
        </w:tc>
        <w:tc>
          <w:tcPr>
            <w:tcW w:w="3270" w:type="dxa"/>
            <w:gridSpan w:val="10"/>
            <w:shd w:val="clear" w:color="auto" w:fill="FFFFFF"/>
            <w:vAlign w:val="bottom"/>
          </w:tcPr>
          <w:p w:rsidR="001B658E" w:rsidRPr="00021AA4" w:rsidRDefault="001B658E" w:rsidP="004D20C7">
            <w:pPr>
              <w:snapToGrid w:val="0"/>
              <w:ind w:left="137"/>
              <w:rPr>
                <w:bCs/>
                <w:sz w:val="20"/>
                <w:szCs w:val="20"/>
                <w:u w:val="single"/>
              </w:rPr>
            </w:pPr>
          </w:p>
        </w:tc>
      </w:tr>
      <w:tr w:rsidR="00021AA4" w:rsidRPr="00021AA4" w:rsidTr="00FD64FB">
        <w:trPr>
          <w:gridAfter w:val="7"/>
          <w:wAfter w:w="748" w:type="dxa"/>
          <w:trHeight w:val="340"/>
        </w:trPr>
        <w:tc>
          <w:tcPr>
            <w:tcW w:w="4225" w:type="dxa"/>
            <w:gridSpan w:val="11"/>
            <w:tcBorders>
              <w:left w:val="single" w:sz="4" w:space="0" w:color="000000"/>
            </w:tcBorders>
            <w:shd w:val="clear" w:color="auto" w:fill="FFFFFF"/>
            <w:vAlign w:val="bottom"/>
          </w:tcPr>
          <w:p w:rsidR="00671BE2" w:rsidRPr="00021AA4" w:rsidRDefault="00671BE2" w:rsidP="004D20C7">
            <w:pPr>
              <w:snapToGrid w:val="0"/>
              <w:ind w:left="137"/>
              <w:rPr>
                <w:sz w:val="18"/>
                <w:szCs w:val="19"/>
                <w:u w:val="single"/>
              </w:rPr>
            </w:pPr>
            <w:r w:rsidRPr="00021AA4">
              <w:rPr>
                <w:bCs/>
                <w:sz w:val="18"/>
                <w:szCs w:val="19"/>
                <w:u w:val="single"/>
              </w:rPr>
              <w:t>Único inmueble locado:</w:t>
            </w:r>
          </w:p>
          <w:p w:rsidR="00671BE2" w:rsidRPr="00021AA4" w:rsidRDefault="00671BE2" w:rsidP="004D20C7">
            <w:pPr>
              <w:ind w:left="137"/>
              <w:rPr>
                <w:bCs/>
                <w:sz w:val="18"/>
                <w:szCs w:val="19"/>
                <w:u w:val="single"/>
              </w:rPr>
            </w:pPr>
            <w:r w:rsidRPr="00021AA4">
              <w:rPr>
                <w:sz w:val="18"/>
                <w:szCs w:val="19"/>
                <w:u w:val="single"/>
              </w:rPr>
              <w:t>Resolución 1415/03 de AFIP</w:t>
            </w:r>
          </w:p>
        </w:tc>
        <w:tc>
          <w:tcPr>
            <w:tcW w:w="2706" w:type="dxa"/>
            <w:gridSpan w:val="4"/>
            <w:tcBorders>
              <w:top w:val="single" w:sz="4" w:space="0" w:color="000000"/>
              <w:left w:val="single" w:sz="4" w:space="0" w:color="000000"/>
              <w:bottom w:val="single" w:sz="4" w:space="0" w:color="000000"/>
            </w:tcBorders>
            <w:shd w:val="clear" w:color="auto" w:fill="auto"/>
            <w:vAlign w:val="center"/>
          </w:tcPr>
          <w:p w:rsidR="00671BE2" w:rsidRPr="00021AA4" w:rsidRDefault="00671BE2" w:rsidP="004D20C7">
            <w:pPr>
              <w:pStyle w:val="xl28"/>
              <w:snapToGrid w:val="0"/>
              <w:spacing w:before="0" w:after="0"/>
              <w:ind w:left="137"/>
              <w:jc w:val="center"/>
              <w:rPr>
                <w:bCs/>
                <w:sz w:val="18"/>
                <w:szCs w:val="19"/>
                <w:u w:val="single"/>
              </w:rPr>
            </w:pPr>
            <w:r w:rsidRPr="00021AA4">
              <w:rPr>
                <w:bCs/>
                <w:sz w:val="18"/>
                <w:szCs w:val="19"/>
                <w:u w:val="single"/>
              </w:rPr>
              <w:t>SI</w:t>
            </w:r>
          </w:p>
        </w:tc>
        <w:tc>
          <w:tcPr>
            <w:tcW w:w="2552"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671BE2" w:rsidRPr="00021AA4" w:rsidRDefault="00404DA3" w:rsidP="004D20C7">
            <w:pPr>
              <w:snapToGrid w:val="0"/>
              <w:ind w:left="137"/>
              <w:rPr>
                <w:sz w:val="18"/>
                <w:szCs w:val="19"/>
                <w:u w:val="single"/>
              </w:rPr>
            </w:pPr>
            <w:r w:rsidRPr="00021AA4">
              <w:rPr>
                <w:sz w:val="18"/>
                <w:szCs w:val="19"/>
              </w:rPr>
              <w:t xml:space="preserve">            </w:t>
            </w:r>
            <w:r w:rsidRPr="00021AA4">
              <w:rPr>
                <w:sz w:val="18"/>
                <w:szCs w:val="19"/>
                <w:u w:val="single"/>
              </w:rPr>
              <w:t>NO</w:t>
            </w:r>
          </w:p>
        </w:tc>
      </w:tr>
      <w:tr w:rsidR="00021AA4" w:rsidRPr="00021AA4" w:rsidTr="00FD64FB">
        <w:trPr>
          <w:gridAfter w:val="1"/>
          <w:wAfter w:w="30" w:type="dxa"/>
          <w:trHeight w:hRule="exact" w:val="283"/>
        </w:trPr>
        <w:tc>
          <w:tcPr>
            <w:tcW w:w="4225" w:type="dxa"/>
            <w:gridSpan w:val="11"/>
            <w:tcBorders>
              <w:left w:val="single" w:sz="4" w:space="0" w:color="000000"/>
            </w:tcBorders>
            <w:shd w:val="clear" w:color="auto" w:fill="FFFFFF"/>
            <w:vAlign w:val="bottom"/>
          </w:tcPr>
          <w:p w:rsidR="001B658E" w:rsidRPr="00021AA4" w:rsidRDefault="001B658E" w:rsidP="004D20C7">
            <w:pPr>
              <w:snapToGrid w:val="0"/>
              <w:ind w:left="137"/>
              <w:rPr>
                <w:sz w:val="18"/>
                <w:szCs w:val="19"/>
                <w:u w:val="single"/>
              </w:rPr>
            </w:pPr>
          </w:p>
        </w:tc>
        <w:tc>
          <w:tcPr>
            <w:tcW w:w="5976" w:type="dxa"/>
            <w:gridSpan w:val="14"/>
            <w:tcBorders>
              <w:right w:val="single" w:sz="4" w:space="0" w:color="auto"/>
            </w:tcBorders>
            <w:shd w:val="clear" w:color="auto" w:fill="auto"/>
            <w:vAlign w:val="bottom"/>
          </w:tcPr>
          <w:p w:rsidR="001B658E" w:rsidRPr="00021AA4" w:rsidRDefault="001B658E" w:rsidP="004D20C7">
            <w:pPr>
              <w:pStyle w:val="xl28"/>
              <w:snapToGrid w:val="0"/>
              <w:spacing w:before="0" w:after="0"/>
              <w:ind w:left="137"/>
              <w:rPr>
                <w:sz w:val="18"/>
                <w:szCs w:val="19"/>
                <w:u w:val="single"/>
                <w:lang w:val="es-AR" w:eastAsia="es-AR"/>
              </w:rPr>
            </w:pPr>
          </w:p>
        </w:tc>
      </w:tr>
      <w:tr w:rsidR="00021AA4" w:rsidRPr="00021AA4"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021AA4" w:rsidRDefault="0039439D" w:rsidP="004D20C7">
            <w:pPr>
              <w:snapToGrid w:val="0"/>
              <w:ind w:left="137"/>
              <w:rPr>
                <w:sz w:val="18"/>
                <w:szCs w:val="19"/>
                <w:u w:val="single"/>
              </w:rPr>
            </w:pPr>
            <w:r w:rsidRPr="00021AA4">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021AA4"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71BE2" w:rsidRPr="00021AA4" w:rsidRDefault="00671BE2" w:rsidP="004D20C7">
            <w:pPr>
              <w:snapToGrid w:val="0"/>
              <w:ind w:left="137"/>
              <w:rPr>
                <w:sz w:val="18"/>
                <w:szCs w:val="19"/>
                <w:u w:val="single"/>
              </w:rPr>
            </w:pPr>
          </w:p>
        </w:tc>
      </w:tr>
      <w:tr w:rsidR="00021AA4" w:rsidRPr="00021AA4"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021AA4" w:rsidRDefault="00DF05E4" w:rsidP="004D20C7">
            <w:pPr>
              <w:snapToGrid w:val="0"/>
              <w:ind w:left="137"/>
              <w:rPr>
                <w:sz w:val="18"/>
                <w:szCs w:val="19"/>
                <w:u w:val="single"/>
              </w:rPr>
            </w:pPr>
            <w:r w:rsidRPr="00021AA4">
              <w:rPr>
                <w:bCs/>
                <w:sz w:val="18"/>
                <w:szCs w:val="19"/>
                <w:u w:val="single"/>
              </w:rPr>
              <w:t xml:space="preserve">Aclaración </w:t>
            </w:r>
          </w:p>
        </w:tc>
        <w:tc>
          <w:tcPr>
            <w:tcW w:w="6764" w:type="dxa"/>
            <w:gridSpan w:val="17"/>
            <w:tcBorders>
              <w:top w:val="single" w:sz="4" w:space="0" w:color="auto"/>
              <w:left w:val="single" w:sz="4" w:space="0" w:color="auto"/>
              <w:bottom w:val="single" w:sz="4" w:space="0" w:color="auto"/>
              <w:right w:val="single" w:sz="4" w:space="0" w:color="auto"/>
            </w:tcBorders>
            <w:shd w:val="clear" w:color="auto" w:fill="FFFFFF"/>
          </w:tcPr>
          <w:p w:rsidR="00DF05E4" w:rsidRPr="00021AA4" w:rsidRDefault="00DF05E4" w:rsidP="004D20C7">
            <w:pPr>
              <w:snapToGrid w:val="0"/>
              <w:ind w:left="137"/>
              <w:rPr>
                <w:sz w:val="18"/>
                <w:szCs w:val="19"/>
                <w:u w:val="single"/>
              </w:rPr>
            </w:pPr>
          </w:p>
        </w:tc>
        <w:tc>
          <w:tcPr>
            <w:tcW w:w="666" w:type="dxa"/>
            <w:gridSpan w:val="4"/>
            <w:vMerge w:val="restart"/>
            <w:tcBorders>
              <w:left w:val="single" w:sz="4" w:space="0" w:color="auto"/>
              <w:right w:val="single" w:sz="4" w:space="0" w:color="auto"/>
            </w:tcBorders>
            <w:shd w:val="clear" w:color="auto" w:fill="FFFFFF"/>
          </w:tcPr>
          <w:p w:rsidR="00DF05E4" w:rsidRPr="00021AA4" w:rsidRDefault="00DF05E4" w:rsidP="004D20C7">
            <w:pPr>
              <w:snapToGrid w:val="0"/>
              <w:ind w:left="137"/>
              <w:rPr>
                <w:sz w:val="18"/>
                <w:szCs w:val="19"/>
                <w:u w:val="single"/>
              </w:rPr>
            </w:pPr>
          </w:p>
          <w:p w:rsidR="00363753" w:rsidRPr="00021AA4" w:rsidRDefault="00363753" w:rsidP="004D20C7">
            <w:pPr>
              <w:snapToGrid w:val="0"/>
              <w:ind w:left="137"/>
              <w:rPr>
                <w:sz w:val="18"/>
                <w:szCs w:val="19"/>
                <w:u w:val="single"/>
              </w:rPr>
            </w:pPr>
          </w:p>
          <w:p w:rsidR="00363753" w:rsidRPr="00021AA4" w:rsidRDefault="00363753" w:rsidP="004D20C7">
            <w:pPr>
              <w:snapToGrid w:val="0"/>
              <w:ind w:left="137"/>
              <w:rPr>
                <w:sz w:val="18"/>
                <w:szCs w:val="19"/>
                <w:u w:val="single"/>
              </w:rPr>
            </w:pPr>
          </w:p>
          <w:p w:rsidR="00363753" w:rsidRPr="00021AA4" w:rsidRDefault="00363753" w:rsidP="004D20C7">
            <w:pPr>
              <w:snapToGrid w:val="0"/>
              <w:ind w:left="137"/>
              <w:rPr>
                <w:sz w:val="18"/>
                <w:szCs w:val="19"/>
                <w:u w:val="single"/>
              </w:rPr>
            </w:pPr>
          </w:p>
        </w:tc>
      </w:tr>
      <w:tr w:rsidR="00021AA4" w:rsidRPr="00021AA4" w:rsidTr="00FD64FB">
        <w:trPr>
          <w:gridAfter w:val="1"/>
          <w:wAfter w:w="30" w:type="dxa"/>
          <w:trHeight w:val="283"/>
        </w:trPr>
        <w:tc>
          <w:tcPr>
            <w:tcW w:w="9535" w:type="dxa"/>
            <w:gridSpan w:val="21"/>
            <w:tcBorders>
              <w:left w:val="single" w:sz="4" w:space="0" w:color="000000"/>
            </w:tcBorders>
            <w:shd w:val="clear" w:color="auto" w:fill="FFFFFF"/>
          </w:tcPr>
          <w:p w:rsidR="00DF05E4" w:rsidRPr="00021AA4" w:rsidRDefault="00DF05E4" w:rsidP="004D20C7">
            <w:pPr>
              <w:snapToGrid w:val="0"/>
              <w:rPr>
                <w:sz w:val="18"/>
                <w:szCs w:val="19"/>
                <w:u w:val="single"/>
              </w:rPr>
            </w:pPr>
          </w:p>
        </w:tc>
        <w:tc>
          <w:tcPr>
            <w:tcW w:w="666" w:type="dxa"/>
            <w:gridSpan w:val="4"/>
            <w:vMerge/>
            <w:tcBorders>
              <w:left w:val="nil"/>
              <w:right w:val="single" w:sz="4" w:space="0" w:color="auto"/>
            </w:tcBorders>
            <w:shd w:val="clear" w:color="auto" w:fill="FFFFFF"/>
          </w:tcPr>
          <w:p w:rsidR="00DF05E4" w:rsidRPr="00021AA4" w:rsidRDefault="00DF05E4" w:rsidP="004D20C7">
            <w:pPr>
              <w:snapToGrid w:val="0"/>
              <w:rPr>
                <w:sz w:val="18"/>
                <w:szCs w:val="19"/>
                <w:u w:val="single"/>
              </w:rPr>
            </w:pPr>
          </w:p>
        </w:tc>
      </w:tr>
      <w:tr w:rsidR="00021AA4" w:rsidRPr="00021AA4"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021AA4" w:rsidRDefault="00DF05E4" w:rsidP="004D20C7">
            <w:pPr>
              <w:snapToGrid w:val="0"/>
              <w:ind w:left="137"/>
              <w:rPr>
                <w:sz w:val="18"/>
                <w:szCs w:val="19"/>
                <w:u w:val="single"/>
              </w:rPr>
            </w:pPr>
            <w:r w:rsidRPr="00021AA4">
              <w:rPr>
                <w:bCs/>
                <w:sz w:val="18"/>
                <w:szCs w:val="19"/>
                <w:u w:val="single"/>
              </w:rPr>
              <w:t xml:space="preserve">Lugar y Fecha </w:t>
            </w:r>
          </w:p>
        </w:tc>
        <w:tc>
          <w:tcPr>
            <w:tcW w:w="6764" w:type="dxa"/>
            <w:gridSpan w:val="17"/>
            <w:tcBorders>
              <w:top w:val="single" w:sz="4" w:space="0" w:color="auto"/>
              <w:left w:val="single" w:sz="4" w:space="0" w:color="000000"/>
              <w:bottom w:val="single" w:sz="4" w:space="0" w:color="auto"/>
              <w:right w:val="single" w:sz="4" w:space="0" w:color="auto"/>
            </w:tcBorders>
            <w:shd w:val="clear" w:color="auto" w:fill="FFFFFF"/>
          </w:tcPr>
          <w:p w:rsidR="00DF05E4" w:rsidRPr="00021AA4" w:rsidRDefault="00DF05E4" w:rsidP="004D20C7">
            <w:pPr>
              <w:snapToGrid w:val="0"/>
              <w:rPr>
                <w:sz w:val="18"/>
                <w:szCs w:val="19"/>
                <w:u w:val="single"/>
              </w:rPr>
            </w:pPr>
          </w:p>
        </w:tc>
        <w:tc>
          <w:tcPr>
            <w:tcW w:w="666" w:type="dxa"/>
            <w:gridSpan w:val="4"/>
            <w:vMerge/>
            <w:tcBorders>
              <w:left w:val="single" w:sz="4" w:space="0" w:color="auto"/>
              <w:right w:val="single" w:sz="4" w:space="0" w:color="auto"/>
            </w:tcBorders>
            <w:shd w:val="clear" w:color="auto" w:fill="FFFFFF"/>
          </w:tcPr>
          <w:p w:rsidR="00DF05E4" w:rsidRPr="00021AA4" w:rsidRDefault="00DF05E4" w:rsidP="004D20C7">
            <w:pPr>
              <w:snapToGrid w:val="0"/>
              <w:rPr>
                <w:sz w:val="18"/>
                <w:szCs w:val="19"/>
                <w:u w:val="single"/>
              </w:rPr>
            </w:pPr>
          </w:p>
        </w:tc>
      </w:tr>
      <w:tr w:rsidR="00021AA4" w:rsidRPr="00021AA4" w:rsidTr="00FD64FB">
        <w:trPr>
          <w:gridAfter w:val="1"/>
          <w:wAfter w:w="30" w:type="dxa"/>
          <w:trHeight w:val="283"/>
        </w:trPr>
        <w:tc>
          <w:tcPr>
            <w:tcW w:w="9535" w:type="dxa"/>
            <w:gridSpan w:val="21"/>
            <w:tcBorders>
              <w:left w:val="single" w:sz="4" w:space="0" w:color="000000"/>
              <w:bottom w:val="single" w:sz="4" w:space="0" w:color="auto"/>
            </w:tcBorders>
            <w:shd w:val="clear" w:color="auto" w:fill="FFFFFF"/>
          </w:tcPr>
          <w:p w:rsidR="00DF05E4" w:rsidRPr="00021AA4" w:rsidRDefault="00DF05E4" w:rsidP="004D20C7">
            <w:pPr>
              <w:snapToGrid w:val="0"/>
              <w:ind w:left="137"/>
              <w:rPr>
                <w:sz w:val="19"/>
                <w:szCs w:val="19"/>
                <w:u w:val="single"/>
              </w:rPr>
            </w:pPr>
          </w:p>
          <w:p w:rsidR="00363753" w:rsidRPr="00021AA4" w:rsidRDefault="00363753" w:rsidP="004D20C7">
            <w:pPr>
              <w:snapToGrid w:val="0"/>
              <w:rPr>
                <w:sz w:val="19"/>
                <w:szCs w:val="19"/>
                <w:u w:val="single"/>
              </w:rPr>
            </w:pPr>
          </w:p>
        </w:tc>
        <w:tc>
          <w:tcPr>
            <w:tcW w:w="666" w:type="dxa"/>
            <w:gridSpan w:val="4"/>
            <w:vMerge/>
            <w:tcBorders>
              <w:left w:val="nil"/>
              <w:bottom w:val="single" w:sz="4" w:space="0" w:color="auto"/>
              <w:right w:val="single" w:sz="4" w:space="0" w:color="auto"/>
            </w:tcBorders>
            <w:shd w:val="clear" w:color="auto" w:fill="FFFFFF"/>
          </w:tcPr>
          <w:p w:rsidR="00DF05E4" w:rsidRPr="00021AA4" w:rsidRDefault="00DF05E4" w:rsidP="004D20C7">
            <w:pPr>
              <w:snapToGrid w:val="0"/>
              <w:ind w:left="137"/>
              <w:rPr>
                <w:sz w:val="19"/>
                <w:szCs w:val="19"/>
                <w:u w:val="single"/>
              </w:rPr>
            </w:pPr>
          </w:p>
        </w:tc>
      </w:tr>
    </w:tbl>
    <w:p w:rsidR="001C2E38" w:rsidRPr="00021AA4" w:rsidRDefault="001C2E38">
      <w:pPr>
        <w:jc w:val="both"/>
      </w:pPr>
    </w:p>
    <w:tbl>
      <w:tblPr>
        <w:tblpPr w:leftFromText="141" w:rightFromText="141" w:vertAnchor="page" w:horzAnchor="margin" w:tblpY="1"/>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4"/>
        <w:gridCol w:w="6890"/>
      </w:tblGrid>
      <w:tr w:rsidR="00021AA4" w:rsidRPr="00021AA4" w:rsidTr="00267B26">
        <w:trPr>
          <w:trHeight w:val="882"/>
        </w:trPr>
        <w:tc>
          <w:tcPr>
            <w:tcW w:w="9894" w:type="dxa"/>
            <w:gridSpan w:val="2"/>
            <w:tcBorders>
              <w:left w:val="nil"/>
              <w:right w:val="nil"/>
            </w:tcBorders>
          </w:tcPr>
          <w:p w:rsidR="00267B26" w:rsidRPr="00021AA4" w:rsidRDefault="00267B26" w:rsidP="00267B26">
            <w:pPr>
              <w:jc w:val="center"/>
              <w:rPr>
                <w:b/>
                <w:bCs/>
                <w:sz w:val="28"/>
                <w:szCs w:val="28"/>
              </w:rPr>
            </w:pPr>
          </w:p>
          <w:p w:rsidR="00267B26" w:rsidRPr="00021AA4" w:rsidRDefault="00267B26" w:rsidP="00267B26">
            <w:pPr>
              <w:jc w:val="center"/>
              <w:rPr>
                <w:b/>
                <w:bCs/>
                <w:sz w:val="28"/>
                <w:szCs w:val="28"/>
              </w:rPr>
            </w:pPr>
          </w:p>
          <w:p w:rsidR="00267B26" w:rsidRPr="00021AA4" w:rsidRDefault="00267B26" w:rsidP="00267B26">
            <w:pPr>
              <w:jc w:val="center"/>
            </w:pPr>
          </w:p>
        </w:tc>
      </w:tr>
      <w:tr w:rsidR="00021AA4" w:rsidRPr="00021AA4" w:rsidTr="00267B26">
        <w:trPr>
          <w:trHeight w:val="1217"/>
        </w:trPr>
        <w:tc>
          <w:tcPr>
            <w:tcW w:w="9894" w:type="dxa"/>
            <w:gridSpan w:val="2"/>
          </w:tcPr>
          <w:p w:rsidR="00267B26" w:rsidRPr="00021AA4" w:rsidRDefault="00267B26" w:rsidP="00267B26">
            <w:pPr>
              <w:jc w:val="center"/>
              <w:rPr>
                <w:b/>
                <w:bCs/>
                <w:sz w:val="28"/>
                <w:szCs w:val="28"/>
              </w:rPr>
            </w:pPr>
          </w:p>
          <w:p w:rsidR="00267B26" w:rsidRPr="00021AA4" w:rsidRDefault="00267B26" w:rsidP="00267B26">
            <w:pPr>
              <w:jc w:val="center"/>
              <w:rPr>
                <w:b/>
                <w:bCs/>
                <w:sz w:val="28"/>
                <w:szCs w:val="28"/>
              </w:rPr>
            </w:pPr>
            <w:r w:rsidRPr="00021AA4">
              <w:rPr>
                <w:b/>
                <w:bCs/>
                <w:sz w:val="28"/>
                <w:szCs w:val="28"/>
              </w:rPr>
              <w:t>ANEXO B</w:t>
            </w:r>
          </w:p>
          <w:p w:rsidR="00267B26" w:rsidRPr="00021AA4" w:rsidRDefault="00267B26" w:rsidP="00267B26">
            <w:pPr>
              <w:jc w:val="center"/>
              <w:rPr>
                <w:b/>
                <w:bCs/>
                <w:sz w:val="20"/>
                <w:szCs w:val="20"/>
              </w:rPr>
            </w:pPr>
          </w:p>
          <w:p w:rsidR="00267B26" w:rsidRPr="00021AA4" w:rsidRDefault="00267B26" w:rsidP="00267B26">
            <w:pPr>
              <w:jc w:val="center"/>
              <w:rPr>
                <w:b/>
                <w:bCs/>
                <w:sz w:val="28"/>
                <w:szCs w:val="28"/>
              </w:rPr>
            </w:pPr>
            <w:r w:rsidRPr="00021AA4">
              <w:rPr>
                <w:b/>
                <w:bCs/>
                <w:u w:val="single"/>
              </w:rPr>
              <w:t>PERSONAS JURIDICAS - DECLARACION JURADA</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021AA4" w:rsidRDefault="00267B26" w:rsidP="00267B26">
            <w:pPr>
              <w:snapToGrid w:val="0"/>
              <w:rPr>
                <w:sz w:val="20"/>
                <w:szCs w:val="20"/>
              </w:rPr>
            </w:pPr>
          </w:p>
        </w:tc>
        <w:tc>
          <w:tcPr>
            <w:tcW w:w="6890" w:type="dxa"/>
            <w:tcBorders>
              <w:right w:val="single" w:sz="8" w:space="0" w:color="000000"/>
            </w:tcBorders>
            <w:shd w:val="clear" w:color="auto" w:fill="FFFFFF"/>
            <w:vAlign w:val="center"/>
          </w:tcPr>
          <w:p w:rsidR="00267B26" w:rsidRPr="00021AA4" w:rsidRDefault="00267B26" w:rsidP="00267B26">
            <w:pPr>
              <w:snapToGrid w:val="0"/>
              <w:jc w:val="center"/>
              <w:rPr>
                <w:rFonts w:eastAsia="Arial"/>
                <w:b/>
                <w:bCs/>
                <w:sz w:val="20"/>
                <w:szCs w:val="20"/>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10"/>
        </w:trPr>
        <w:tc>
          <w:tcPr>
            <w:tcW w:w="3004" w:type="dxa"/>
            <w:tcBorders>
              <w:left w:val="single" w:sz="8" w:space="0" w:color="000000"/>
            </w:tcBorders>
            <w:shd w:val="clear" w:color="auto" w:fill="FFFFFF"/>
            <w:vAlign w:val="bottom"/>
          </w:tcPr>
          <w:p w:rsidR="00267B26" w:rsidRPr="00021AA4" w:rsidRDefault="00267B26" w:rsidP="00267B26">
            <w:pPr>
              <w:snapToGrid w:val="0"/>
              <w:rPr>
                <w:rFonts w:eastAsia="Arial"/>
                <w:b/>
                <w:bCs/>
                <w:sz w:val="20"/>
                <w:szCs w:val="20"/>
              </w:rPr>
            </w:pPr>
            <w:r w:rsidRPr="00021AA4">
              <w:rPr>
                <w:rFonts w:eastAsia="Arial"/>
                <w:b/>
                <w:bCs/>
                <w:sz w:val="20"/>
                <w:szCs w:val="20"/>
              </w:rPr>
              <w:t xml:space="preserve"> </w:t>
            </w:r>
            <w:r w:rsidRPr="00021AA4">
              <w:rPr>
                <w:b/>
                <w:bCs/>
                <w:sz w:val="20"/>
                <w:szCs w:val="20"/>
              </w:rPr>
              <w:t xml:space="preserve">Nombre y Apellido o Razón   </w:t>
            </w:r>
          </w:p>
          <w:p w:rsidR="00267B26" w:rsidRPr="00021AA4" w:rsidRDefault="00267B26" w:rsidP="00267B26">
            <w:pPr>
              <w:rPr>
                <w:sz w:val="18"/>
                <w:szCs w:val="18"/>
              </w:rPr>
            </w:pPr>
            <w:r w:rsidRPr="00021AA4">
              <w:rPr>
                <w:rFonts w:eastAsia="Arial"/>
                <w:b/>
                <w:bCs/>
                <w:sz w:val="20"/>
                <w:szCs w:val="20"/>
              </w:rPr>
              <w:t xml:space="preserve"> </w:t>
            </w:r>
            <w:r w:rsidRPr="00021AA4">
              <w:rPr>
                <w:b/>
                <w:bCs/>
                <w:sz w:val="20"/>
                <w:szCs w:val="20"/>
              </w:rPr>
              <w:t>Social o Denominación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20"/>
                <w:szCs w:val="20"/>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sz w:val="20"/>
                <w:szCs w:val="20"/>
              </w:rPr>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20"/>
                <w:szCs w:val="20"/>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20"/>
                <w:szCs w:val="20"/>
              </w:rPr>
              <w:t xml:space="preserve"> </w:t>
            </w:r>
            <w:r w:rsidRPr="00021AA4">
              <w:rPr>
                <w:b/>
                <w:bCs/>
                <w:sz w:val="20"/>
                <w:szCs w:val="20"/>
              </w:rPr>
              <w:t>CUIT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20"/>
                <w:szCs w:val="20"/>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center"/>
          </w:tcPr>
          <w:p w:rsidR="00267B26" w:rsidRPr="00021AA4" w:rsidRDefault="00267B26" w:rsidP="00267B26">
            <w:pPr>
              <w:snapToGrid w:val="0"/>
              <w:jc w:val="center"/>
              <w:rPr>
                <w:sz w:val="20"/>
                <w:szCs w:val="20"/>
              </w:rPr>
            </w:pPr>
            <w:r w:rsidRPr="00021AA4">
              <w:rPr>
                <w:b/>
                <w:bCs/>
                <w:sz w:val="20"/>
                <w:szCs w:val="20"/>
              </w:rPr>
              <w:t> </w:t>
            </w:r>
          </w:p>
        </w:tc>
        <w:tc>
          <w:tcPr>
            <w:tcW w:w="6890" w:type="dxa"/>
            <w:tcBorders>
              <w:right w:val="single" w:sz="8" w:space="0" w:color="000000"/>
            </w:tcBorders>
            <w:shd w:val="clear" w:color="auto" w:fill="FFFFFF"/>
            <w:vAlign w:val="center"/>
          </w:tcPr>
          <w:p w:rsidR="00267B26" w:rsidRPr="00021AA4" w:rsidRDefault="00267B26" w:rsidP="00267B26">
            <w:pPr>
              <w:snapToGrid w:val="0"/>
              <w:jc w:val="center"/>
              <w:rPr>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267B26" w:rsidRPr="00021AA4" w:rsidRDefault="007602F1" w:rsidP="00267B26">
            <w:pPr>
              <w:snapToGrid w:val="0"/>
              <w:jc w:val="center"/>
              <w:rPr>
                <w:sz w:val="20"/>
                <w:szCs w:val="20"/>
              </w:rPr>
            </w:pPr>
            <w:r w:rsidRPr="00021AA4">
              <w:rPr>
                <w:b/>
                <w:bCs/>
                <w:sz w:val="16"/>
                <w:szCs w:val="16"/>
              </w:rPr>
              <w:t>Nómina</w:t>
            </w:r>
            <w:r w:rsidR="00267B26" w:rsidRPr="00021AA4">
              <w:rPr>
                <w:b/>
                <w:bCs/>
                <w:sz w:val="16"/>
                <w:szCs w:val="16"/>
              </w:rPr>
              <w:t xml:space="preserve"> de los actuales integrantes de los Órganos de Gobierno, Administración y Fiscalización</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b/>
                <w:bCs/>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20"/>
                <w:szCs w:val="20"/>
              </w:rPr>
            </w:pPr>
            <w:r w:rsidRPr="00021AA4">
              <w:rPr>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021AA4" w:rsidRDefault="00267B26" w:rsidP="00267B26">
            <w:pPr>
              <w:snapToGrid w:val="0"/>
              <w:rPr>
                <w:sz w:val="16"/>
                <w:szCs w:val="16"/>
              </w:rPr>
            </w:pPr>
            <w:r w:rsidRPr="00021AA4">
              <w:rPr>
                <w:b/>
                <w:bCs/>
                <w:sz w:val="18"/>
                <w:szCs w:val="18"/>
              </w:rPr>
              <w:t> </w:t>
            </w:r>
          </w:p>
        </w:tc>
        <w:tc>
          <w:tcPr>
            <w:tcW w:w="6890" w:type="dxa"/>
            <w:tcBorders>
              <w:right w:val="single" w:sz="8" w:space="0" w:color="000000"/>
            </w:tcBorders>
            <w:shd w:val="clear" w:color="auto" w:fill="C0C0C0"/>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b/>
                <w:bCs/>
                <w:sz w:val="18"/>
                <w:szCs w:val="18"/>
              </w:rPr>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b/>
                <w:bCs/>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b/>
                <w:bCs/>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021AA4" w:rsidRDefault="00267B26" w:rsidP="00267B26">
            <w:pPr>
              <w:snapToGrid w:val="0"/>
              <w:rPr>
                <w:sz w:val="18"/>
                <w:szCs w:val="18"/>
              </w:rPr>
            </w:pPr>
            <w:r w:rsidRPr="00021AA4">
              <w:rPr>
                <w:b/>
                <w:bCs/>
                <w:sz w:val="18"/>
                <w:szCs w:val="18"/>
              </w:rPr>
              <w:t> </w:t>
            </w:r>
          </w:p>
        </w:tc>
        <w:tc>
          <w:tcPr>
            <w:tcW w:w="6890" w:type="dxa"/>
            <w:tcBorders>
              <w:right w:val="single" w:sz="8" w:space="0" w:color="000000"/>
            </w:tcBorders>
            <w:shd w:val="clear" w:color="auto" w:fill="C0C0C0"/>
          </w:tcPr>
          <w:p w:rsidR="00267B26" w:rsidRPr="00021AA4" w:rsidRDefault="00267B26" w:rsidP="00267B26">
            <w:pPr>
              <w:snapToGrid w:val="0"/>
              <w:rPr>
                <w:b/>
                <w:bCs/>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8"/>
                <w:szCs w:val="18"/>
              </w:rPr>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b/>
                <w:bCs/>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b/>
                <w:bCs/>
                <w:sz w:val="18"/>
                <w:szCs w:val="18"/>
              </w:rPr>
            </w:pPr>
          </w:p>
        </w:tc>
        <w:tc>
          <w:tcPr>
            <w:tcW w:w="6890" w:type="dxa"/>
            <w:tcBorders>
              <w:right w:val="single" w:sz="8" w:space="0" w:color="000000"/>
            </w:tcBorders>
            <w:shd w:val="clear" w:color="auto" w:fill="FFFFFF"/>
            <w:vAlign w:val="center"/>
          </w:tcPr>
          <w:p w:rsidR="00267B26" w:rsidRPr="00021AA4" w:rsidRDefault="00267B26" w:rsidP="00267B26">
            <w:pPr>
              <w:snapToGrid w:val="0"/>
              <w:rPr>
                <w:sz w:val="16"/>
                <w:szCs w:val="16"/>
              </w:rPr>
            </w:pP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bottom w:val="single" w:sz="4" w:space="0" w:color="000000"/>
            </w:tcBorders>
            <w:shd w:val="clear" w:color="auto" w:fill="FFFFFF"/>
          </w:tcPr>
          <w:p w:rsidR="00267B26" w:rsidRPr="00021AA4" w:rsidRDefault="00267B26" w:rsidP="00267B26">
            <w:pPr>
              <w:snapToGrid w:val="0"/>
              <w:rPr>
                <w:b/>
                <w:bCs/>
                <w:sz w:val="16"/>
                <w:szCs w:val="16"/>
              </w:rPr>
            </w:pPr>
            <w:r w:rsidRPr="00021AA4">
              <w:rPr>
                <w:b/>
                <w:bCs/>
                <w:sz w:val="16"/>
                <w:szCs w:val="16"/>
              </w:rPr>
              <w:t> </w:t>
            </w:r>
          </w:p>
          <w:p w:rsidR="00267B26" w:rsidRPr="00021AA4" w:rsidRDefault="00267B26" w:rsidP="00267B26">
            <w:pPr>
              <w:rPr>
                <w:b/>
                <w:bCs/>
                <w:sz w:val="16"/>
                <w:szCs w:val="16"/>
              </w:rPr>
            </w:pPr>
          </w:p>
        </w:tc>
        <w:tc>
          <w:tcPr>
            <w:tcW w:w="6890" w:type="dxa"/>
            <w:tcBorders>
              <w:bottom w:val="single" w:sz="4" w:space="0" w:color="000000"/>
              <w:right w:val="single" w:sz="8" w:space="0" w:color="000000"/>
            </w:tcBorders>
            <w:shd w:val="clear" w:color="auto" w:fill="FFFFFF"/>
          </w:tcPr>
          <w:p w:rsidR="00267B26" w:rsidRPr="00021AA4" w:rsidRDefault="00267B26" w:rsidP="00267B26">
            <w:pPr>
              <w:snapToGrid w:val="0"/>
              <w:rPr>
                <w:sz w:val="20"/>
                <w:szCs w:val="20"/>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C0C0C0"/>
            <w:vAlign w:val="bottom"/>
          </w:tcPr>
          <w:p w:rsidR="00267B26" w:rsidRPr="00021AA4" w:rsidRDefault="00267B26" w:rsidP="00267B26">
            <w:pPr>
              <w:snapToGrid w:val="0"/>
              <w:rPr>
                <w:b/>
                <w:bCs/>
                <w:sz w:val="18"/>
                <w:szCs w:val="18"/>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6"/>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8"/>
                <w:szCs w:val="18"/>
              </w:rPr>
              <w:lastRenderedPageBreak/>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b/>
                <w:bCs/>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b/>
                <w:bCs/>
                <w:sz w:val="16"/>
                <w:szCs w:val="16"/>
              </w:rPr>
            </w:pP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18"/>
                <w:szCs w:val="18"/>
              </w:rPr>
            </w:pP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Cargo :</w:t>
            </w:r>
          </w:p>
        </w:tc>
        <w:tc>
          <w:tcPr>
            <w:tcW w:w="6890" w:type="dxa"/>
            <w:tcBorders>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20"/>
                <w:szCs w:val="20"/>
              </w:rPr>
            </w:pPr>
            <w:r w:rsidRPr="00021AA4">
              <w:rPr>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Finalización del Mandato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021AA4" w:rsidRDefault="00267B26" w:rsidP="00267B26">
            <w:pPr>
              <w:snapToGrid w:val="0"/>
              <w:rPr>
                <w:sz w:val="20"/>
                <w:szCs w:val="20"/>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C0C0C0"/>
            <w:vAlign w:val="bottom"/>
          </w:tcPr>
          <w:p w:rsidR="00267B26" w:rsidRPr="00021AA4" w:rsidRDefault="00267B26" w:rsidP="00267B26">
            <w:pPr>
              <w:snapToGrid w:val="0"/>
              <w:rPr>
                <w:sz w:val="20"/>
                <w:szCs w:val="20"/>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FFFFFF"/>
            <w:vAlign w:val="bottom"/>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b/>
                <w:bCs/>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20"/>
                <w:szCs w:val="20"/>
              </w:rPr>
            </w:pPr>
            <w:r w:rsidRPr="00021AA4">
              <w:rPr>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b/>
                <w:bCs/>
                <w:sz w:val="20"/>
                <w:szCs w:val="20"/>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021AA4" w:rsidRDefault="00267B26" w:rsidP="00267B26">
            <w:pPr>
              <w:snapToGrid w:val="0"/>
              <w:jc w:val="center"/>
              <w:rPr>
                <w:b/>
                <w:bCs/>
                <w:sz w:val="16"/>
                <w:szCs w:val="16"/>
              </w:rPr>
            </w:pPr>
            <w:r w:rsidRPr="00021AA4">
              <w:rPr>
                <w:b/>
                <w:bCs/>
                <w:sz w:val="20"/>
                <w:szCs w:val="20"/>
              </w:rPr>
              <w:t>Representación Legal</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021AA4" w:rsidRDefault="00267B26" w:rsidP="00267B26">
            <w:pPr>
              <w:snapToGrid w:val="0"/>
              <w:rPr>
                <w:b/>
                <w:bCs/>
                <w:sz w:val="16"/>
                <w:szCs w:val="16"/>
              </w:rPr>
            </w:pPr>
            <w:r w:rsidRPr="00021AA4">
              <w:rPr>
                <w:b/>
                <w:bCs/>
                <w:sz w:val="16"/>
                <w:szCs w:val="16"/>
              </w:rPr>
              <w:t>FIRMA SOCIAL CONJUNTA</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jc w:val="center"/>
              <w:rPr>
                <w:b/>
                <w:bCs/>
                <w:sz w:val="16"/>
                <w:szCs w:val="16"/>
              </w:rPr>
            </w:pPr>
            <w:r w:rsidRPr="00021AA4">
              <w:rPr>
                <w:b/>
                <w:bCs/>
                <w:sz w:val="16"/>
                <w:szCs w:val="16"/>
              </w:rPr>
              <w:t> </w:t>
            </w:r>
          </w:p>
        </w:tc>
        <w:tc>
          <w:tcPr>
            <w:tcW w:w="6890" w:type="dxa"/>
            <w:tcBorders>
              <w:right w:val="single" w:sz="8" w:space="0" w:color="000000"/>
            </w:tcBorders>
            <w:shd w:val="clear" w:color="auto" w:fill="FFFFFF"/>
            <w:vAlign w:val="bottom"/>
          </w:tcPr>
          <w:p w:rsidR="00267B26" w:rsidRPr="00021AA4" w:rsidRDefault="00267B26" w:rsidP="00267B26">
            <w:pPr>
              <w:snapToGrid w:val="0"/>
              <w:jc w:val="center"/>
              <w:rPr>
                <w:b/>
                <w:bCs/>
                <w:sz w:val="16"/>
                <w:szCs w:val="16"/>
              </w:rPr>
            </w:pPr>
            <w:r w:rsidRPr="00021AA4">
              <w:rPr>
                <w:b/>
                <w:bCs/>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021AA4" w:rsidRDefault="00267B26" w:rsidP="00267B26">
            <w:pPr>
              <w:snapToGrid w:val="0"/>
              <w:rPr>
                <w:b/>
                <w:bCs/>
                <w:sz w:val="16"/>
                <w:szCs w:val="16"/>
              </w:rPr>
            </w:pPr>
            <w:r w:rsidRPr="00021AA4">
              <w:rPr>
                <w:b/>
                <w:bCs/>
                <w:sz w:val="16"/>
                <w:szCs w:val="16"/>
              </w:rPr>
              <w:t>FIRMA SOCIAL INDISTINTA</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sz w:val="20"/>
                <w:szCs w:val="20"/>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021AA4" w:rsidRDefault="00267B26" w:rsidP="00267B26">
            <w:pPr>
              <w:snapToGrid w:val="0"/>
              <w:jc w:val="center"/>
              <w:rPr>
                <w:sz w:val="20"/>
                <w:szCs w:val="20"/>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FFFFFF"/>
            <w:vAlign w:val="bottom"/>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 xml:space="preserve">Firma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20"/>
                <w:szCs w:val="20"/>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 xml:space="preserve">Aclaración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20"/>
                <w:szCs w:val="20"/>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 xml:space="preserve">Carácter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20"/>
                <w:szCs w:val="20"/>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 xml:space="preserve">Lugar y Fecha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021AA4" w:rsidRDefault="00267B26" w:rsidP="00267B26">
            <w:pPr>
              <w:snapToGrid w:val="0"/>
            </w:pPr>
            <w:r w:rsidRPr="00021AA4">
              <w:rPr>
                <w:sz w:val="20"/>
                <w:szCs w:val="20"/>
              </w:rPr>
              <w:t> </w:t>
            </w:r>
          </w:p>
        </w:tc>
      </w:tr>
    </w:tbl>
    <w:p w:rsidR="00671BE2" w:rsidRPr="00021AA4" w:rsidRDefault="00671BE2" w:rsidP="002A5505">
      <w:pPr>
        <w:spacing w:line="360" w:lineRule="auto"/>
        <w:jc w:val="center"/>
        <w:rPr>
          <w:sz w:val="20"/>
          <w:szCs w:val="20"/>
        </w:rPr>
      </w:pPr>
    </w:p>
    <w:p w:rsidR="00671BE2" w:rsidRPr="00021AA4" w:rsidRDefault="001C2E38" w:rsidP="002A5505">
      <w:pPr>
        <w:spacing w:line="360" w:lineRule="auto"/>
        <w:jc w:val="center"/>
        <w:rPr>
          <w:sz w:val="20"/>
          <w:szCs w:val="20"/>
        </w:rPr>
      </w:pPr>
      <w:r w:rsidRPr="00021AA4">
        <w:rPr>
          <w:sz w:val="20"/>
          <w:szCs w:val="20"/>
        </w:rPr>
        <w:t xml:space="preserve">El locador deberá informar al locatario la transferencia de dominio que pueda afectar la </w:t>
      </w:r>
    </w:p>
    <w:p w:rsidR="001C2E38" w:rsidRPr="00021AA4" w:rsidRDefault="00C26E9A" w:rsidP="002A5505">
      <w:pPr>
        <w:spacing w:line="360" w:lineRule="auto"/>
        <w:jc w:val="center"/>
        <w:rPr>
          <w:sz w:val="20"/>
          <w:szCs w:val="20"/>
        </w:rPr>
      </w:pPr>
      <w:r w:rsidRPr="00021AA4">
        <w:rPr>
          <w:sz w:val="20"/>
          <w:szCs w:val="20"/>
        </w:rPr>
        <w:t>P</w:t>
      </w:r>
      <w:r w:rsidR="001C2E38" w:rsidRPr="00021AA4">
        <w:rPr>
          <w:sz w:val="20"/>
          <w:szCs w:val="20"/>
        </w:rPr>
        <w:t>ropiedad</w:t>
      </w:r>
      <w:r w:rsidRPr="00021AA4">
        <w:rPr>
          <w:sz w:val="20"/>
          <w:szCs w:val="20"/>
        </w:rPr>
        <w:t>.</w:t>
      </w:r>
    </w:p>
    <w:p w:rsidR="00267B26" w:rsidRPr="00021AA4" w:rsidRDefault="00267B26" w:rsidP="002A5505">
      <w:pPr>
        <w:spacing w:line="360" w:lineRule="auto"/>
        <w:jc w:val="center"/>
        <w:rPr>
          <w:sz w:val="20"/>
          <w:szCs w:val="20"/>
        </w:rPr>
      </w:pPr>
    </w:p>
    <w:p w:rsidR="00267B26" w:rsidRPr="00021AA4" w:rsidRDefault="00267B26" w:rsidP="002A5505">
      <w:pPr>
        <w:spacing w:line="360" w:lineRule="auto"/>
        <w:jc w:val="center"/>
        <w:rPr>
          <w:sz w:val="20"/>
          <w:szCs w:val="20"/>
        </w:rPr>
      </w:pPr>
    </w:p>
    <w:p w:rsidR="00267B26" w:rsidRPr="00021AA4" w:rsidRDefault="00267B26"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363753" w:rsidRPr="00021AA4" w:rsidRDefault="00363753" w:rsidP="002A5505">
      <w:pPr>
        <w:spacing w:line="360" w:lineRule="auto"/>
        <w:jc w:val="center"/>
        <w:rPr>
          <w:sz w:val="20"/>
          <w:szCs w:val="20"/>
        </w:rPr>
      </w:pPr>
    </w:p>
    <w:p w:rsidR="00363753" w:rsidRPr="00021AA4" w:rsidRDefault="00363753" w:rsidP="002A5505">
      <w:pPr>
        <w:spacing w:line="360" w:lineRule="auto"/>
        <w:jc w:val="center"/>
        <w:rPr>
          <w:sz w:val="20"/>
          <w:szCs w:val="20"/>
        </w:rPr>
      </w:pPr>
    </w:p>
    <w:p w:rsidR="00363753" w:rsidRPr="00021AA4" w:rsidRDefault="00363753" w:rsidP="002A5505">
      <w:pPr>
        <w:spacing w:line="360" w:lineRule="auto"/>
        <w:jc w:val="center"/>
        <w:rPr>
          <w:sz w:val="20"/>
          <w:szCs w:val="20"/>
        </w:rPr>
      </w:pPr>
    </w:p>
    <w:p w:rsidR="00363753" w:rsidRPr="00021AA4" w:rsidRDefault="00363753"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1C2E38" w:rsidRPr="00021AA4" w:rsidRDefault="001C2E38">
      <w:pPr>
        <w:pageBreakBefore/>
        <w:rPr>
          <w:sz w:val="20"/>
          <w:szCs w:val="20"/>
        </w:rPr>
      </w:pPr>
    </w:p>
    <w:p w:rsidR="00F63647" w:rsidRPr="00021AA4" w:rsidRDefault="00F63647">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021AA4" w:rsidRPr="00021AA4"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Pr="00021AA4" w:rsidRDefault="00A04603" w:rsidP="00AA02A0">
            <w:pPr>
              <w:tabs>
                <w:tab w:val="left" w:pos="2910"/>
                <w:tab w:val="center" w:pos="5265"/>
              </w:tabs>
              <w:snapToGrid w:val="0"/>
              <w:rPr>
                <w:b/>
                <w:bCs/>
                <w:sz w:val="20"/>
                <w:szCs w:val="20"/>
              </w:rPr>
            </w:pPr>
            <w:r w:rsidRPr="00021AA4">
              <w:rPr>
                <w:noProof/>
                <w:lang w:val="es-AR" w:eastAsia="es-AR"/>
              </w:rPr>
              <mc:AlternateContent>
                <mc:Choice Requires="wps">
                  <w:drawing>
                    <wp:anchor distT="0" distB="0" distL="114935" distR="114935" simplePos="0" relativeHeight="251648512" behindDoc="0" locked="0" layoutInCell="1" allowOverlap="1" wp14:anchorId="5D5C61D4" wp14:editId="3C21DD6E">
                      <wp:simplePos x="0" y="0"/>
                      <wp:positionH relativeFrom="column">
                        <wp:posOffset>97155</wp:posOffset>
                      </wp:positionH>
                      <wp:positionV relativeFrom="paragraph">
                        <wp:posOffset>136525</wp:posOffset>
                      </wp:positionV>
                      <wp:extent cx="6010275" cy="74295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87B" w:rsidRPr="00926E29" w:rsidRDefault="00C0687B">
                                  <w:pPr>
                                    <w:jc w:val="center"/>
                                    <w:rPr>
                                      <w:b/>
                                      <w:bCs/>
                                      <w:sz w:val="28"/>
                                      <w:szCs w:val="28"/>
                                      <w:u w:val="single"/>
                                    </w:rPr>
                                  </w:pPr>
                                  <w:r w:rsidRPr="00926E29">
                                    <w:rPr>
                                      <w:b/>
                                      <w:bCs/>
                                      <w:sz w:val="28"/>
                                      <w:szCs w:val="28"/>
                                    </w:rPr>
                                    <w:t>ANEXO C</w:t>
                                  </w:r>
                                </w:p>
                                <w:p w:rsidR="00C0687B" w:rsidRPr="00926E29" w:rsidRDefault="00C0687B">
                                  <w:pPr>
                                    <w:jc w:val="center"/>
                                    <w:rPr>
                                      <w:b/>
                                      <w:bCs/>
                                      <w:sz w:val="28"/>
                                      <w:szCs w:val="28"/>
                                      <w:u w:val="single"/>
                                    </w:rPr>
                                  </w:pPr>
                                </w:p>
                                <w:p w:rsidR="00C0687B" w:rsidRPr="00A04603" w:rsidRDefault="00C0687B" w:rsidP="00A04603">
                                  <w:pPr>
                                    <w:jc w:val="center"/>
                                    <w:rPr>
                                      <w:b/>
                                      <w:bCs/>
                                      <w:u w:val="single"/>
                                    </w:rPr>
                                  </w:pPr>
                                  <w:r w:rsidRPr="00926E29">
                                    <w:rPr>
                                      <w:b/>
                                      <w:bCs/>
                                      <w:u w:val="single"/>
                                    </w:rPr>
                                    <w:t>APODERADOS - DECLARACION JURADA</w:t>
                                  </w:r>
                                </w:p>
                                <w:p w:rsidR="00C0687B" w:rsidRDefault="00C0687B">
                                  <w:pPr>
                                    <w:jc w:val="center"/>
                                    <w:rPr>
                                      <w:b/>
                                      <w:bCs/>
                                      <w:sz w:val="20"/>
                                      <w:szCs w:val="20"/>
                                      <w:u w:val="single"/>
                                    </w:rPr>
                                  </w:pPr>
                                </w:p>
                                <w:p w:rsidR="00C0687B" w:rsidRDefault="00C0687B">
                                  <w:pPr>
                                    <w:jc w:val="center"/>
                                    <w:rPr>
                                      <w:b/>
                                      <w:bCs/>
                                      <w:sz w:val="20"/>
                                      <w:szCs w:val="20"/>
                                      <w:u w:val="single"/>
                                    </w:rPr>
                                  </w:pPr>
                                </w:p>
                                <w:p w:rsidR="00C0687B" w:rsidRDefault="00C0687B">
                                  <w:pPr>
                                    <w:jc w:val="center"/>
                                    <w:rPr>
                                      <w:b/>
                                      <w:bCs/>
                                      <w:sz w:val="20"/>
                                      <w:szCs w:val="20"/>
                                      <w:u w:val="single"/>
                                    </w:rPr>
                                  </w:pPr>
                                </w:p>
                                <w:p w:rsidR="00C0687B" w:rsidRDefault="00C0687B">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C61D4" id="Text Box 9" o:spid="_x0000_s1032" type="#_x0000_t202" style="position:absolute;margin-left:7.65pt;margin-top:10.75pt;width:473.25pt;height:58.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acjQIAACM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" stroked="f">
                      <v:fill opacity="0"/>
                      <v:textbox inset="0,0,0,0">
                        <w:txbxContent>
                          <w:p w:rsidR="00C0687B" w:rsidRPr="00926E29" w:rsidRDefault="00C0687B">
                            <w:pPr>
                              <w:jc w:val="center"/>
                              <w:rPr>
                                <w:b/>
                                <w:bCs/>
                                <w:sz w:val="28"/>
                                <w:szCs w:val="28"/>
                                <w:u w:val="single"/>
                              </w:rPr>
                            </w:pPr>
                            <w:r w:rsidRPr="00926E29">
                              <w:rPr>
                                <w:b/>
                                <w:bCs/>
                                <w:sz w:val="28"/>
                                <w:szCs w:val="28"/>
                              </w:rPr>
                              <w:t>ANEXO C</w:t>
                            </w:r>
                          </w:p>
                          <w:p w:rsidR="00C0687B" w:rsidRPr="00926E29" w:rsidRDefault="00C0687B">
                            <w:pPr>
                              <w:jc w:val="center"/>
                              <w:rPr>
                                <w:b/>
                                <w:bCs/>
                                <w:sz w:val="28"/>
                                <w:szCs w:val="28"/>
                                <w:u w:val="single"/>
                              </w:rPr>
                            </w:pPr>
                          </w:p>
                          <w:p w:rsidR="00C0687B" w:rsidRPr="00A04603" w:rsidRDefault="00C0687B" w:rsidP="00A04603">
                            <w:pPr>
                              <w:jc w:val="center"/>
                              <w:rPr>
                                <w:b/>
                                <w:bCs/>
                                <w:u w:val="single"/>
                              </w:rPr>
                            </w:pPr>
                            <w:r w:rsidRPr="00926E29">
                              <w:rPr>
                                <w:b/>
                                <w:bCs/>
                                <w:u w:val="single"/>
                              </w:rPr>
                              <w:t>APODERADOS - DECLARACION JURADA</w:t>
                            </w:r>
                          </w:p>
                          <w:p w:rsidR="00C0687B" w:rsidRDefault="00C0687B">
                            <w:pPr>
                              <w:jc w:val="center"/>
                              <w:rPr>
                                <w:b/>
                                <w:bCs/>
                                <w:sz w:val="20"/>
                                <w:szCs w:val="20"/>
                                <w:u w:val="single"/>
                              </w:rPr>
                            </w:pPr>
                          </w:p>
                          <w:p w:rsidR="00C0687B" w:rsidRDefault="00C0687B">
                            <w:pPr>
                              <w:jc w:val="center"/>
                              <w:rPr>
                                <w:b/>
                                <w:bCs/>
                                <w:sz w:val="20"/>
                                <w:szCs w:val="20"/>
                                <w:u w:val="single"/>
                              </w:rPr>
                            </w:pPr>
                          </w:p>
                          <w:p w:rsidR="00C0687B" w:rsidRDefault="00C0687B">
                            <w:pPr>
                              <w:jc w:val="center"/>
                              <w:rPr>
                                <w:b/>
                                <w:bCs/>
                                <w:sz w:val="20"/>
                                <w:szCs w:val="20"/>
                                <w:u w:val="single"/>
                              </w:rPr>
                            </w:pPr>
                          </w:p>
                          <w:p w:rsidR="00C0687B" w:rsidRDefault="00C0687B">
                            <w:pPr>
                              <w:jc w:val="center"/>
                            </w:pPr>
                          </w:p>
                        </w:txbxContent>
                      </v:textbox>
                    </v:shape>
                  </w:pict>
                </mc:Fallback>
              </mc:AlternateContent>
            </w:r>
          </w:p>
        </w:tc>
      </w:tr>
      <w:tr w:rsidR="00021AA4" w:rsidRPr="00021AA4" w:rsidTr="00A04603">
        <w:trPr>
          <w:trHeight w:val="1267"/>
        </w:trPr>
        <w:tc>
          <w:tcPr>
            <w:tcW w:w="2969" w:type="dxa"/>
            <w:gridSpan w:val="3"/>
            <w:tcBorders>
              <w:left w:val="single" w:sz="4" w:space="0" w:color="000000"/>
            </w:tcBorders>
            <w:shd w:val="clear" w:color="auto" w:fill="FFFFFF"/>
            <w:vAlign w:val="center"/>
          </w:tcPr>
          <w:p w:rsidR="001C2E38" w:rsidRPr="00021AA4" w:rsidRDefault="001C2E38" w:rsidP="00A04603">
            <w:pPr>
              <w:snapToGrid w:val="0"/>
              <w:rPr>
                <w:sz w:val="20"/>
                <w:szCs w:val="20"/>
              </w:rPr>
            </w:pPr>
          </w:p>
        </w:tc>
        <w:tc>
          <w:tcPr>
            <w:tcW w:w="6665" w:type="dxa"/>
            <w:tcBorders>
              <w:right w:val="single" w:sz="4" w:space="0" w:color="000000"/>
            </w:tcBorders>
            <w:shd w:val="clear" w:color="auto" w:fill="FFFFFF"/>
            <w:vAlign w:val="center"/>
          </w:tcPr>
          <w:p w:rsidR="001C2E38" w:rsidRPr="00021AA4" w:rsidRDefault="001C2E38" w:rsidP="00A04603">
            <w:pPr>
              <w:snapToGrid w:val="0"/>
              <w:ind w:left="137"/>
              <w:jc w:val="center"/>
              <w:rPr>
                <w:b/>
                <w:bCs/>
                <w:sz w:val="20"/>
                <w:szCs w:val="20"/>
              </w:rPr>
            </w:pPr>
          </w:p>
        </w:tc>
      </w:tr>
      <w:tr w:rsidR="00021AA4" w:rsidRPr="00021AA4" w:rsidTr="00AA02A0">
        <w:trPr>
          <w:trHeight w:val="510"/>
        </w:trPr>
        <w:tc>
          <w:tcPr>
            <w:tcW w:w="2969" w:type="dxa"/>
            <w:gridSpan w:val="3"/>
            <w:tcBorders>
              <w:left w:val="single" w:sz="4" w:space="0" w:color="000000"/>
            </w:tcBorders>
            <w:shd w:val="clear" w:color="auto" w:fill="FFFFFF"/>
            <w:vAlign w:val="bottom"/>
          </w:tcPr>
          <w:p w:rsidR="00926E29" w:rsidRPr="00021AA4" w:rsidRDefault="001C2E38" w:rsidP="00A04603">
            <w:pPr>
              <w:snapToGrid w:val="0"/>
              <w:ind w:left="137"/>
              <w:rPr>
                <w:rFonts w:eastAsia="Arial"/>
                <w:b/>
                <w:bCs/>
                <w:sz w:val="20"/>
                <w:szCs w:val="20"/>
              </w:rPr>
            </w:pPr>
            <w:r w:rsidRPr="00021AA4">
              <w:rPr>
                <w:rFonts w:eastAsia="Arial"/>
                <w:b/>
                <w:bCs/>
                <w:sz w:val="20"/>
                <w:szCs w:val="20"/>
              </w:rPr>
              <w:t xml:space="preserve"> </w:t>
            </w:r>
          </w:p>
          <w:p w:rsidR="001C2E38" w:rsidRPr="00021AA4" w:rsidRDefault="001C2E38" w:rsidP="00A04603">
            <w:pPr>
              <w:snapToGrid w:val="0"/>
              <w:ind w:left="137"/>
              <w:rPr>
                <w:sz w:val="18"/>
                <w:szCs w:val="18"/>
              </w:rPr>
            </w:pPr>
            <w:r w:rsidRPr="00021AA4">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20"/>
                <w:szCs w:val="20"/>
              </w:rPr>
            </w:pPr>
            <w:r w:rsidRPr="00021AA4">
              <w:rPr>
                <w:sz w:val="18"/>
                <w:szCs w:val="18"/>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18"/>
                <w:szCs w:val="18"/>
              </w:rPr>
            </w:pPr>
            <w:r w:rsidRPr="00021AA4">
              <w:rPr>
                <w:sz w:val="20"/>
                <w:szCs w:val="20"/>
              </w:rPr>
              <w:t> </w:t>
            </w:r>
          </w:p>
        </w:tc>
        <w:tc>
          <w:tcPr>
            <w:tcW w:w="6665" w:type="dxa"/>
            <w:tcBorders>
              <w:right w:val="single" w:sz="4" w:space="0" w:color="000000"/>
            </w:tcBorders>
            <w:shd w:val="clear" w:color="auto" w:fill="FFFFFF"/>
          </w:tcPr>
          <w:p w:rsidR="001C2E38" w:rsidRPr="00021AA4" w:rsidRDefault="001C2E38" w:rsidP="00A04603">
            <w:pPr>
              <w:tabs>
                <w:tab w:val="left" w:pos="5835"/>
              </w:tabs>
              <w:snapToGrid w:val="0"/>
              <w:ind w:left="137"/>
              <w:rPr>
                <w:rFonts w:eastAsia="Arial"/>
                <w:b/>
                <w:bCs/>
                <w:sz w:val="20"/>
                <w:szCs w:val="20"/>
              </w:rPr>
            </w:pPr>
            <w:r w:rsidRPr="00021AA4">
              <w:rPr>
                <w:sz w:val="18"/>
                <w:szCs w:val="18"/>
              </w:rPr>
              <w:t> </w:t>
            </w:r>
            <w:r w:rsidR="00AA02A0" w:rsidRPr="00021AA4">
              <w:rPr>
                <w:sz w:val="18"/>
                <w:szCs w:val="18"/>
              </w:rPr>
              <w:tab/>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18"/>
                <w:szCs w:val="18"/>
              </w:rPr>
            </w:pPr>
            <w:r w:rsidRPr="00021AA4">
              <w:rPr>
                <w:rFonts w:eastAsia="Arial"/>
                <w:b/>
                <w:bCs/>
                <w:sz w:val="20"/>
                <w:szCs w:val="20"/>
              </w:rPr>
              <w:t xml:space="preserve"> </w:t>
            </w:r>
            <w:r w:rsidRPr="00021AA4">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20"/>
                <w:szCs w:val="20"/>
              </w:rPr>
            </w:pPr>
            <w:r w:rsidRPr="00021AA4">
              <w:rPr>
                <w:sz w:val="18"/>
                <w:szCs w:val="18"/>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p>
        </w:tc>
        <w:tc>
          <w:tcPr>
            <w:tcW w:w="6665" w:type="dxa"/>
            <w:tcBorders>
              <w:bottom w:val="single" w:sz="4" w:space="0" w:color="000000"/>
              <w:right w:val="single" w:sz="4" w:space="0" w:color="000000"/>
            </w:tcBorders>
            <w:shd w:val="clear" w:color="auto" w:fill="FFFFFF"/>
          </w:tcPr>
          <w:p w:rsidR="001C2E38" w:rsidRPr="00021AA4" w:rsidRDefault="001C2E38" w:rsidP="00A04603">
            <w:pPr>
              <w:snapToGrid w:val="0"/>
              <w:ind w:left="137"/>
              <w:rPr>
                <w:sz w:val="18"/>
                <w:szCs w:val="18"/>
              </w:rPr>
            </w:pPr>
          </w:p>
        </w:tc>
      </w:tr>
      <w:tr w:rsidR="00021AA4" w:rsidRPr="00021AA4" w:rsidTr="002A5505">
        <w:trPr>
          <w:trHeight w:val="427"/>
        </w:trPr>
        <w:tc>
          <w:tcPr>
            <w:tcW w:w="1810" w:type="dxa"/>
            <w:tcBorders>
              <w:left w:val="single" w:sz="4" w:space="0" w:color="000000"/>
              <w:right w:val="single" w:sz="4" w:space="0" w:color="auto"/>
            </w:tcBorders>
            <w:shd w:val="clear" w:color="auto" w:fill="FFFFFF"/>
            <w:vAlign w:val="bottom"/>
          </w:tcPr>
          <w:p w:rsidR="001C2E38" w:rsidRPr="00021AA4" w:rsidRDefault="001C2E38" w:rsidP="00A04603">
            <w:pPr>
              <w:snapToGrid w:val="0"/>
              <w:ind w:left="137"/>
              <w:rPr>
                <w:sz w:val="18"/>
                <w:szCs w:val="18"/>
              </w:rPr>
            </w:pPr>
            <w:r w:rsidRPr="00021AA4">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Pr="00021AA4" w:rsidRDefault="001C2E38" w:rsidP="00A04603">
            <w:pPr>
              <w:ind w:left="137"/>
              <w:rPr>
                <w:sz w:val="20"/>
                <w:szCs w:val="20"/>
              </w:rPr>
            </w:pPr>
            <w:r w:rsidRPr="00021AA4">
              <w:rPr>
                <w:sz w:val="20"/>
                <w:szCs w:val="20"/>
              </w:rPr>
              <w:t>Nº:</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18"/>
                <w:szCs w:val="18"/>
              </w:rPr>
            </w:pPr>
            <w:r w:rsidRPr="00021AA4">
              <w:rPr>
                <w:sz w:val="20"/>
                <w:szCs w:val="20"/>
              </w:rPr>
              <w:t> </w:t>
            </w:r>
          </w:p>
        </w:tc>
        <w:tc>
          <w:tcPr>
            <w:tcW w:w="6665" w:type="dxa"/>
            <w:tcBorders>
              <w:right w:val="single" w:sz="4" w:space="0" w:color="000000"/>
            </w:tcBorders>
            <w:shd w:val="clear" w:color="auto" w:fill="FFFFFF"/>
          </w:tcPr>
          <w:p w:rsidR="001C2E38" w:rsidRPr="00021AA4" w:rsidRDefault="001C2E38" w:rsidP="00A04603">
            <w:pPr>
              <w:snapToGrid w:val="0"/>
              <w:ind w:left="137"/>
              <w:rPr>
                <w:rFonts w:eastAsia="Arial"/>
                <w:b/>
                <w:bCs/>
                <w:sz w:val="18"/>
                <w:szCs w:val="18"/>
              </w:rPr>
            </w:pPr>
            <w:r w:rsidRPr="00021AA4">
              <w:rPr>
                <w:sz w:val="18"/>
                <w:szCs w:val="18"/>
              </w:rPr>
              <w:t> </w:t>
            </w:r>
          </w:p>
        </w:tc>
      </w:tr>
      <w:tr w:rsidR="00021AA4" w:rsidRPr="00021AA4" w:rsidTr="00AA02A0">
        <w:trPr>
          <w:trHeight w:val="409"/>
        </w:trPr>
        <w:tc>
          <w:tcPr>
            <w:tcW w:w="2890" w:type="dxa"/>
            <w:gridSpan w:val="2"/>
            <w:tcBorders>
              <w:left w:val="single" w:sz="4" w:space="0" w:color="000000"/>
            </w:tcBorders>
            <w:shd w:val="clear" w:color="auto" w:fill="FFFFFF"/>
            <w:vAlign w:val="bottom"/>
          </w:tcPr>
          <w:p w:rsidR="001C2E38" w:rsidRPr="00021AA4" w:rsidRDefault="001C2E38" w:rsidP="00A04603">
            <w:pPr>
              <w:snapToGrid w:val="0"/>
              <w:ind w:left="137"/>
              <w:jc w:val="both"/>
              <w:rPr>
                <w:b/>
                <w:bCs/>
                <w:sz w:val="18"/>
                <w:szCs w:val="18"/>
              </w:rPr>
            </w:pPr>
            <w:r w:rsidRPr="00021AA4">
              <w:rPr>
                <w:rFonts w:eastAsia="Arial"/>
                <w:b/>
                <w:bCs/>
                <w:sz w:val="18"/>
                <w:szCs w:val="18"/>
              </w:rPr>
              <w:t xml:space="preserve"> </w:t>
            </w:r>
            <w:r w:rsidRPr="00021AA4">
              <w:rPr>
                <w:b/>
                <w:bCs/>
                <w:sz w:val="20"/>
                <w:szCs w:val="20"/>
              </w:rPr>
              <w:t>CARÁCTER DEL PODER :</w:t>
            </w:r>
          </w:p>
          <w:p w:rsidR="001C2E38" w:rsidRPr="00021AA4"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b/>
                <w:bCs/>
                <w:sz w:val="20"/>
                <w:szCs w:val="20"/>
              </w:rPr>
            </w:pPr>
            <w:r w:rsidRPr="00021AA4">
              <w:rPr>
                <w:sz w:val="18"/>
                <w:szCs w:val="18"/>
              </w:rPr>
              <w:t> </w:t>
            </w:r>
          </w:p>
        </w:tc>
      </w:tr>
      <w:tr w:rsidR="00021AA4" w:rsidRPr="00021AA4" w:rsidTr="00AA02A0">
        <w:trPr>
          <w:trHeight w:val="255"/>
        </w:trPr>
        <w:tc>
          <w:tcPr>
            <w:tcW w:w="2969" w:type="dxa"/>
            <w:gridSpan w:val="3"/>
            <w:tcBorders>
              <w:left w:val="single" w:sz="4" w:space="0" w:color="000000"/>
            </w:tcBorders>
            <w:shd w:val="clear" w:color="auto" w:fill="FFFFFF"/>
            <w:vAlign w:val="center"/>
          </w:tcPr>
          <w:p w:rsidR="001C2E38" w:rsidRPr="00021AA4" w:rsidRDefault="001C2E38" w:rsidP="00A04603">
            <w:pPr>
              <w:snapToGrid w:val="0"/>
              <w:ind w:left="137"/>
              <w:jc w:val="center"/>
              <w:rPr>
                <w:sz w:val="20"/>
                <w:szCs w:val="20"/>
              </w:rPr>
            </w:pPr>
            <w:r w:rsidRPr="00021AA4">
              <w:rPr>
                <w:b/>
                <w:bCs/>
                <w:sz w:val="20"/>
                <w:szCs w:val="20"/>
              </w:rPr>
              <w:t> </w:t>
            </w:r>
          </w:p>
        </w:tc>
        <w:tc>
          <w:tcPr>
            <w:tcW w:w="6665" w:type="dxa"/>
            <w:tcBorders>
              <w:right w:val="single" w:sz="4" w:space="0" w:color="000000"/>
            </w:tcBorders>
            <w:shd w:val="clear" w:color="auto" w:fill="FFFFFF"/>
            <w:vAlign w:val="center"/>
          </w:tcPr>
          <w:p w:rsidR="001C2E38" w:rsidRPr="00021AA4" w:rsidRDefault="001C2E38" w:rsidP="00A04603">
            <w:pPr>
              <w:snapToGrid w:val="0"/>
              <w:ind w:left="137"/>
              <w:jc w:val="center"/>
              <w:rPr>
                <w:sz w:val="20"/>
                <w:szCs w:val="20"/>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p>
        </w:tc>
        <w:tc>
          <w:tcPr>
            <w:tcW w:w="6665" w:type="dxa"/>
            <w:tcBorders>
              <w:right w:val="single" w:sz="4" w:space="0" w:color="000000"/>
            </w:tcBorders>
            <w:shd w:val="clear" w:color="auto" w:fill="FFFFFF"/>
            <w:vAlign w:val="center"/>
          </w:tcPr>
          <w:p w:rsidR="001C2E38" w:rsidRPr="00021AA4" w:rsidRDefault="001C2E38" w:rsidP="00A04603">
            <w:pPr>
              <w:snapToGrid w:val="0"/>
              <w:ind w:left="137"/>
              <w:rPr>
                <w:b/>
                <w:bCs/>
                <w:sz w:val="20"/>
                <w:szCs w:val="20"/>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ight="57"/>
              <w:rPr>
                <w:sz w:val="20"/>
                <w:szCs w:val="20"/>
              </w:rPr>
            </w:pPr>
            <w:r w:rsidRPr="00021AA4">
              <w:rPr>
                <w:b/>
                <w:bCs/>
                <w:sz w:val="20"/>
                <w:szCs w:val="20"/>
              </w:rPr>
              <w:t xml:space="preserve">Nombre y Apellido,   Poderdante </w:t>
            </w:r>
            <w:proofErr w:type="spellStart"/>
            <w:r w:rsidRPr="00021AA4">
              <w:rPr>
                <w:b/>
                <w:bCs/>
                <w:sz w:val="20"/>
                <w:szCs w:val="20"/>
              </w:rPr>
              <w:t>ó</w:t>
            </w:r>
            <w:proofErr w:type="spellEnd"/>
            <w:r w:rsidRPr="00021AA4">
              <w:rPr>
                <w:b/>
                <w:bCs/>
                <w:sz w:val="20"/>
                <w:szCs w:val="20"/>
              </w:rPr>
              <w:t xml:space="preserve"> Razón Social</w:t>
            </w:r>
            <w:r w:rsidRPr="00021AA4">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b/>
                <w:bCs/>
                <w:sz w:val="16"/>
                <w:szCs w:val="16"/>
              </w:rPr>
            </w:pPr>
            <w:r w:rsidRPr="00021AA4">
              <w:rPr>
                <w:sz w:val="20"/>
                <w:szCs w:val="20"/>
              </w:rPr>
              <w:t> </w:t>
            </w:r>
          </w:p>
        </w:tc>
      </w:tr>
      <w:tr w:rsidR="00021AA4" w:rsidRPr="00021AA4" w:rsidTr="00AA02A0">
        <w:trPr>
          <w:trHeight w:val="90"/>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b/>
                <w:bCs/>
                <w:sz w:val="16"/>
                <w:szCs w:val="16"/>
              </w:rPr>
              <w:t> </w:t>
            </w:r>
          </w:p>
        </w:tc>
        <w:tc>
          <w:tcPr>
            <w:tcW w:w="6665" w:type="dxa"/>
            <w:tcBorders>
              <w:right w:val="single" w:sz="4" w:space="0" w:color="000000"/>
            </w:tcBorders>
            <w:shd w:val="clear" w:color="auto" w:fill="FFFFFF"/>
            <w:vAlign w:val="center"/>
          </w:tcPr>
          <w:p w:rsidR="001C2E38" w:rsidRPr="00021AA4" w:rsidRDefault="001C2E38" w:rsidP="00A04603">
            <w:pPr>
              <w:snapToGrid w:val="0"/>
              <w:ind w:left="137"/>
              <w:rPr>
                <w:b/>
                <w:bCs/>
                <w:sz w:val="20"/>
                <w:szCs w:val="20"/>
              </w:rPr>
            </w:pPr>
            <w:r w:rsidRPr="00021AA4">
              <w:rPr>
                <w:sz w:val="20"/>
                <w:szCs w:val="20"/>
              </w:rPr>
              <w:t> </w:t>
            </w:r>
          </w:p>
        </w:tc>
      </w:tr>
      <w:tr w:rsidR="00021AA4" w:rsidRPr="00021AA4" w:rsidTr="002A5505">
        <w:trPr>
          <w:trHeight w:val="319"/>
        </w:trPr>
        <w:tc>
          <w:tcPr>
            <w:tcW w:w="1810" w:type="dxa"/>
            <w:tcBorders>
              <w:left w:val="single" w:sz="4" w:space="0" w:color="000000"/>
            </w:tcBorders>
            <w:shd w:val="clear" w:color="auto" w:fill="FFFFFF"/>
            <w:vAlign w:val="bottom"/>
          </w:tcPr>
          <w:p w:rsidR="001C2E38" w:rsidRPr="00021AA4" w:rsidRDefault="001C2E38" w:rsidP="00A04603">
            <w:pPr>
              <w:snapToGrid w:val="0"/>
              <w:ind w:left="137" w:right="57"/>
              <w:rPr>
                <w:sz w:val="18"/>
                <w:szCs w:val="18"/>
              </w:rPr>
            </w:pPr>
            <w:r w:rsidRPr="00021AA4">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18"/>
                <w:szCs w:val="18"/>
              </w:rPr>
            </w:pPr>
          </w:p>
          <w:p w:rsidR="001C2E38" w:rsidRPr="00021AA4" w:rsidRDefault="001C2E38" w:rsidP="00A04603">
            <w:pPr>
              <w:ind w:left="137"/>
              <w:rPr>
                <w:b/>
                <w:bCs/>
                <w:sz w:val="16"/>
                <w:szCs w:val="16"/>
              </w:rPr>
            </w:pPr>
            <w:r w:rsidRPr="00021AA4">
              <w:rPr>
                <w:sz w:val="20"/>
                <w:szCs w:val="20"/>
              </w:rPr>
              <w:t>Nº:</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b/>
                <w:bCs/>
                <w:sz w:val="16"/>
                <w:szCs w:val="16"/>
              </w:rPr>
            </w:pPr>
          </w:p>
        </w:tc>
        <w:tc>
          <w:tcPr>
            <w:tcW w:w="6665" w:type="dxa"/>
            <w:tcBorders>
              <w:right w:val="single" w:sz="4" w:space="0" w:color="000000"/>
            </w:tcBorders>
            <w:shd w:val="clear" w:color="auto" w:fill="FFFFFF"/>
          </w:tcPr>
          <w:p w:rsidR="001C2E38" w:rsidRPr="00021AA4" w:rsidRDefault="001C2E38" w:rsidP="00A04603">
            <w:pPr>
              <w:snapToGrid w:val="0"/>
              <w:ind w:left="137"/>
              <w:rPr>
                <w:sz w:val="20"/>
                <w:szCs w:val="20"/>
              </w:rPr>
            </w:pP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18"/>
                <w:szCs w:val="18"/>
              </w:rPr>
            </w:pPr>
            <w:r w:rsidRPr="00021AA4">
              <w:rPr>
                <w:rFonts w:eastAsia="Arial"/>
                <w:b/>
                <w:bCs/>
                <w:sz w:val="20"/>
                <w:szCs w:val="20"/>
              </w:rPr>
              <w:t xml:space="preserve"> </w:t>
            </w:r>
            <w:r w:rsidR="002A5505" w:rsidRPr="00021AA4">
              <w:rPr>
                <w:b/>
                <w:bCs/>
                <w:sz w:val="20"/>
                <w:szCs w:val="20"/>
              </w:rPr>
              <w:t>CUIT/ CUIL</w:t>
            </w:r>
            <w:r w:rsidRPr="00021AA4">
              <w:rPr>
                <w:b/>
                <w:bCs/>
                <w:sz w:val="20"/>
                <w:szCs w:val="20"/>
              </w:rPr>
              <w:t>:</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20"/>
                <w:szCs w:val="20"/>
              </w:rPr>
            </w:pPr>
            <w:r w:rsidRPr="00021AA4">
              <w:rPr>
                <w:sz w:val="18"/>
                <w:szCs w:val="18"/>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right w:val="single" w:sz="4" w:space="0" w:color="000000"/>
            </w:tcBorders>
            <w:shd w:val="clear" w:color="auto" w:fill="FFFFFF"/>
            <w:vAlign w:val="bottom"/>
          </w:tcPr>
          <w:p w:rsidR="001C2E38" w:rsidRPr="00021AA4" w:rsidRDefault="001C2E38" w:rsidP="00A04603">
            <w:pPr>
              <w:snapToGrid w:val="0"/>
              <w:ind w:left="137"/>
              <w:rPr>
                <w:rFonts w:eastAsia="Arial"/>
                <w:b/>
                <w:bCs/>
                <w:sz w:val="18"/>
                <w:szCs w:val="18"/>
              </w:rPr>
            </w:pPr>
            <w:r w:rsidRPr="00021AA4">
              <w:rPr>
                <w:sz w:val="20"/>
                <w:szCs w:val="20"/>
              </w:rPr>
              <w:t> </w:t>
            </w:r>
          </w:p>
        </w:tc>
      </w:tr>
      <w:tr w:rsidR="00021AA4" w:rsidRPr="00021AA4" w:rsidTr="002A5505">
        <w:trPr>
          <w:trHeight w:val="337"/>
        </w:trPr>
        <w:tc>
          <w:tcPr>
            <w:tcW w:w="2890" w:type="dxa"/>
            <w:gridSpan w:val="2"/>
            <w:tcBorders>
              <w:left w:val="single" w:sz="4" w:space="0" w:color="000000"/>
            </w:tcBorders>
            <w:shd w:val="clear" w:color="auto" w:fill="FFFFFF"/>
            <w:vAlign w:val="bottom"/>
          </w:tcPr>
          <w:p w:rsidR="001C2E38" w:rsidRPr="00021AA4" w:rsidRDefault="001C2E38" w:rsidP="00A04603">
            <w:pPr>
              <w:snapToGrid w:val="0"/>
              <w:ind w:left="137"/>
              <w:jc w:val="both"/>
              <w:rPr>
                <w:b/>
                <w:bCs/>
                <w:sz w:val="18"/>
                <w:szCs w:val="18"/>
              </w:rPr>
            </w:pPr>
            <w:r w:rsidRPr="00021AA4">
              <w:rPr>
                <w:rFonts w:eastAsia="Arial"/>
                <w:b/>
                <w:bCs/>
                <w:sz w:val="18"/>
                <w:szCs w:val="18"/>
              </w:rPr>
              <w:t xml:space="preserve"> </w:t>
            </w:r>
            <w:r w:rsidR="002A5505" w:rsidRPr="00021AA4">
              <w:rPr>
                <w:b/>
                <w:bCs/>
                <w:sz w:val="20"/>
                <w:szCs w:val="20"/>
              </w:rPr>
              <w:t>CARÁCTER DEL PODER</w:t>
            </w:r>
            <w:r w:rsidRPr="00021AA4">
              <w:rPr>
                <w:b/>
                <w:bCs/>
                <w:sz w:val="20"/>
                <w:szCs w:val="20"/>
              </w:rPr>
              <w:t>:</w:t>
            </w:r>
          </w:p>
          <w:p w:rsidR="001C2E38" w:rsidRPr="00021AA4"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20"/>
                <w:szCs w:val="20"/>
              </w:rPr>
            </w:pPr>
            <w:r w:rsidRPr="00021AA4">
              <w:rPr>
                <w:sz w:val="18"/>
                <w:szCs w:val="18"/>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righ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C0C0C0"/>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right w:val="single" w:sz="4" w:space="0" w:color="000000"/>
            </w:tcBorders>
            <w:shd w:val="clear" w:color="auto" w:fill="C0C0C0"/>
            <w:vAlign w:val="bottom"/>
          </w:tcPr>
          <w:p w:rsidR="001C2E38" w:rsidRPr="00021AA4" w:rsidRDefault="001C2E38" w:rsidP="00A04603">
            <w:pPr>
              <w:snapToGrid w:val="0"/>
              <w:ind w:left="137"/>
              <w:rPr>
                <w:sz w:val="20"/>
                <w:szCs w:val="20"/>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right w:val="single" w:sz="4" w:space="0" w:color="000000"/>
            </w:tcBorders>
            <w:shd w:val="clear" w:color="auto" w:fill="FFFFFF"/>
            <w:vAlign w:val="bottom"/>
          </w:tcPr>
          <w:p w:rsidR="001C2E38" w:rsidRPr="00021AA4" w:rsidRDefault="001C2E38" w:rsidP="00A04603">
            <w:pPr>
              <w:snapToGrid w:val="0"/>
              <w:ind w:left="137"/>
              <w:rPr>
                <w:rFonts w:eastAsia="Arial"/>
                <w:b/>
                <w:bCs/>
                <w:sz w:val="16"/>
                <w:szCs w:val="16"/>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vAlign w:val="center"/>
          </w:tcPr>
          <w:p w:rsidR="001C2E38" w:rsidRPr="00021AA4" w:rsidRDefault="001C2E38" w:rsidP="00A04603">
            <w:pPr>
              <w:snapToGrid w:val="0"/>
              <w:ind w:left="137"/>
              <w:rPr>
                <w:sz w:val="20"/>
                <w:szCs w:val="20"/>
              </w:rPr>
            </w:pPr>
            <w:r w:rsidRPr="00021AA4">
              <w:rPr>
                <w:rFonts w:eastAsia="Arial"/>
                <w:b/>
                <w:bCs/>
                <w:sz w:val="16"/>
                <w:szCs w:val="16"/>
              </w:rPr>
              <w:t xml:space="preserve"> </w:t>
            </w:r>
            <w:r w:rsidRPr="00021AA4">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20"/>
                <w:szCs w:val="20"/>
              </w:rPr>
            </w:pPr>
            <w:r w:rsidRPr="00021AA4">
              <w:rPr>
                <w:sz w:val="20"/>
                <w:szCs w:val="20"/>
              </w:rPr>
              <w:t> </w:t>
            </w:r>
          </w:p>
        </w:tc>
      </w:tr>
      <w:tr w:rsidR="00021AA4" w:rsidRPr="00021AA4" w:rsidTr="00AA02A0">
        <w:trPr>
          <w:trHeight w:val="90"/>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right w:val="single" w:sz="4" w:space="0" w:color="000000"/>
            </w:tcBorders>
            <w:shd w:val="clear" w:color="auto" w:fill="FFFFFF"/>
            <w:vAlign w:val="center"/>
          </w:tcPr>
          <w:p w:rsidR="001C2E38" w:rsidRPr="00021AA4" w:rsidRDefault="001C2E38" w:rsidP="00A04603">
            <w:pPr>
              <w:snapToGrid w:val="0"/>
              <w:ind w:left="137"/>
              <w:rPr>
                <w:rFonts w:eastAsia="Arial"/>
                <w:b/>
                <w:bCs/>
                <w:sz w:val="16"/>
                <w:szCs w:val="16"/>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tcPr>
          <w:p w:rsidR="001C2E38" w:rsidRPr="00021AA4" w:rsidRDefault="001C2E38" w:rsidP="00A04603">
            <w:pPr>
              <w:snapToGrid w:val="0"/>
              <w:ind w:left="137"/>
              <w:rPr>
                <w:sz w:val="20"/>
                <w:szCs w:val="20"/>
              </w:rPr>
            </w:pPr>
            <w:r w:rsidRPr="00021AA4">
              <w:rPr>
                <w:rFonts w:eastAsia="Arial"/>
                <w:b/>
                <w:bCs/>
                <w:sz w:val="16"/>
                <w:szCs w:val="16"/>
              </w:rPr>
              <w:t xml:space="preserve"> </w:t>
            </w:r>
            <w:r w:rsidRPr="00021AA4">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20"/>
                <w:szCs w:val="20"/>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Pr="00021AA4" w:rsidRDefault="001C2E38" w:rsidP="00A04603">
            <w:pPr>
              <w:snapToGrid w:val="0"/>
              <w:ind w:left="137"/>
              <w:rPr>
                <w:rFonts w:eastAsia="Arial"/>
                <w:b/>
                <w:bCs/>
                <w:sz w:val="16"/>
                <w:szCs w:val="16"/>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auto"/>
          </w:tcPr>
          <w:p w:rsidR="001C2E38" w:rsidRPr="00021AA4" w:rsidRDefault="001C2E38" w:rsidP="00A04603">
            <w:pPr>
              <w:snapToGrid w:val="0"/>
              <w:ind w:left="137"/>
              <w:rPr>
                <w:sz w:val="20"/>
                <w:szCs w:val="20"/>
              </w:rPr>
            </w:pPr>
            <w:r w:rsidRPr="00021AA4">
              <w:rPr>
                <w:rFonts w:eastAsia="Arial"/>
                <w:b/>
                <w:bCs/>
                <w:sz w:val="16"/>
                <w:szCs w:val="16"/>
              </w:rPr>
              <w:t xml:space="preserve"> </w:t>
            </w:r>
            <w:r w:rsidRPr="00021AA4">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Pr="00021AA4" w:rsidRDefault="001C2E38" w:rsidP="00A04603">
            <w:pPr>
              <w:snapToGrid w:val="0"/>
              <w:ind w:left="137"/>
              <w:rPr>
                <w:sz w:val="20"/>
                <w:szCs w:val="20"/>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right w:val="single" w:sz="4" w:space="0" w:color="000000"/>
            </w:tcBorders>
            <w:shd w:val="clear" w:color="auto" w:fill="FFFFFF"/>
            <w:vAlign w:val="center"/>
          </w:tcPr>
          <w:p w:rsidR="001C2E38" w:rsidRPr="00021AA4" w:rsidRDefault="001C2E38" w:rsidP="00A04603">
            <w:pPr>
              <w:snapToGrid w:val="0"/>
              <w:ind w:left="137"/>
              <w:rPr>
                <w:rFonts w:eastAsia="Arial"/>
                <w:b/>
                <w:bCs/>
                <w:sz w:val="16"/>
                <w:szCs w:val="16"/>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tcPr>
          <w:p w:rsidR="001C2E38" w:rsidRPr="00021AA4" w:rsidRDefault="001C2E38" w:rsidP="00A04603">
            <w:pPr>
              <w:snapToGrid w:val="0"/>
              <w:ind w:left="137"/>
              <w:rPr>
                <w:sz w:val="20"/>
                <w:szCs w:val="20"/>
              </w:rPr>
            </w:pPr>
            <w:r w:rsidRPr="00021AA4">
              <w:rPr>
                <w:rFonts w:eastAsia="Arial"/>
                <w:b/>
                <w:bCs/>
                <w:sz w:val="16"/>
                <w:szCs w:val="16"/>
              </w:rPr>
              <w:t xml:space="preserve"> </w:t>
            </w:r>
            <w:r w:rsidRPr="00021AA4">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20"/>
                <w:szCs w:val="20"/>
              </w:rPr>
            </w:pPr>
            <w:r w:rsidRPr="00021AA4">
              <w:rPr>
                <w:sz w:val="20"/>
                <w:szCs w:val="20"/>
              </w:rPr>
              <w:t> </w:t>
            </w:r>
          </w:p>
        </w:tc>
      </w:tr>
      <w:tr w:rsidR="00021AA4" w:rsidRPr="00021AA4"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Pr="00021AA4" w:rsidRDefault="001C2E38" w:rsidP="00A04603">
            <w:pPr>
              <w:snapToGrid w:val="0"/>
              <w:ind w:left="137"/>
            </w:pPr>
            <w:r w:rsidRPr="00021AA4">
              <w:rPr>
                <w:sz w:val="20"/>
                <w:szCs w:val="20"/>
              </w:rPr>
              <w:t> </w:t>
            </w:r>
          </w:p>
        </w:tc>
      </w:tr>
    </w:tbl>
    <w:p w:rsidR="001C2E38" w:rsidRPr="00021AA4" w:rsidRDefault="001C2E38">
      <w:pPr>
        <w:jc w:val="both"/>
      </w:pPr>
    </w:p>
    <w:p w:rsidR="00F63647" w:rsidRPr="00021AA4" w:rsidRDefault="00F63647">
      <w:pPr>
        <w:sectPr w:rsidR="00F63647" w:rsidRPr="00021AA4" w:rsidSect="00DF05E4">
          <w:headerReference w:type="default" r:id="rId8"/>
          <w:footerReference w:type="default" r:id="rId9"/>
          <w:pgSz w:w="11906" w:h="16838"/>
          <w:pgMar w:top="1440" w:right="1080" w:bottom="1440" w:left="1080"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021AA4" w:rsidRPr="00021AA4"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Pr="00021AA4" w:rsidRDefault="00E07F58" w:rsidP="00E07F58">
            <w:pPr>
              <w:snapToGrid w:val="0"/>
              <w:jc w:val="center"/>
              <w:rPr>
                <w:b/>
                <w:bCs/>
                <w:sz w:val="20"/>
                <w:szCs w:val="20"/>
              </w:rPr>
            </w:pPr>
            <w:r w:rsidRPr="00021AA4">
              <w:rPr>
                <w:noProof/>
                <w:lang w:val="es-AR" w:eastAsia="es-AR"/>
              </w:rPr>
              <w:lastRenderedPageBreak/>
              <mc:AlternateContent>
                <mc:Choice Requires="wps">
                  <w:drawing>
                    <wp:anchor distT="0" distB="0" distL="114935" distR="114935" simplePos="0" relativeHeight="251717120" behindDoc="0" locked="0" layoutInCell="1" allowOverlap="1" wp14:anchorId="7A388F83" wp14:editId="66E68A86">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87B" w:rsidRPr="00926E29" w:rsidRDefault="00C0687B" w:rsidP="00E07F58">
                                  <w:pPr>
                                    <w:jc w:val="center"/>
                                    <w:rPr>
                                      <w:b/>
                                      <w:bCs/>
                                      <w:sz w:val="28"/>
                                      <w:szCs w:val="28"/>
                                      <w:u w:val="single"/>
                                    </w:rPr>
                                  </w:pPr>
                                  <w:r w:rsidRPr="00926E29">
                                    <w:rPr>
                                      <w:b/>
                                      <w:bCs/>
                                      <w:sz w:val="28"/>
                                      <w:szCs w:val="28"/>
                                      <w:u w:val="single"/>
                                    </w:rPr>
                                    <w:t>ANEXO D</w:t>
                                  </w:r>
                                </w:p>
                                <w:p w:rsidR="00C0687B" w:rsidRPr="00926E29" w:rsidRDefault="00C0687B" w:rsidP="00E07F58">
                                  <w:pPr>
                                    <w:jc w:val="center"/>
                                    <w:rPr>
                                      <w:b/>
                                      <w:bCs/>
                                      <w:sz w:val="28"/>
                                      <w:szCs w:val="28"/>
                                      <w:u w:val="single"/>
                                    </w:rPr>
                                  </w:pPr>
                                </w:p>
                                <w:p w:rsidR="00C0687B" w:rsidRPr="00926E29" w:rsidRDefault="00C0687B"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88F83" id="Text Box 3" o:spid="_x0000_s1033"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kXjwIAACQ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" stroked="f">
                      <v:fill opacity="0"/>
                      <v:textbox inset="0,0,0,0">
                        <w:txbxContent>
                          <w:p w:rsidR="00C0687B" w:rsidRPr="00926E29" w:rsidRDefault="00C0687B" w:rsidP="00E07F58">
                            <w:pPr>
                              <w:jc w:val="center"/>
                              <w:rPr>
                                <w:b/>
                                <w:bCs/>
                                <w:sz w:val="28"/>
                                <w:szCs w:val="28"/>
                                <w:u w:val="single"/>
                              </w:rPr>
                            </w:pPr>
                            <w:r w:rsidRPr="00926E29">
                              <w:rPr>
                                <w:b/>
                                <w:bCs/>
                                <w:sz w:val="28"/>
                                <w:szCs w:val="28"/>
                                <w:u w:val="single"/>
                              </w:rPr>
                              <w:t>ANEXO D</w:t>
                            </w:r>
                          </w:p>
                          <w:p w:rsidR="00C0687B" w:rsidRPr="00926E29" w:rsidRDefault="00C0687B" w:rsidP="00E07F58">
                            <w:pPr>
                              <w:jc w:val="center"/>
                              <w:rPr>
                                <w:b/>
                                <w:bCs/>
                                <w:sz w:val="28"/>
                                <w:szCs w:val="28"/>
                                <w:u w:val="single"/>
                              </w:rPr>
                            </w:pPr>
                          </w:p>
                          <w:p w:rsidR="00C0687B" w:rsidRPr="00926E29" w:rsidRDefault="00C0687B" w:rsidP="00E07F58">
                            <w:pPr>
                              <w:jc w:val="center"/>
                              <w:rPr>
                                <w:b/>
                              </w:rPr>
                            </w:pPr>
                            <w:r w:rsidRPr="00926E29">
                              <w:rPr>
                                <w:b/>
                                <w:bCs/>
                                <w:u w:val="single"/>
                              </w:rPr>
                              <w:t>REPRESENTANTES JUDICIALES- DECLARACION JURADA</w:t>
                            </w:r>
                          </w:p>
                        </w:txbxContent>
                      </v:textbox>
                    </v:shape>
                  </w:pict>
                </mc:Fallback>
              </mc:AlternateContent>
            </w:r>
            <w:r w:rsidRPr="00021AA4">
              <w:rPr>
                <w:b/>
                <w:bCs/>
                <w:i/>
                <w:iCs/>
                <w:sz w:val="20"/>
                <w:szCs w:val="20"/>
              </w:rPr>
              <w:t> </w:t>
            </w:r>
          </w:p>
        </w:tc>
      </w:tr>
      <w:tr w:rsidR="00021AA4" w:rsidRPr="00021AA4"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Pr="00021AA4" w:rsidRDefault="00E07F58" w:rsidP="00E07F58">
            <w:pPr>
              <w:snapToGrid w:val="0"/>
              <w:jc w:val="center"/>
              <w:rPr>
                <w:sz w:val="20"/>
                <w:szCs w:val="20"/>
              </w:rPr>
            </w:pPr>
            <w:r w:rsidRPr="00021AA4">
              <w:rPr>
                <w:b/>
                <w:bCs/>
                <w:sz w:val="20"/>
                <w:szCs w:val="20"/>
              </w:rPr>
              <w:t> </w:t>
            </w:r>
          </w:p>
        </w:tc>
        <w:tc>
          <w:tcPr>
            <w:tcW w:w="6805" w:type="dxa"/>
            <w:gridSpan w:val="7"/>
            <w:tcBorders>
              <w:right w:val="single" w:sz="8" w:space="0" w:color="000000"/>
            </w:tcBorders>
            <w:shd w:val="clear" w:color="auto" w:fill="FFFFFF"/>
            <w:vAlign w:val="center"/>
          </w:tcPr>
          <w:p w:rsidR="00E07F58" w:rsidRPr="00021AA4" w:rsidRDefault="00E07F58" w:rsidP="00E07F58">
            <w:pPr>
              <w:snapToGrid w:val="0"/>
              <w:jc w:val="center"/>
              <w:rPr>
                <w:b/>
                <w:bCs/>
                <w:sz w:val="20"/>
                <w:szCs w:val="20"/>
              </w:rPr>
            </w:pPr>
            <w:r w:rsidRPr="00021AA4">
              <w:rPr>
                <w:sz w:val="20"/>
                <w:szCs w:val="20"/>
              </w:rPr>
              <w:t> </w:t>
            </w:r>
          </w:p>
        </w:tc>
      </w:tr>
      <w:tr w:rsidR="00021AA4" w:rsidRPr="00021AA4"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Pr="00021AA4" w:rsidRDefault="00E07F58" w:rsidP="00E07F58">
            <w:pPr>
              <w:snapToGrid w:val="0"/>
              <w:jc w:val="center"/>
              <w:rPr>
                <w:sz w:val="20"/>
                <w:szCs w:val="20"/>
              </w:rPr>
            </w:pPr>
            <w:r w:rsidRPr="00021AA4">
              <w:rPr>
                <w:b/>
                <w:bCs/>
                <w:sz w:val="20"/>
                <w:szCs w:val="20"/>
              </w:rPr>
              <w:t> </w:t>
            </w:r>
          </w:p>
        </w:tc>
        <w:tc>
          <w:tcPr>
            <w:tcW w:w="6805" w:type="dxa"/>
            <w:gridSpan w:val="7"/>
            <w:tcBorders>
              <w:right w:val="single" w:sz="8" w:space="0" w:color="000000"/>
            </w:tcBorders>
            <w:shd w:val="clear" w:color="auto" w:fill="FFFFFF"/>
            <w:vAlign w:val="center"/>
          </w:tcPr>
          <w:p w:rsidR="00E07F58" w:rsidRPr="00021AA4" w:rsidRDefault="00E07F58" w:rsidP="00E07F58">
            <w:pPr>
              <w:snapToGrid w:val="0"/>
              <w:jc w:val="center"/>
              <w:rPr>
                <w:rFonts w:eastAsia="Arial"/>
                <w:b/>
                <w:bCs/>
                <w:sz w:val="20"/>
                <w:szCs w:val="20"/>
              </w:rPr>
            </w:pPr>
            <w:r w:rsidRPr="00021AA4">
              <w:rPr>
                <w:sz w:val="20"/>
                <w:szCs w:val="20"/>
              </w:rPr>
              <w:t> </w:t>
            </w:r>
          </w:p>
        </w:tc>
      </w:tr>
      <w:tr w:rsidR="00021AA4" w:rsidRPr="00021AA4"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Pr="00021AA4" w:rsidRDefault="00E07F58" w:rsidP="00E07F58">
            <w:pPr>
              <w:snapToGrid w:val="0"/>
              <w:rPr>
                <w:sz w:val="18"/>
                <w:szCs w:val="18"/>
              </w:rPr>
            </w:pPr>
            <w:r w:rsidRPr="00021AA4">
              <w:rPr>
                <w:rFonts w:eastAsia="Arial"/>
                <w:b/>
                <w:bCs/>
                <w:sz w:val="20"/>
                <w:szCs w:val="20"/>
              </w:rPr>
              <w:t xml:space="preserve"> </w:t>
            </w:r>
            <w:r w:rsidRPr="00021AA4">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Pr="00021AA4" w:rsidRDefault="00E07F58" w:rsidP="00E07F58">
            <w:pPr>
              <w:snapToGrid w:val="0"/>
              <w:rPr>
                <w:sz w:val="20"/>
                <w:szCs w:val="20"/>
              </w:rPr>
            </w:pPr>
            <w:r w:rsidRPr="00021AA4">
              <w:rPr>
                <w:sz w:val="18"/>
                <w:szCs w:val="18"/>
              </w:rPr>
              <w:t> </w:t>
            </w:r>
          </w:p>
        </w:tc>
      </w:tr>
      <w:tr w:rsidR="00021AA4" w:rsidRPr="00021AA4"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Pr="00021AA4" w:rsidRDefault="00E07F58" w:rsidP="00E07F58">
            <w:pPr>
              <w:snapToGrid w:val="0"/>
              <w:rPr>
                <w:sz w:val="18"/>
                <w:szCs w:val="18"/>
              </w:rPr>
            </w:pPr>
            <w:r w:rsidRPr="00021AA4">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18"/>
                <w:szCs w:val="18"/>
              </w:rPr>
              <w:t> </w:t>
            </w:r>
          </w:p>
        </w:tc>
      </w:tr>
      <w:tr w:rsidR="00021AA4" w:rsidRPr="00021AA4"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Pr="00021AA4" w:rsidRDefault="00E07F58" w:rsidP="00E07F58">
            <w:pPr>
              <w:snapToGrid w:val="0"/>
            </w:pPr>
            <w:r w:rsidRPr="00021AA4">
              <w:rPr>
                <w:sz w:val="20"/>
                <w:szCs w:val="20"/>
              </w:rPr>
              <w:t> </w:t>
            </w:r>
            <w:r w:rsidRPr="00021AA4">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Pr="00021AA4" w:rsidRDefault="00E07F58" w:rsidP="00E07F58">
            <w:pPr>
              <w:snapToGrid w:val="0"/>
              <w:rPr>
                <w:sz w:val="20"/>
                <w:szCs w:val="20"/>
                <w:lang w:val="es-ES" w:eastAsia="es-AR"/>
              </w:rPr>
            </w:pPr>
            <w:r w:rsidRPr="00021AA4">
              <w:rPr>
                <w:noProof/>
                <w:lang w:val="es-AR" w:eastAsia="es-AR"/>
              </w:rPr>
              <mc:AlternateContent>
                <mc:Choice Requires="wps">
                  <w:drawing>
                    <wp:anchor distT="0" distB="0" distL="114935" distR="114935" simplePos="0" relativeHeight="251718144" behindDoc="0" locked="0" layoutInCell="1" allowOverlap="1" wp14:anchorId="355D3349" wp14:editId="538553FB">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87B" w:rsidRDefault="00C0687B"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5D3349" id="Text Box 42" o:spid="_x0000_s1034"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AkjAIAACI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IW3la1jyAZo6CmUH54aMDolfmO0QhN22D7bU8Mw0i8lyA73+GzYWZjOxtE&#10;UjjaYIdRNG9cfAn22vBdD8hR2FJdgTQ7HnTjNRxZAHM/gUYMMRwfDd/pT+fB6/fT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DMQHAkjAIAACIFAAAOAAAAAAAAAAAAAAAAAC4CAABkcnMvZTJvRG9jLnhtbFBLAQItABQABgAI&#10;AAAAIQDoT1VM2gAAAAYBAAAPAAAAAAAAAAAAAAAAAOYEAABkcnMvZG93bnJldi54bWxQSwUGAAAA&#10;AAQABADzAAAA7QUAAAAA&#10;" stroked="f">
                      <v:fill opacity="0"/>
                      <v:textbox inset="0,0,0,0">
                        <w:txbxContent>
                          <w:p w:rsidR="00C0687B" w:rsidRDefault="00C0687B"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r w:rsidRPr="00021AA4">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021AA4" w:rsidRDefault="00E07F58" w:rsidP="00E07F58">
            <w:pPr>
              <w:snapToGrid w:val="0"/>
              <w:rPr>
                <w:sz w:val="20"/>
                <w:szCs w:val="20"/>
              </w:rPr>
            </w:pPr>
          </w:p>
        </w:tc>
      </w:tr>
      <w:tr w:rsidR="00021AA4" w:rsidRPr="00021AA4"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Pr="00021AA4" w:rsidRDefault="00E07F58" w:rsidP="00E07F58">
            <w:pPr>
              <w:snapToGrid w:val="0"/>
              <w:rPr>
                <w:sz w:val="20"/>
                <w:szCs w:val="20"/>
              </w:rPr>
            </w:pPr>
          </w:p>
        </w:tc>
        <w:tc>
          <w:tcPr>
            <w:tcW w:w="2542" w:type="dxa"/>
            <w:gridSpan w:val="4"/>
            <w:shd w:val="clear" w:color="auto" w:fill="auto"/>
            <w:vAlign w:val="bottom"/>
          </w:tcPr>
          <w:p w:rsidR="00E07F58" w:rsidRPr="00021AA4" w:rsidRDefault="00E07F58" w:rsidP="00E07F58">
            <w:pPr>
              <w:snapToGrid w:val="0"/>
              <w:rPr>
                <w:sz w:val="20"/>
                <w:szCs w:val="20"/>
                <w:lang w:val="es-ES" w:eastAsia="es-AR"/>
              </w:rPr>
            </w:pPr>
            <w:r w:rsidRPr="00021AA4">
              <w:rPr>
                <w:noProof/>
                <w:lang w:val="es-AR" w:eastAsia="es-AR"/>
              </w:rPr>
              <mc:AlternateContent>
                <mc:Choice Requires="wps">
                  <w:drawing>
                    <wp:anchor distT="0" distB="0" distL="114935" distR="114935" simplePos="0" relativeHeight="251719168" behindDoc="0" locked="0" layoutInCell="1" allowOverlap="1" wp14:anchorId="3CF3A391" wp14:editId="69D6D447">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87B" w:rsidRDefault="00C0687B"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3A391" id="Text Box 43" o:spid="_x0000_s1035"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zqm6Y0CAAAiBQAADgAAAAAAAAAAAAAAAAAuAgAAZHJzL2Uyb0RvYy54bWxQSwECLQAUAAYA&#10;CAAAACEA6E9VTNoAAAAGAQAADwAAAAAAAAAAAAAAAADnBAAAZHJzL2Rvd25yZXYueG1sUEsFBgAA&#10;AAAEAAQA8wAAAO4FAAAAAA==&#10;" stroked="f">
                      <v:fill opacity="0"/>
                      <v:textbox inset="0,0,0,0">
                        <w:txbxContent>
                          <w:p w:rsidR="00C0687B" w:rsidRDefault="00C0687B"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Pr="00021AA4" w:rsidRDefault="00E07F58" w:rsidP="00E07F58">
            <w:pPr>
              <w:snapToGrid w:val="0"/>
              <w:rPr>
                <w:sz w:val="20"/>
                <w:szCs w:val="20"/>
              </w:rPr>
            </w:pPr>
            <w:r w:rsidRPr="00021AA4">
              <w:rPr>
                <w:sz w:val="20"/>
                <w:szCs w:val="20"/>
              </w:rPr>
              <w:t> </w:t>
            </w:r>
          </w:p>
          <w:p w:rsidR="00E07F58" w:rsidRPr="00021AA4" w:rsidRDefault="00E07F58" w:rsidP="00E07F58">
            <w:pPr>
              <w:snapToGrid w:val="0"/>
              <w:rPr>
                <w:rFonts w:eastAsia="Arial"/>
                <w:b/>
                <w:bCs/>
                <w:sz w:val="20"/>
                <w:szCs w:val="20"/>
              </w:rPr>
            </w:pPr>
            <w:r w:rsidRPr="00021AA4">
              <w:rPr>
                <w:sz w:val="20"/>
                <w:szCs w:val="20"/>
              </w:rPr>
              <w:t> </w:t>
            </w:r>
          </w:p>
        </w:tc>
      </w:tr>
      <w:tr w:rsidR="00021AA4" w:rsidRPr="00021AA4" w:rsidTr="00E07F58">
        <w:trPr>
          <w:trHeight w:val="255"/>
        </w:trPr>
        <w:tc>
          <w:tcPr>
            <w:tcW w:w="1430" w:type="dxa"/>
            <w:tcBorders>
              <w:left w:val="single" w:sz="8" w:space="0" w:color="000000"/>
            </w:tcBorders>
            <w:shd w:val="clear" w:color="auto" w:fill="FFFFFF"/>
            <w:vAlign w:val="bottom"/>
          </w:tcPr>
          <w:p w:rsidR="00E07F58" w:rsidRPr="00021AA4" w:rsidRDefault="00E07F58" w:rsidP="00E07F58">
            <w:pPr>
              <w:snapToGrid w:val="0"/>
              <w:rPr>
                <w:b/>
                <w:bCs/>
                <w:sz w:val="16"/>
                <w:szCs w:val="16"/>
              </w:rPr>
            </w:pPr>
            <w:r w:rsidRPr="00021AA4">
              <w:rPr>
                <w:rFonts w:eastAsia="Arial"/>
                <w:b/>
                <w:bCs/>
                <w:sz w:val="20"/>
                <w:szCs w:val="20"/>
              </w:rPr>
              <w:t xml:space="preserve"> </w:t>
            </w:r>
            <w:r w:rsidRPr="00021AA4">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021AA4" w:rsidRDefault="00E07F58" w:rsidP="00E07F58">
            <w:pPr>
              <w:snapToGrid w:val="0"/>
              <w:rPr>
                <w:b/>
                <w:bCs/>
                <w:sz w:val="20"/>
                <w:szCs w:val="20"/>
              </w:rPr>
            </w:pPr>
            <w:r w:rsidRPr="00021AA4">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Pr="00021AA4" w:rsidRDefault="00E07F58" w:rsidP="00E07F58">
            <w:pPr>
              <w:snapToGrid w:val="0"/>
              <w:rPr>
                <w:b/>
                <w:bCs/>
                <w:sz w:val="20"/>
                <w:szCs w:val="20"/>
              </w:rPr>
            </w:pPr>
          </w:p>
        </w:tc>
      </w:tr>
      <w:tr w:rsidR="00021AA4" w:rsidRPr="00021AA4"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Pr="00021AA4" w:rsidRDefault="00E07F58" w:rsidP="00E07F58">
            <w:pPr>
              <w:snapToGrid w:val="0"/>
              <w:jc w:val="center"/>
              <w:rPr>
                <w:sz w:val="20"/>
                <w:szCs w:val="20"/>
              </w:rPr>
            </w:pPr>
            <w:r w:rsidRPr="00021AA4">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021AA4" w:rsidRDefault="00E07F58" w:rsidP="00E07F58">
            <w:pPr>
              <w:snapToGrid w:val="0"/>
              <w:jc w:val="center"/>
              <w:rPr>
                <w:b/>
                <w:bCs/>
                <w:sz w:val="16"/>
                <w:szCs w:val="16"/>
              </w:rPr>
            </w:pPr>
            <w:r w:rsidRPr="00021AA4">
              <w:rPr>
                <w:sz w:val="20"/>
                <w:szCs w:val="20"/>
              </w:rPr>
              <w:t> </w:t>
            </w:r>
          </w:p>
        </w:tc>
      </w:tr>
      <w:tr w:rsidR="00021AA4" w:rsidRPr="00021AA4"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Pr="00021AA4" w:rsidRDefault="00E07F58" w:rsidP="00E07F58">
            <w:pPr>
              <w:snapToGrid w:val="0"/>
              <w:rPr>
                <w:sz w:val="20"/>
                <w:szCs w:val="20"/>
              </w:rPr>
            </w:pPr>
            <w:r w:rsidRPr="00021AA4">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Pr="00021AA4" w:rsidRDefault="00E07F58" w:rsidP="00E07F58">
            <w:pPr>
              <w:snapToGrid w:val="0"/>
              <w:jc w:val="center"/>
              <w:rPr>
                <w:sz w:val="20"/>
                <w:szCs w:val="20"/>
              </w:rPr>
            </w:pPr>
            <w:r w:rsidRPr="00021AA4">
              <w:rPr>
                <w:sz w:val="20"/>
                <w:szCs w:val="20"/>
              </w:rPr>
              <w:t> </w:t>
            </w:r>
          </w:p>
        </w:tc>
      </w:tr>
      <w:tr w:rsidR="00021AA4" w:rsidRPr="00021AA4"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902" w:type="dxa"/>
            <w:gridSpan w:val="9"/>
            <w:tcBorders>
              <w:right w:val="single" w:sz="8" w:space="0" w:color="000000"/>
            </w:tcBorders>
            <w:shd w:val="clear" w:color="auto" w:fill="FFFFFF"/>
            <w:vAlign w:val="bottom"/>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902" w:type="dxa"/>
            <w:gridSpan w:val="9"/>
            <w:tcBorders>
              <w:right w:val="single" w:sz="8" w:space="0" w:color="000000"/>
            </w:tcBorders>
            <w:shd w:val="clear" w:color="auto" w:fill="FFFFFF"/>
            <w:vAlign w:val="center"/>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gridAfter w:val="1"/>
          <w:wAfter w:w="10" w:type="dxa"/>
          <w:trHeight w:val="255"/>
        </w:trPr>
        <w:tc>
          <w:tcPr>
            <w:tcW w:w="2869" w:type="dxa"/>
            <w:gridSpan w:val="4"/>
            <w:tcBorders>
              <w:left w:val="single" w:sz="8" w:space="0" w:color="000000"/>
            </w:tcBorders>
            <w:shd w:val="clear" w:color="auto" w:fill="FFFFFF"/>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902" w:type="dxa"/>
            <w:gridSpan w:val="9"/>
            <w:tcBorders>
              <w:right w:val="single" w:sz="8" w:space="0" w:color="000000"/>
            </w:tcBorders>
            <w:shd w:val="clear" w:color="auto" w:fill="FFFFFF"/>
            <w:vAlign w:val="center"/>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gridAfter w:val="1"/>
          <w:wAfter w:w="10" w:type="dxa"/>
          <w:trHeight w:val="255"/>
        </w:trPr>
        <w:tc>
          <w:tcPr>
            <w:tcW w:w="2869" w:type="dxa"/>
            <w:gridSpan w:val="4"/>
            <w:tcBorders>
              <w:left w:val="single" w:sz="8" w:space="0" w:color="000000"/>
            </w:tcBorders>
            <w:shd w:val="clear" w:color="auto" w:fill="FFFFFF"/>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902" w:type="dxa"/>
            <w:gridSpan w:val="9"/>
            <w:tcBorders>
              <w:right w:val="single" w:sz="8" w:space="0" w:color="000000"/>
            </w:tcBorders>
            <w:shd w:val="clear" w:color="auto" w:fill="FFFFFF"/>
            <w:vAlign w:val="center"/>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Pr="00021AA4" w:rsidRDefault="00E07F58" w:rsidP="00E07F58">
            <w:pPr>
              <w:snapToGrid w:val="0"/>
            </w:pPr>
            <w:r w:rsidRPr="00021AA4">
              <w:rPr>
                <w:sz w:val="20"/>
                <w:szCs w:val="20"/>
              </w:rPr>
              <w:t> </w:t>
            </w:r>
          </w:p>
        </w:tc>
      </w:tr>
    </w:tbl>
    <w:p w:rsidR="001C2E38" w:rsidRPr="00021AA4" w:rsidRDefault="001C2E38">
      <w:pPr>
        <w:pageBreakBefore/>
      </w:pPr>
    </w:p>
    <w:p w:rsidR="006A4A53" w:rsidRPr="00021AA4"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021AA4" w:rsidRPr="00021AA4"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Pr="00021AA4" w:rsidRDefault="00E07F58" w:rsidP="00E07F58">
            <w:pPr>
              <w:snapToGrid w:val="0"/>
              <w:jc w:val="center"/>
              <w:rPr>
                <w:sz w:val="20"/>
                <w:szCs w:val="20"/>
              </w:rPr>
            </w:pPr>
            <w:r w:rsidRPr="00021AA4">
              <w:rPr>
                <w:noProof/>
                <w:lang w:val="es-AR" w:eastAsia="es-AR"/>
              </w:rPr>
              <mc:AlternateContent>
                <mc:Choice Requires="wps">
                  <w:drawing>
                    <wp:anchor distT="0" distB="0" distL="114935" distR="114935" simplePos="0" relativeHeight="251721216" behindDoc="0" locked="0" layoutInCell="1" allowOverlap="1" wp14:anchorId="719AA97E" wp14:editId="556530B9">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87B" w:rsidRPr="00776075" w:rsidRDefault="00C0687B"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AA97E" id="Text Box 4" o:spid="_x0000_s1036"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EudjQIAACQFAAAOAAAAZHJzL2Uyb0RvYy54bWysVG1v2yAQ/j5p/wHxPbWd2mls1an6skyT&#10;uhep3Q8gBsdoGBiQ2N20/74D4rT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" stroked="f">
                      <v:fill opacity="0"/>
                      <v:textbox inset="0,0,0,0">
                        <w:txbxContent>
                          <w:p w:rsidR="00C0687B" w:rsidRPr="00776075" w:rsidRDefault="00C0687B"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Pr="00021AA4">
              <w:rPr>
                <w:b/>
                <w:bCs/>
                <w:i/>
                <w:iCs/>
                <w:sz w:val="20"/>
                <w:szCs w:val="20"/>
              </w:rPr>
              <w:t> </w:t>
            </w:r>
          </w:p>
        </w:tc>
      </w:tr>
      <w:tr w:rsidR="00021AA4" w:rsidRPr="00021AA4" w:rsidTr="00E07F58">
        <w:trPr>
          <w:trHeight w:val="255"/>
        </w:trPr>
        <w:tc>
          <w:tcPr>
            <w:tcW w:w="2469" w:type="dxa"/>
            <w:gridSpan w:val="2"/>
            <w:tcBorders>
              <w:lef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55"/>
        </w:trPr>
        <w:tc>
          <w:tcPr>
            <w:tcW w:w="2469" w:type="dxa"/>
            <w:gridSpan w:val="2"/>
            <w:tcBorders>
              <w:left w:val="single" w:sz="8" w:space="0" w:color="000000"/>
              <w:bottom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bottom w:val="single" w:sz="4" w:space="0" w:color="auto"/>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r w:rsidRPr="00021AA4">
              <w:rPr>
                <w:sz w:val="20"/>
                <w:szCs w:val="20"/>
              </w:rPr>
              <w:t> </w:t>
            </w:r>
          </w:p>
        </w:tc>
      </w:tr>
      <w:tr w:rsidR="00021AA4" w:rsidRPr="00021AA4"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pPr>
            <w:r w:rsidRPr="00021AA4">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Pr="00021AA4" w:rsidRDefault="00E07F58" w:rsidP="00E07F58">
            <w:pPr>
              <w:snapToGrid w:val="0"/>
              <w:rPr>
                <w:b/>
                <w:bCs/>
                <w:sz w:val="20"/>
                <w:szCs w:val="20"/>
                <w:lang w:val="es-ES" w:eastAsia="es-AR"/>
              </w:rPr>
            </w:pPr>
            <w:r w:rsidRPr="00021AA4">
              <w:rPr>
                <w:noProof/>
                <w:lang w:val="es-AR" w:eastAsia="es-AR"/>
              </w:rPr>
              <mc:AlternateContent>
                <mc:Choice Requires="wps">
                  <w:drawing>
                    <wp:anchor distT="0" distB="0" distL="114935" distR="114935" simplePos="0" relativeHeight="251722240" behindDoc="0" locked="0" layoutInCell="1" allowOverlap="1" wp14:anchorId="260AFD0E" wp14:editId="0E9ABF61">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87B" w:rsidRDefault="00C0687B"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0AFD0E" id="Text Box 37" o:spid="_x0000_s1037"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DVJypWOAgAAIwUAAA4AAAAAAAAAAAAAAAAALgIAAGRycy9lMm9Eb2MueG1sUEsBAi0AFAAG&#10;AAgAAAAhAOhPVUzaAAAABgEAAA8AAAAAAAAAAAAAAAAA6AQAAGRycy9kb3ducmV2LnhtbFBLBQYA&#10;AAAABAAEAPMAAADvBQAAAAA=&#10;" stroked="f">
                      <v:fill opacity="0"/>
                      <v:textbox inset="0,0,0,0">
                        <w:txbxContent>
                          <w:p w:rsidR="00C0687B" w:rsidRDefault="00C0687B"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rPr>
                <w:b/>
                <w:bCs/>
                <w:sz w:val="20"/>
                <w:szCs w:val="20"/>
              </w:rPr>
            </w:pPr>
            <w:r w:rsidRPr="00021AA4">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rPr>
                <w:sz w:val="20"/>
                <w:szCs w:val="20"/>
              </w:rPr>
            </w:pPr>
            <w:r w:rsidRPr="00021AA4">
              <w:rPr>
                <w:b/>
                <w:bCs/>
                <w:sz w:val="20"/>
                <w:szCs w:val="20"/>
              </w:rPr>
              <w:t> </w:t>
            </w:r>
          </w:p>
        </w:tc>
      </w:tr>
      <w:tr w:rsidR="00021AA4" w:rsidRPr="00021AA4"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r w:rsidRPr="00021AA4">
              <w:rPr>
                <w:sz w:val="20"/>
                <w:szCs w:val="20"/>
              </w:rPr>
              <w:t> </w:t>
            </w:r>
          </w:p>
        </w:tc>
      </w:tr>
      <w:tr w:rsidR="00021AA4" w:rsidRPr="00021AA4"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pPr>
            <w:r w:rsidRPr="00021AA4">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Pr="00021AA4" w:rsidRDefault="00E07F58" w:rsidP="00E07F58">
            <w:pPr>
              <w:snapToGrid w:val="0"/>
              <w:rPr>
                <w:b/>
                <w:bCs/>
                <w:sz w:val="20"/>
                <w:szCs w:val="20"/>
                <w:lang w:val="es-ES" w:eastAsia="es-AR"/>
              </w:rPr>
            </w:pPr>
            <w:r w:rsidRPr="00021AA4">
              <w:rPr>
                <w:noProof/>
                <w:lang w:val="es-AR" w:eastAsia="es-AR"/>
              </w:rPr>
              <mc:AlternateContent>
                <mc:Choice Requires="wps">
                  <w:drawing>
                    <wp:anchor distT="0" distB="0" distL="114935" distR="114935" simplePos="0" relativeHeight="251723264" behindDoc="0" locked="0" layoutInCell="1" allowOverlap="1" wp14:anchorId="61ACB60A" wp14:editId="39D09A9D">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87B" w:rsidRDefault="00C0687B"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CB60A" id="Text Box 39" o:spid="_x0000_s1038"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ha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aKXsxn521U+wyeMQpEBf3hpYGgV+YbRiPc2gbbrztiGEbinQTf+Ss+B2YONnNA&#10;JIWtDXYYxfDOxadgpw3f9oAcnS3VDXiz48E43sSRBVD3A7iJoYjDq+Gv+uk4ZP1621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YDIWo0CAAAjBQAADgAAAAAAAAAAAAAAAAAuAgAAZHJzL2Uyb0RvYy54bWxQSwECLQAUAAYA&#10;CAAAACEA6E9VTNoAAAAGAQAADwAAAAAAAAAAAAAAAADnBAAAZHJzL2Rvd25yZXYueG1sUEsFBgAA&#10;AAAEAAQA8wAAAO4FAAAAAA==&#10;" stroked="f">
                      <v:fill opacity="0"/>
                      <v:textbox inset="0,0,0,0">
                        <w:txbxContent>
                          <w:p w:rsidR="00C0687B" w:rsidRDefault="00C0687B"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rPr>
                <w:b/>
                <w:bCs/>
                <w:sz w:val="20"/>
                <w:szCs w:val="20"/>
              </w:rPr>
            </w:pPr>
            <w:r w:rsidRPr="00021AA4">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rPr>
                <w:sz w:val="20"/>
                <w:szCs w:val="20"/>
              </w:rPr>
            </w:pPr>
            <w:r w:rsidRPr="00021AA4">
              <w:rPr>
                <w:b/>
                <w:bCs/>
                <w:sz w:val="20"/>
                <w:szCs w:val="20"/>
              </w:rPr>
              <w:t> </w:t>
            </w:r>
          </w:p>
        </w:tc>
      </w:tr>
      <w:tr w:rsidR="00021AA4" w:rsidRPr="00021AA4"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r w:rsidRPr="00021AA4">
              <w:rPr>
                <w:sz w:val="20"/>
                <w:szCs w:val="20"/>
              </w:rPr>
              <w:t> </w:t>
            </w:r>
          </w:p>
        </w:tc>
      </w:tr>
      <w:tr w:rsidR="00021AA4" w:rsidRPr="00021AA4"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p>
          <w:p w:rsidR="00E07F58" w:rsidRPr="00021AA4" w:rsidRDefault="00E07F58" w:rsidP="00E07F58">
            <w:pPr>
              <w:rPr>
                <w:b/>
                <w:bCs/>
                <w:sz w:val="20"/>
                <w:szCs w:val="20"/>
              </w:rPr>
            </w:pPr>
            <w:r w:rsidRPr="00021AA4">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b/>
                <w:bCs/>
                <w:sz w:val="20"/>
                <w:szCs w:val="20"/>
              </w:rPr>
              <w:t> </w:t>
            </w:r>
          </w:p>
        </w:tc>
      </w:tr>
      <w:tr w:rsidR="00021AA4" w:rsidRPr="00021AA4"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r w:rsidRPr="00021AA4">
              <w:rPr>
                <w:sz w:val="20"/>
                <w:szCs w:val="20"/>
              </w:rPr>
              <w:t> </w:t>
            </w:r>
          </w:p>
        </w:tc>
      </w:tr>
      <w:tr w:rsidR="00021AA4" w:rsidRPr="00021AA4"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p>
          <w:p w:rsidR="00E07F58" w:rsidRPr="00021AA4" w:rsidRDefault="00E07F58" w:rsidP="00E07F58">
            <w:pPr>
              <w:rPr>
                <w:b/>
                <w:bCs/>
                <w:sz w:val="20"/>
                <w:szCs w:val="20"/>
              </w:rPr>
            </w:pPr>
            <w:r w:rsidRPr="00021AA4">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pPr>
            <w:r w:rsidRPr="00021AA4">
              <w:rPr>
                <w:b/>
                <w:bCs/>
                <w:sz w:val="20"/>
                <w:szCs w:val="20"/>
              </w:rPr>
              <w:t> </w:t>
            </w:r>
          </w:p>
        </w:tc>
      </w:tr>
      <w:tr w:rsidR="00021AA4" w:rsidRPr="00021AA4"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pStyle w:val="xl28"/>
              <w:snapToGrid w:val="0"/>
              <w:spacing w:before="0" w:after="0"/>
            </w:pPr>
            <w:r w:rsidRPr="00021AA4">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r w:rsidRPr="00021AA4">
              <w:rPr>
                <w:sz w:val="20"/>
                <w:szCs w:val="20"/>
              </w:rPr>
              <w:t> </w:t>
            </w:r>
          </w:p>
        </w:tc>
      </w:tr>
      <w:tr w:rsidR="00021AA4" w:rsidRPr="00021AA4"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p>
          <w:p w:rsidR="00E07F58" w:rsidRPr="00021AA4" w:rsidRDefault="00E07F58" w:rsidP="00E07F58">
            <w:pPr>
              <w:rPr>
                <w:b/>
                <w:bCs/>
                <w:sz w:val="20"/>
                <w:szCs w:val="20"/>
              </w:rPr>
            </w:pPr>
            <w:r w:rsidRPr="00021AA4">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b/>
                <w:bCs/>
                <w:sz w:val="20"/>
                <w:szCs w:val="20"/>
              </w:rPr>
              <w:t> </w:t>
            </w:r>
          </w:p>
        </w:tc>
      </w:tr>
      <w:tr w:rsidR="00021AA4" w:rsidRPr="00021AA4"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rFonts w:eastAsia="Arial"/>
                <w:b/>
                <w:bCs/>
                <w:sz w:val="20"/>
                <w:szCs w:val="20"/>
              </w:rPr>
            </w:pPr>
            <w:r w:rsidRPr="00021AA4">
              <w:rPr>
                <w:sz w:val="20"/>
                <w:szCs w:val="20"/>
              </w:rPr>
              <w:t> </w:t>
            </w:r>
          </w:p>
        </w:tc>
      </w:tr>
      <w:tr w:rsidR="00021AA4" w:rsidRPr="00021AA4"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r w:rsidRPr="00021AA4">
              <w:rPr>
                <w:rFonts w:eastAsia="Arial"/>
                <w:b/>
                <w:bCs/>
                <w:sz w:val="20"/>
                <w:szCs w:val="20"/>
              </w:rPr>
              <w:t xml:space="preserve"> </w:t>
            </w:r>
            <w:r w:rsidRPr="00021AA4">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jc w:val="center"/>
              <w:rPr>
                <w:sz w:val="20"/>
                <w:szCs w:val="20"/>
              </w:rPr>
            </w:pPr>
            <w:r w:rsidRPr="00021AA4">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pStyle w:val="font5"/>
              <w:snapToGrid w:val="0"/>
              <w:spacing w:before="0" w:after="0"/>
              <w:jc w:val="center"/>
              <w:rPr>
                <w:sz w:val="16"/>
                <w:szCs w:val="16"/>
              </w:rPr>
            </w:pPr>
            <w:r w:rsidRPr="00021AA4">
              <w:rPr>
                <w:sz w:val="20"/>
                <w:szCs w:val="20"/>
              </w:rPr>
              <w:t>NO</w:t>
            </w:r>
          </w:p>
        </w:tc>
      </w:tr>
      <w:tr w:rsidR="00021AA4" w:rsidRPr="00021AA4"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rPr>
                <w:sz w:val="20"/>
                <w:szCs w:val="20"/>
              </w:rPr>
            </w:pPr>
            <w:r w:rsidRPr="00021AA4">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Pr="00021AA4" w:rsidRDefault="00E07F58" w:rsidP="00E07F58">
            <w:pPr>
              <w:snapToGrid w:val="0"/>
              <w:jc w:val="center"/>
              <w:rPr>
                <w:sz w:val="20"/>
                <w:szCs w:val="20"/>
              </w:rPr>
            </w:pPr>
            <w:r w:rsidRPr="00021AA4">
              <w:rPr>
                <w:sz w:val="20"/>
                <w:szCs w:val="20"/>
              </w:rPr>
              <w:t> </w:t>
            </w:r>
          </w:p>
        </w:tc>
      </w:tr>
      <w:tr w:rsidR="00021AA4" w:rsidRPr="00021AA4"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trHeight w:val="255"/>
        </w:trPr>
        <w:tc>
          <w:tcPr>
            <w:tcW w:w="2873" w:type="dxa"/>
            <w:gridSpan w:val="3"/>
            <w:tcBorders>
              <w:left w:val="single" w:sz="8" w:space="0" w:color="000000"/>
            </w:tcBorders>
            <w:shd w:val="clear" w:color="auto" w:fill="FFFFFF"/>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55"/>
        </w:trPr>
        <w:tc>
          <w:tcPr>
            <w:tcW w:w="2873" w:type="dxa"/>
            <w:gridSpan w:val="3"/>
            <w:tcBorders>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898" w:type="dxa"/>
            <w:gridSpan w:val="8"/>
            <w:tcBorders>
              <w:right w:val="single" w:sz="8" w:space="0" w:color="000000"/>
            </w:tcBorders>
            <w:shd w:val="clear" w:color="auto" w:fill="FFFFFF"/>
            <w:vAlign w:val="center"/>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trHeight w:val="255"/>
        </w:trPr>
        <w:tc>
          <w:tcPr>
            <w:tcW w:w="2873" w:type="dxa"/>
            <w:gridSpan w:val="3"/>
            <w:tcBorders>
              <w:left w:val="single" w:sz="8" w:space="0" w:color="000000"/>
            </w:tcBorders>
            <w:shd w:val="clear" w:color="auto" w:fill="FFFFFF"/>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55"/>
        </w:trPr>
        <w:tc>
          <w:tcPr>
            <w:tcW w:w="2873" w:type="dxa"/>
            <w:gridSpan w:val="3"/>
            <w:tcBorders>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898" w:type="dxa"/>
            <w:gridSpan w:val="8"/>
            <w:tcBorders>
              <w:right w:val="single" w:sz="8" w:space="0" w:color="000000"/>
            </w:tcBorders>
            <w:shd w:val="clear" w:color="auto" w:fill="FFFFFF"/>
            <w:vAlign w:val="center"/>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trHeight w:val="255"/>
        </w:trPr>
        <w:tc>
          <w:tcPr>
            <w:tcW w:w="2873" w:type="dxa"/>
            <w:gridSpan w:val="3"/>
            <w:tcBorders>
              <w:left w:val="single" w:sz="8" w:space="0" w:color="000000"/>
            </w:tcBorders>
            <w:shd w:val="clear" w:color="auto" w:fill="FFFFFF"/>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55"/>
        </w:trPr>
        <w:tc>
          <w:tcPr>
            <w:tcW w:w="2873" w:type="dxa"/>
            <w:gridSpan w:val="3"/>
            <w:tcBorders>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898" w:type="dxa"/>
            <w:gridSpan w:val="8"/>
            <w:tcBorders>
              <w:right w:val="single" w:sz="8" w:space="0" w:color="000000"/>
            </w:tcBorders>
            <w:shd w:val="clear" w:color="auto" w:fill="FFFFFF"/>
            <w:vAlign w:val="center"/>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trHeight w:val="270"/>
        </w:trPr>
        <w:tc>
          <w:tcPr>
            <w:tcW w:w="2873" w:type="dxa"/>
            <w:gridSpan w:val="3"/>
            <w:tcBorders>
              <w:left w:val="single" w:sz="8" w:space="0" w:color="000000"/>
              <w:bottom w:val="single" w:sz="8" w:space="0" w:color="000000"/>
            </w:tcBorders>
            <w:shd w:val="clear" w:color="auto" w:fill="FFFFFF"/>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Pr="00021AA4" w:rsidRDefault="00E07F58" w:rsidP="00E07F58">
            <w:pPr>
              <w:snapToGrid w:val="0"/>
            </w:pPr>
            <w:r w:rsidRPr="00021AA4">
              <w:rPr>
                <w:sz w:val="20"/>
                <w:szCs w:val="20"/>
              </w:rPr>
              <w:t> </w:t>
            </w:r>
          </w:p>
        </w:tc>
      </w:tr>
    </w:tbl>
    <w:p w:rsidR="006A4A53" w:rsidRPr="00021AA4" w:rsidRDefault="006A4A53" w:rsidP="006A4A53"/>
    <w:p w:rsidR="00393F1D" w:rsidRPr="00021AA4" w:rsidRDefault="00393F1D" w:rsidP="00B678C8">
      <w:pPr>
        <w:widowControl/>
        <w:suppressAutoHyphens w:val="0"/>
        <w:autoSpaceDE/>
      </w:pPr>
    </w:p>
    <w:p w:rsidR="004D5F99" w:rsidRPr="00021AA4" w:rsidRDefault="004D5F99" w:rsidP="00B678C8">
      <w:pPr>
        <w:widowControl/>
        <w:suppressAutoHyphens w:val="0"/>
        <w:autoSpaceDE/>
      </w:pPr>
    </w:p>
    <w:p w:rsidR="004D5F99" w:rsidRPr="00021AA4" w:rsidRDefault="004D5F99" w:rsidP="00B678C8">
      <w:pPr>
        <w:widowControl/>
        <w:suppressAutoHyphens w:val="0"/>
        <w:autoSpaceDE/>
      </w:pPr>
    </w:p>
    <w:p w:rsidR="004D5F99" w:rsidRPr="00021AA4" w:rsidRDefault="004D5F99" w:rsidP="00B678C8">
      <w:pPr>
        <w:widowControl/>
        <w:suppressAutoHyphens w:val="0"/>
        <w:autoSpaceDE/>
      </w:pPr>
    </w:p>
    <w:p w:rsidR="004D5F99" w:rsidRPr="00021AA4" w:rsidRDefault="004D5F99" w:rsidP="00B678C8">
      <w:pPr>
        <w:widowControl/>
        <w:suppressAutoHyphens w:val="0"/>
        <w:autoSpaceDE/>
      </w:pPr>
    </w:p>
    <w:p w:rsidR="00393F1D" w:rsidRPr="00021AA4" w:rsidRDefault="00393F1D" w:rsidP="00B678C8">
      <w:pPr>
        <w:widowControl/>
        <w:suppressAutoHyphens w:val="0"/>
        <w:autoSpaceDE/>
      </w:pPr>
    </w:p>
    <w:p w:rsidR="00B678C8" w:rsidRPr="00021AA4" w:rsidRDefault="00B678C8" w:rsidP="00B678C8">
      <w:pPr>
        <w:widowControl/>
        <w:suppressAutoHyphens w:val="0"/>
        <w:autoSpaceDE/>
      </w:pPr>
    </w:p>
    <w:p w:rsidR="00693755" w:rsidRPr="00021AA4" w:rsidRDefault="00693755"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392EB5" w:rsidRPr="00021AA4" w:rsidRDefault="00392EB5"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693755" w:rsidRPr="00021AA4" w:rsidRDefault="00693755"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802934" w:rsidRPr="00021AA4" w:rsidRDefault="00802934" w:rsidP="00393F1D">
      <w:pPr>
        <w:widowControl/>
        <w:suppressAutoHyphens w:val="0"/>
        <w:autoSpaceDE/>
        <w:jc w:val="center"/>
        <w:rPr>
          <w:b/>
          <w:sz w:val="28"/>
          <w:szCs w:val="28"/>
          <w:u w:val="single"/>
        </w:rPr>
      </w:pPr>
      <w:r w:rsidRPr="00021AA4">
        <w:rPr>
          <w:b/>
          <w:sz w:val="28"/>
          <w:szCs w:val="28"/>
          <w:u w:val="single"/>
        </w:rPr>
        <w:lastRenderedPageBreak/>
        <w:t>ANEXO F</w:t>
      </w:r>
    </w:p>
    <w:p w:rsidR="00802934" w:rsidRPr="00021AA4" w:rsidRDefault="00802934" w:rsidP="00802934">
      <w:pPr>
        <w:jc w:val="center"/>
        <w:rPr>
          <w:rFonts w:ascii="Times New Roman" w:hAnsi="Times New Roman" w:cs="Times New Roman"/>
          <w:b/>
        </w:rPr>
      </w:pPr>
    </w:p>
    <w:p w:rsidR="00802934" w:rsidRPr="00021AA4" w:rsidRDefault="00802934" w:rsidP="00802934">
      <w:pPr>
        <w:jc w:val="center"/>
        <w:rPr>
          <w:rFonts w:ascii="Times New Roman" w:hAnsi="Times New Roman" w:cs="Times New Roman"/>
          <w:b/>
        </w:rPr>
      </w:pPr>
    </w:p>
    <w:p w:rsidR="00802934" w:rsidRPr="00021AA4" w:rsidRDefault="00802934" w:rsidP="00802934">
      <w:pPr>
        <w:jc w:val="center"/>
        <w:rPr>
          <w:rFonts w:ascii="Times New Roman" w:hAnsi="Times New Roman" w:cs="Times New Roman"/>
          <w:b/>
        </w:rPr>
      </w:pPr>
      <w:r w:rsidRPr="00021AA4">
        <w:rPr>
          <w:rFonts w:ascii="Times New Roman" w:hAnsi="Times New Roman" w:cs="Times New Roman"/>
          <w:b/>
        </w:rPr>
        <w:t xml:space="preserve">DECLARACIÓN JURADA </w:t>
      </w:r>
      <w:r w:rsidR="00CA1DAD" w:rsidRPr="00021AA4">
        <w:rPr>
          <w:rFonts w:ascii="Times New Roman" w:hAnsi="Times New Roman" w:cs="Times New Roman"/>
          <w:b/>
        </w:rPr>
        <w:t>APTITUD</w:t>
      </w:r>
      <w:r w:rsidRPr="00021AA4">
        <w:rPr>
          <w:rFonts w:ascii="Times New Roman" w:hAnsi="Times New Roman" w:cs="Times New Roman"/>
          <w:b/>
        </w:rPr>
        <w:t xml:space="preserve"> PARA CONTRATAR</w:t>
      </w:r>
    </w:p>
    <w:p w:rsidR="00E34D18" w:rsidRPr="00021AA4" w:rsidRDefault="00E34D18" w:rsidP="00802934">
      <w:pPr>
        <w:jc w:val="center"/>
        <w:rPr>
          <w:rFonts w:ascii="Times New Roman" w:hAnsi="Times New Roman" w:cs="Times New Roman"/>
          <w:b/>
        </w:rPr>
      </w:pPr>
    </w:p>
    <w:p w:rsidR="00802934" w:rsidRPr="00021AA4" w:rsidRDefault="00802934" w:rsidP="00802934">
      <w:pPr>
        <w:jc w:val="center"/>
        <w:rPr>
          <w:rFonts w:ascii="Times New Roman" w:hAnsi="Times New Roman" w:cs="Times New Roman"/>
          <w:b/>
        </w:rPr>
      </w:pPr>
    </w:p>
    <w:p w:rsidR="002714A7" w:rsidRPr="00021AA4" w:rsidRDefault="001104E7" w:rsidP="002A5505">
      <w:pPr>
        <w:spacing w:line="360" w:lineRule="auto"/>
        <w:ind w:left="57" w:right="57"/>
        <w:jc w:val="both"/>
        <w:rPr>
          <w:rFonts w:ascii="Times New Roman" w:hAnsi="Times New Roman" w:cs="Times New Roman"/>
        </w:rPr>
      </w:pPr>
      <w:r w:rsidRPr="00021AA4">
        <w:rPr>
          <w:rFonts w:ascii="Times New Roman" w:hAnsi="Times New Roman" w:cs="Times New Roman"/>
        </w:rPr>
        <w:t>El</w:t>
      </w:r>
      <w:r w:rsidR="002A5505" w:rsidRPr="00021AA4">
        <w:rPr>
          <w:rFonts w:ascii="Times New Roman" w:hAnsi="Times New Roman" w:cs="Times New Roman"/>
        </w:rPr>
        <w:t>/</w:t>
      </w:r>
      <w:r w:rsidRPr="00021AA4">
        <w:rPr>
          <w:rFonts w:ascii="Times New Roman" w:hAnsi="Times New Roman" w:cs="Times New Roman"/>
        </w:rPr>
        <w:t>los</w:t>
      </w:r>
      <w:r w:rsidR="00802934" w:rsidRPr="00021AA4">
        <w:rPr>
          <w:rFonts w:ascii="Times New Roman" w:hAnsi="Times New Roman" w:cs="Times New Roman"/>
        </w:rPr>
        <w:t xml:space="preserve"> que suscribe</w:t>
      </w:r>
      <w:r w:rsidRPr="00021AA4">
        <w:rPr>
          <w:rFonts w:ascii="Times New Roman" w:hAnsi="Times New Roman" w:cs="Times New Roman"/>
        </w:rPr>
        <w:t>n DECLARA/N</w:t>
      </w:r>
      <w:r w:rsidR="00802934" w:rsidRPr="00021AA4">
        <w:rPr>
          <w:rFonts w:ascii="Times New Roman" w:hAnsi="Times New Roman" w:cs="Times New Roman"/>
        </w:rPr>
        <w:t xml:space="preserve"> BAJO JURAMENTO, que (Nombre y Apellido o Razón S</w:t>
      </w:r>
      <w:r w:rsidRPr="00021AA4">
        <w:rPr>
          <w:rFonts w:ascii="Times New Roman" w:hAnsi="Times New Roman" w:cs="Times New Roman"/>
        </w:rPr>
        <w:t>ocial)</w:t>
      </w:r>
      <w:r w:rsidR="00802934" w:rsidRPr="00021AA4">
        <w:rPr>
          <w:rFonts w:ascii="Times New Roman" w:hAnsi="Times New Roman" w:cs="Times New Roman"/>
        </w:rPr>
        <w:t>…………………………………………………………………………..,</w:t>
      </w:r>
      <w:r w:rsidR="00582749" w:rsidRPr="00021AA4">
        <w:rPr>
          <w:rFonts w:ascii="Times New Roman" w:hAnsi="Times New Roman" w:cs="Times New Roman"/>
        </w:rPr>
        <w:t xml:space="preserve"> </w:t>
      </w:r>
      <w:r w:rsidR="007373CC" w:rsidRPr="00021AA4">
        <w:rPr>
          <w:rFonts w:ascii="Times New Roman" w:hAnsi="Times New Roman" w:cs="Times New Roman"/>
        </w:rPr>
        <w:t xml:space="preserve">CUIT N°………………………..; Sr.……………………………………………….., CUIT N°……………………………, </w:t>
      </w:r>
      <w:r w:rsidR="00802934" w:rsidRPr="00021AA4">
        <w:rPr>
          <w:rFonts w:ascii="Times New Roman" w:hAnsi="Times New Roman" w:cs="Times New Roman"/>
        </w:rPr>
        <w:t>está</w:t>
      </w:r>
      <w:r w:rsidRPr="00021AA4">
        <w:rPr>
          <w:rFonts w:ascii="Times New Roman" w:hAnsi="Times New Roman" w:cs="Times New Roman"/>
        </w:rPr>
        <w:t>/n habilitado/s</w:t>
      </w:r>
      <w:r w:rsidR="00802934" w:rsidRPr="00021AA4">
        <w:rPr>
          <w:rFonts w:ascii="Times New Roman" w:hAnsi="Times New Roman" w:cs="Times New Roman"/>
        </w:rPr>
        <w:t xml:space="preserve"> para contratar con el Poder Judicial – Ministerio Público, en razón de </w:t>
      </w:r>
      <w:r w:rsidRPr="00021AA4">
        <w:rPr>
          <w:rFonts w:ascii="Times New Roman" w:hAnsi="Times New Roman" w:cs="Times New Roman"/>
        </w:rPr>
        <w:t xml:space="preserve">no encontrarse incurso/s en ninguna de las causales de </w:t>
      </w:r>
      <w:r w:rsidRPr="00021AA4">
        <w:rPr>
          <w:rFonts w:ascii="Times New Roman" w:hAnsi="Times New Roman" w:cs="Times New Roman"/>
          <w:b/>
        </w:rPr>
        <w:t>incompatibilidad</w:t>
      </w:r>
      <w:r w:rsidR="00C03C0E" w:rsidRPr="00021AA4">
        <w:rPr>
          <w:rFonts w:ascii="Times New Roman" w:hAnsi="Times New Roman" w:cs="Times New Roman"/>
          <w:b/>
        </w:rPr>
        <w:t>,</w:t>
      </w:r>
      <w:r w:rsidR="00C03C0E" w:rsidRPr="00021AA4">
        <w:rPr>
          <w:rFonts w:ascii="Times New Roman" w:hAnsi="Times New Roman" w:cs="Times New Roman"/>
        </w:rPr>
        <w:t xml:space="preserve"> </w:t>
      </w:r>
      <w:r w:rsidR="007373CC" w:rsidRPr="00021AA4">
        <w:rPr>
          <w:rFonts w:ascii="Times New Roman" w:hAnsi="Times New Roman" w:cs="Times New Roman"/>
        </w:rPr>
        <w:t>Art. 6</w:t>
      </w:r>
      <w:r w:rsidRPr="00021AA4">
        <w:rPr>
          <w:rFonts w:ascii="Times New Roman" w:hAnsi="Times New Roman" w:cs="Times New Roman"/>
        </w:rPr>
        <w:t>° de</w:t>
      </w:r>
      <w:r w:rsidR="00E34D18" w:rsidRPr="00021AA4">
        <w:rPr>
          <w:rFonts w:ascii="Times New Roman" w:hAnsi="Times New Roman" w:cs="Times New Roman"/>
        </w:rPr>
        <w:t xml:space="preserve"> este</w:t>
      </w:r>
      <w:r w:rsidR="00C03C0E" w:rsidRPr="00021AA4">
        <w:rPr>
          <w:rFonts w:ascii="Times New Roman" w:hAnsi="Times New Roman" w:cs="Times New Roman"/>
        </w:rPr>
        <w:t xml:space="preserve"> Pliego de Bases y Condiciones,</w:t>
      </w:r>
      <w:r w:rsidRPr="00021AA4">
        <w:rPr>
          <w:rFonts w:ascii="Times New Roman" w:hAnsi="Times New Roman" w:cs="Times New Roman"/>
        </w:rPr>
        <w:t xml:space="preserve"> </w:t>
      </w:r>
      <w:r w:rsidRPr="00021AA4">
        <w:rPr>
          <w:rFonts w:ascii="Times New Roman" w:hAnsi="Times New Roman" w:cs="Times New Roman"/>
          <w:b/>
        </w:rPr>
        <w:t>o de inhabilidad</w:t>
      </w:r>
      <w:r w:rsidRPr="00021AA4">
        <w:rPr>
          <w:rFonts w:ascii="Times New Roman" w:hAnsi="Times New Roman" w:cs="Times New Roman"/>
        </w:rPr>
        <w:t xml:space="preserve"> </w:t>
      </w:r>
      <w:r w:rsidR="002714A7" w:rsidRPr="00021AA4">
        <w:rPr>
          <w:rFonts w:ascii="Times New Roman" w:hAnsi="Times New Roman" w:cs="Times New Roman"/>
        </w:rPr>
        <w:t xml:space="preserve"> detalladas en el </w:t>
      </w:r>
      <w:r w:rsidRPr="00021AA4">
        <w:rPr>
          <w:rFonts w:ascii="Times New Roman" w:hAnsi="Times New Roman" w:cs="Times New Roman"/>
        </w:rPr>
        <w:t xml:space="preserve">Art. </w:t>
      </w:r>
      <w:r w:rsidR="007373CC" w:rsidRPr="00021AA4">
        <w:rPr>
          <w:rFonts w:ascii="Times New Roman" w:hAnsi="Times New Roman" w:cs="Times New Roman"/>
        </w:rPr>
        <w:t>7</w:t>
      </w:r>
      <w:r w:rsidRPr="00021AA4">
        <w:rPr>
          <w:rFonts w:ascii="Times New Roman" w:hAnsi="Times New Roman" w:cs="Times New Roman"/>
        </w:rPr>
        <w:t>° de</w:t>
      </w:r>
      <w:r w:rsidR="00E34D18" w:rsidRPr="00021AA4">
        <w:rPr>
          <w:rFonts w:ascii="Times New Roman" w:hAnsi="Times New Roman" w:cs="Times New Roman"/>
        </w:rPr>
        <w:t xml:space="preserve"> este</w:t>
      </w:r>
      <w:r w:rsidRPr="00021AA4">
        <w:rPr>
          <w:rFonts w:ascii="Times New Roman" w:hAnsi="Times New Roman" w:cs="Times New Roman"/>
        </w:rPr>
        <w:t xml:space="preserve"> Pliego de Bases y Condiciones</w:t>
      </w:r>
      <w:r w:rsidR="00C03C0E" w:rsidRPr="00021AA4">
        <w:rPr>
          <w:rFonts w:ascii="Times New Roman" w:hAnsi="Times New Roman" w:cs="Times New Roman"/>
        </w:rPr>
        <w:t xml:space="preserve"> (Anexo G)</w:t>
      </w:r>
    </w:p>
    <w:p w:rsidR="00802934" w:rsidRPr="00021AA4" w:rsidRDefault="00802934" w:rsidP="002A5505">
      <w:pPr>
        <w:spacing w:line="360" w:lineRule="auto"/>
        <w:jc w:val="both"/>
        <w:rPr>
          <w:rFonts w:ascii="Times New Roman" w:hAnsi="Times New Roman" w:cs="Times New Roman"/>
        </w:rPr>
      </w:pPr>
    </w:p>
    <w:p w:rsidR="00802934" w:rsidRPr="00021AA4" w:rsidRDefault="00E34D18" w:rsidP="002A5505">
      <w:pPr>
        <w:spacing w:line="360" w:lineRule="auto"/>
        <w:jc w:val="both"/>
        <w:rPr>
          <w:rFonts w:ascii="Times New Roman" w:hAnsi="Times New Roman" w:cs="Times New Roman"/>
        </w:rPr>
      </w:pPr>
      <w:r w:rsidRPr="00021AA4">
        <w:rPr>
          <w:rFonts w:ascii="Times New Roman" w:hAnsi="Times New Roman" w:cs="Times New Roman"/>
        </w:rPr>
        <w:t xml:space="preserve">La falsedad de los datos </w:t>
      </w:r>
      <w:r w:rsidR="00802934" w:rsidRPr="00021AA4">
        <w:rPr>
          <w:rFonts w:ascii="Times New Roman" w:hAnsi="Times New Roman" w:cs="Times New Roman"/>
        </w:rPr>
        <w:t xml:space="preserve">como también </w:t>
      </w:r>
      <w:r w:rsidRPr="00021AA4">
        <w:rPr>
          <w:rFonts w:ascii="Times New Roman" w:hAnsi="Times New Roman" w:cs="Times New Roman"/>
        </w:rPr>
        <w:t xml:space="preserve">de la </w:t>
      </w:r>
      <w:r w:rsidR="00802934" w:rsidRPr="00021AA4">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021AA4" w:rsidRDefault="00802934" w:rsidP="002A5505">
      <w:pPr>
        <w:spacing w:line="360" w:lineRule="auto"/>
        <w:jc w:val="both"/>
      </w:pPr>
    </w:p>
    <w:p w:rsidR="00802934" w:rsidRPr="00021AA4" w:rsidRDefault="00776075" w:rsidP="002A5505">
      <w:pPr>
        <w:tabs>
          <w:tab w:val="left" w:pos="3555"/>
        </w:tabs>
        <w:spacing w:line="360" w:lineRule="auto"/>
      </w:pPr>
      <w:r w:rsidRPr="00021AA4">
        <w:t>Firma:………………………………………………………………………………</w:t>
      </w:r>
      <w:r w:rsidR="002A5505" w:rsidRPr="00021AA4">
        <w:t>…..</w:t>
      </w:r>
    </w:p>
    <w:p w:rsidR="00776075" w:rsidRPr="00021AA4" w:rsidRDefault="00776075" w:rsidP="002A5505">
      <w:pPr>
        <w:tabs>
          <w:tab w:val="left" w:pos="3555"/>
        </w:tabs>
        <w:spacing w:line="360" w:lineRule="auto"/>
      </w:pPr>
    </w:p>
    <w:p w:rsidR="00776075" w:rsidRPr="00021AA4" w:rsidRDefault="00776075" w:rsidP="002A5505">
      <w:pPr>
        <w:tabs>
          <w:tab w:val="left" w:pos="3555"/>
        </w:tabs>
        <w:spacing w:line="360" w:lineRule="auto"/>
      </w:pPr>
      <w:r w:rsidRPr="00021AA4">
        <w:t>Aclaración:…………………………………………………………………………</w:t>
      </w:r>
      <w:r w:rsidR="002A5505" w:rsidRPr="00021AA4">
        <w:t>…..</w:t>
      </w:r>
    </w:p>
    <w:p w:rsidR="00237328" w:rsidRPr="00021AA4" w:rsidRDefault="00237328" w:rsidP="002A5505">
      <w:pPr>
        <w:tabs>
          <w:tab w:val="left" w:pos="3555"/>
        </w:tabs>
        <w:spacing w:line="360" w:lineRule="auto"/>
      </w:pPr>
    </w:p>
    <w:p w:rsidR="00776075" w:rsidRPr="00021AA4" w:rsidRDefault="00776075" w:rsidP="002A5505">
      <w:pPr>
        <w:tabs>
          <w:tab w:val="left" w:pos="3555"/>
        </w:tabs>
        <w:spacing w:line="360" w:lineRule="auto"/>
      </w:pPr>
      <w:r w:rsidRPr="00021AA4">
        <w:t>Firma:………………………………………………………………………………</w:t>
      </w:r>
      <w:r w:rsidR="002A5505" w:rsidRPr="00021AA4">
        <w:t>……</w:t>
      </w:r>
    </w:p>
    <w:p w:rsidR="00776075" w:rsidRPr="00021AA4" w:rsidRDefault="00776075" w:rsidP="002A5505">
      <w:pPr>
        <w:tabs>
          <w:tab w:val="left" w:pos="3555"/>
        </w:tabs>
        <w:spacing w:line="360" w:lineRule="auto"/>
      </w:pPr>
    </w:p>
    <w:p w:rsidR="00776075" w:rsidRPr="00021AA4" w:rsidRDefault="00776075" w:rsidP="002A5505">
      <w:pPr>
        <w:tabs>
          <w:tab w:val="left" w:pos="3555"/>
        </w:tabs>
        <w:spacing w:line="360" w:lineRule="auto"/>
      </w:pPr>
      <w:r w:rsidRPr="00021AA4">
        <w:t>Aclaración:…………………………………………………………………………</w:t>
      </w:r>
      <w:r w:rsidR="002A5505" w:rsidRPr="00021AA4">
        <w:t>……</w:t>
      </w:r>
    </w:p>
    <w:p w:rsidR="00776075" w:rsidRPr="00021AA4" w:rsidRDefault="00776075" w:rsidP="002A5505">
      <w:pPr>
        <w:tabs>
          <w:tab w:val="left" w:pos="3555"/>
        </w:tabs>
        <w:spacing w:line="360" w:lineRule="auto"/>
      </w:pPr>
    </w:p>
    <w:p w:rsidR="00776075" w:rsidRPr="00021AA4" w:rsidRDefault="00776075" w:rsidP="002A5505">
      <w:pPr>
        <w:tabs>
          <w:tab w:val="left" w:pos="3555"/>
        </w:tabs>
        <w:spacing w:line="360" w:lineRule="auto"/>
      </w:pPr>
      <w:r w:rsidRPr="00021AA4">
        <w:t>Firma:………………………………………………………………………………</w:t>
      </w:r>
      <w:r w:rsidR="002A5505" w:rsidRPr="00021AA4">
        <w:t>…….</w:t>
      </w:r>
    </w:p>
    <w:p w:rsidR="00776075" w:rsidRPr="00021AA4" w:rsidRDefault="00776075" w:rsidP="002A5505">
      <w:pPr>
        <w:tabs>
          <w:tab w:val="left" w:pos="3555"/>
        </w:tabs>
        <w:spacing w:line="360" w:lineRule="auto"/>
      </w:pPr>
    </w:p>
    <w:p w:rsidR="00776075" w:rsidRPr="00021AA4" w:rsidRDefault="00776075" w:rsidP="002A5505">
      <w:pPr>
        <w:tabs>
          <w:tab w:val="left" w:pos="3555"/>
        </w:tabs>
        <w:spacing w:line="360" w:lineRule="auto"/>
      </w:pPr>
      <w:r w:rsidRPr="00021AA4">
        <w:t>Aclaración:</w:t>
      </w:r>
      <w:r w:rsidR="00237328" w:rsidRPr="00021AA4">
        <w:t>………………………………………………………………………</w:t>
      </w:r>
      <w:r w:rsidR="002A5505" w:rsidRPr="00021AA4">
        <w:t>………</w:t>
      </w:r>
    </w:p>
    <w:p w:rsidR="00B678C8" w:rsidRPr="00021AA4" w:rsidRDefault="00B678C8" w:rsidP="002A5505">
      <w:pPr>
        <w:tabs>
          <w:tab w:val="left" w:pos="3555"/>
        </w:tabs>
        <w:spacing w:line="360" w:lineRule="auto"/>
      </w:pPr>
    </w:p>
    <w:p w:rsidR="00776075" w:rsidRPr="00021AA4" w:rsidRDefault="00776075" w:rsidP="002A5505">
      <w:pPr>
        <w:tabs>
          <w:tab w:val="left" w:pos="3555"/>
        </w:tabs>
        <w:spacing w:line="360" w:lineRule="auto"/>
      </w:pPr>
      <w:r w:rsidRPr="00021AA4">
        <w:t>Firma:……………………………………………………………………………</w:t>
      </w:r>
      <w:r w:rsidR="002A5505" w:rsidRPr="00021AA4">
        <w:t>……..</w:t>
      </w:r>
      <w:r w:rsidRPr="00021AA4">
        <w:t>…</w:t>
      </w:r>
    </w:p>
    <w:p w:rsidR="002A5505" w:rsidRPr="00021AA4" w:rsidRDefault="002A5505" w:rsidP="002A5505">
      <w:pPr>
        <w:tabs>
          <w:tab w:val="left" w:pos="3555"/>
        </w:tabs>
        <w:spacing w:line="360" w:lineRule="auto"/>
      </w:pPr>
    </w:p>
    <w:p w:rsidR="009A2F21" w:rsidRPr="00021AA4" w:rsidRDefault="00776075" w:rsidP="002A5505">
      <w:pPr>
        <w:tabs>
          <w:tab w:val="left" w:pos="3555"/>
        </w:tabs>
        <w:spacing w:line="360" w:lineRule="auto"/>
      </w:pPr>
      <w:r w:rsidRPr="00021AA4">
        <w:t>Aclaración:……………………………………………………</w:t>
      </w:r>
      <w:r w:rsidR="00E67302" w:rsidRPr="00021AA4">
        <w:t>……………………</w:t>
      </w:r>
      <w:r w:rsidR="002A5505" w:rsidRPr="00021AA4">
        <w:t>……..</w:t>
      </w:r>
    </w:p>
    <w:p w:rsidR="00B678C8" w:rsidRPr="00021AA4" w:rsidRDefault="006A4A53" w:rsidP="00AA02A0">
      <w:pPr>
        <w:widowControl/>
        <w:suppressAutoHyphens w:val="0"/>
        <w:autoSpaceDE/>
      </w:pPr>
      <w:r w:rsidRPr="00021AA4">
        <w:br w:type="page"/>
      </w: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7632" w:rsidRPr="00021AA4" w:rsidRDefault="00397632" w:rsidP="00397632">
      <w:pPr>
        <w:widowControl/>
        <w:suppressAutoHyphens w:val="0"/>
        <w:autoSpaceDE/>
        <w:jc w:val="center"/>
        <w:rPr>
          <w:rFonts w:ascii="Times New Roman" w:hAnsi="Times New Roman" w:cs="Times New Roman"/>
          <w:b/>
          <w:lang w:val="es-ES" w:eastAsia="es-ES"/>
        </w:rPr>
      </w:pPr>
      <w:r w:rsidRPr="00021AA4">
        <w:rPr>
          <w:rFonts w:ascii="Times New Roman" w:hAnsi="Times New Roman" w:cs="Times New Roman"/>
          <w:b/>
          <w:lang w:val="es-ES" w:eastAsia="es-ES"/>
        </w:rPr>
        <w:lastRenderedPageBreak/>
        <w:t>ANEXO G</w:t>
      </w:r>
    </w:p>
    <w:p w:rsidR="00397632" w:rsidRPr="00021AA4" w:rsidRDefault="00397632" w:rsidP="00397632">
      <w:pPr>
        <w:widowControl/>
        <w:suppressAutoHyphens w:val="0"/>
        <w:autoSpaceDE/>
        <w:jc w:val="center"/>
        <w:rPr>
          <w:rFonts w:ascii="Times New Roman" w:hAnsi="Times New Roman" w:cs="Times New Roman"/>
          <w:b/>
          <w:lang w:val="es-ES" w:eastAsia="es-ES"/>
        </w:rPr>
      </w:pPr>
    </w:p>
    <w:p w:rsidR="00397632" w:rsidRPr="00021AA4" w:rsidRDefault="00397632" w:rsidP="00397632">
      <w:pPr>
        <w:widowControl/>
        <w:suppressAutoHyphens w:val="0"/>
        <w:autoSpaceDE/>
        <w:jc w:val="center"/>
        <w:rPr>
          <w:rFonts w:ascii="Times New Roman" w:hAnsi="Times New Roman" w:cs="Times New Roman"/>
          <w:b/>
          <w:lang w:val="es-ES" w:eastAsia="es-ES"/>
        </w:rPr>
      </w:pPr>
      <w:r w:rsidRPr="00021AA4">
        <w:rPr>
          <w:rFonts w:ascii="Times New Roman" w:hAnsi="Times New Roman" w:cs="Times New Roman"/>
          <w:b/>
          <w:lang w:val="es-ES" w:eastAsia="es-ES"/>
        </w:rPr>
        <w:t>DECLARACIÓN JURADA DE APTITUD PARA CONTRATAR</w:t>
      </w:r>
    </w:p>
    <w:p w:rsidR="00397632" w:rsidRPr="00021AA4" w:rsidRDefault="00397632" w:rsidP="00397632">
      <w:pPr>
        <w:widowControl/>
        <w:suppressAutoHyphens w:val="0"/>
        <w:autoSpaceDE/>
        <w:jc w:val="center"/>
        <w:rPr>
          <w:rFonts w:ascii="Times New Roman" w:hAnsi="Times New Roman" w:cs="Times New Roman"/>
          <w:b/>
          <w:lang w:val="es-ES" w:eastAsia="es-ES"/>
        </w:rPr>
      </w:pPr>
    </w:p>
    <w:p w:rsidR="00397632" w:rsidRPr="00021AA4" w:rsidRDefault="00397632" w:rsidP="00397632">
      <w:pPr>
        <w:widowControl/>
        <w:suppressAutoHyphens w:val="0"/>
        <w:autoSpaceDE/>
        <w:jc w:val="both"/>
        <w:rPr>
          <w:rFonts w:ascii="Times New Roman" w:hAnsi="Times New Roman" w:cs="Times New Roman"/>
          <w:lang w:val="es-ES" w:eastAsia="es-ES"/>
        </w:rPr>
      </w:pPr>
      <w:r w:rsidRPr="00021AA4">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97632" w:rsidRPr="00021AA4" w:rsidRDefault="00397632" w:rsidP="00397632">
      <w:pPr>
        <w:widowControl/>
        <w:suppressAutoHyphens w:val="0"/>
        <w:autoSpaceDE/>
        <w:jc w:val="both"/>
        <w:rPr>
          <w:rFonts w:ascii="Times New Roman" w:hAnsi="Times New Roman" w:cs="Times New Roman"/>
          <w:lang w:val="es-ES" w:eastAsia="es-ES"/>
        </w:rPr>
      </w:pPr>
    </w:p>
    <w:p w:rsidR="00397632" w:rsidRPr="00021AA4" w:rsidRDefault="00397632" w:rsidP="00397632">
      <w:pPr>
        <w:widowControl/>
        <w:suppressAutoHyphens w:val="0"/>
        <w:autoSpaceDE/>
        <w:jc w:val="both"/>
        <w:rPr>
          <w:rFonts w:ascii="Times New Roman" w:hAnsi="Times New Roman" w:cs="Times New Roman"/>
          <w:lang w:val="es-ES" w:eastAsia="es-ES"/>
        </w:rPr>
      </w:pPr>
      <w:r w:rsidRPr="00021AA4">
        <w:rPr>
          <w:rFonts w:ascii="Times New Roman" w:hAnsi="Times New Roman" w:cs="Times New Roman"/>
          <w:lang w:val="es-ES" w:eastAsia="es-ES"/>
        </w:rPr>
        <w:t>A efectos de evaluar la inhabilidad establecida en el punto 10 del mencionado artículo, se establecen los funcionarios con facultades decisorias:</w:t>
      </w:r>
    </w:p>
    <w:p w:rsidR="00397632" w:rsidRPr="00021AA4" w:rsidRDefault="00397632" w:rsidP="00397632">
      <w:pPr>
        <w:widowControl/>
        <w:suppressAutoHyphens w:val="0"/>
        <w:autoSpaceDE/>
        <w:jc w:val="both"/>
        <w:rPr>
          <w:rFonts w:ascii="Times New Roman" w:hAnsi="Times New Roman" w:cs="Times New Roman"/>
          <w:lang w:val="es-ES" w:eastAsia="es-ES"/>
        </w:rPr>
      </w:pPr>
    </w:p>
    <w:p w:rsidR="00397632" w:rsidRPr="00021AA4"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021AA4">
        <w:rPr>
          <w:rFonts w:ascii="Times New Roman" w:hAnsi="Times New Roman" w:cs="Times New Roman"/>
          <w:u w:val="single"/>
          <w:lang w:val="es-ES" w:eastAsia="es-ES"/>
        </w:rPr>
        <w:t xml:space="preserve">Máxima autoridad jerárquica de la jurisdicción: </w:t>
      </w:r>
    </w:p>
    <w:p w:rsidR="00397632" w:rsidRPr="00021AA4" w:rsidRDefault="00397632" w:rsidP="00397632">
      <w:pPr>
        <w:widowControl/>
        <w:suppressAutoHyphens w:val="0"/>
        <w:autoSpaceDE/>
        <w:spacing w:line="360" w:lineRule="auto"/>
        <w:ind w:left="1065"/>
        <w:contextualSpacing/>
        <w:jc w:val="both"/>
        <w:rPr>
          <w:rFonts w:ascii="Times New Roman" w:hAnsi="Times New Roman" w:cs="Times New Roman"/>
          <w:lang w:val="es-ES" w:eastAsia="es-ES"/>
        </w:rPr>
      </w:pPr>
      <w:r w:rsidRPr="00021AA4">
        <w:rPr>
          <w:rFonts w:ascii="Times New Roman" w:hAnsi="Times New Roman" w:cs="Times New Roman"/>
          <w:lang w:val="es-ES" w:eastAsia="es-ES"/>
        </w:rPr>
        <w:t xml:space="preserve">Dr. Julio Marcelo </w:t>
      </w:r>
      <w:proofErr w:type="spellStart"/>
      <w:r w:rsidRPr="00021AA4">
        <w:rPr>
          <w:rFonts w:ascii="Times New Roman" w:hAnsi="Times New Roman" w:cs="Times New Roman"/>
          <w:lang w:val="es-ES" w:eastAsia="es-ES"/>
        </w:rPr>
        <w:t>Conte</w:t>
      </w:r>
      <w:proofErr w:type="spellEnd"/>
      <w:r w:rsidRPr="00021AA4">
        <w:rPr>
          <w:rFonts w:ascii="Times New Roman" w:hAnsi="Times New Roman" w:cs="Times New Roman"/>
          <w:lang w:val="es-ES" w:eastAsia="es-ES"/>
        </w:rPr>
        <w:t xml:space="preserve"> Grand - Procurador General de la Suprema Corte de Justicia. </w:t>
      </w:r>
      <w:proofErr w:type="gramStart"/>
      <w:r w:rsidRPr="00021AA4">
        <w:rPr>
          <w:rFonts w:ascii="Times New Roman" w:hAnsi="Times New Roman" w:cs="Times New Roman"/>
          <w:lang w:val="es-ES" w:eastAsia="es-ES"/>
        </w:rPr>
        <w:t>( iii</w:t>
      </w:r>
      <w:proofErr w:type="gramEnd"/>
      <w:r w:rsidRPr="00021AA4">
        <w:rPr>
          <w:rFonts w:ascii="Times New Roman" w:hAnsi="Times New Roman" w:cs="Times New Roman"/>
          <w:lang w:val="es-ES" w:eastAsia="es-ES"/>
        </w:rPr>
        <w:t>) aprobación de Pliego de Bases y Condiciones Particulares y Especificaciones Técnicas; iv) autorización del llamado de contratación, vi) adjudicación de la contratación a la oferta más conveniente)</w:t>
      </w:r>
    </w:p>
    <w:p w:rsidR="00397632" w:rsidRPr="00021AA4"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021AA4">
        <w:rPr>
          <w:rFonts w:ascii="Times New Roman" w:hAnsi="Times New Roman" w:cs="Times New Roman"/>
          <w:u w:val="single"/>
          <w:lang w:val="es-ES" w:eastAsia="es-ES"/>
        </w:rPr>
        <w:t xml:space="preserve">Autoridades Administrativas: </w:t>
      </w:r>
    </w:p>
    <w:p w:rsidR="00397632" w:rsidRPr="00021AA4"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021AA4">
        <w:rPr>
          <w:rFonts w:ascii="Times New Roman" w:hAnsi="Times New Roman" w:cs="Times New Roman"/>
          <w:lang w:val="es-ES" w:eastAsia="es-ES"/>
        </w:rPr>
        <w:t xml:space="preserve">Cr. Pedro Jesús </w:t>
      </w:r>
      <w:proofErr w:type="spellStart"/>
      <w:r w:rsidRPr="00021AA4">
        <w:rPr>
          <w:rFonts w:ascii="Times New Roman" w:hAnsi="Times New Roman" w:cs="Times New Roman"/>
          <w:lang w:val="es-ES" w:eastAsia="es-ES"/>
        </w:rPr>
        <w:t>Carretto</w:t>
      </w:r>
      <w:proofErr w:type="spellEnd"/>
      <w:r w:rsidRPr="00021AA4">
        <w:rPr>
          <w:rFonts w:ascii="Times New Roman" w:hAnsi="Times New Roman" w:cs="Times New Roman"/>
          <w:lang w:val="es-ES" w:eastAsia="es-ES"/>
        </w:rPr>
        <w:t xml:space="preserve"> - Subsecretario de Administración</w:t>
      </w:r>
    </w:p>
    <w:p w:rsidR="00397632" w:rsidRPr="00021AA4"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021AA4">
        <w:rPr>
          <w:rFonts w:ascii="Times New Roman" w:hAnsi="Times New Roman" w:cs="Times New Roman"/>
          <w:lang w:val="es-ES" w:eastAsia="es-ES"/>
        </w:rPr>
        <w:t xml:space="preserve">Lic. Joaquín Dardo </w:t>
      </w:r>
      <w:proofErr w:type="spellStart"/>
      <w:r w:rsidRPr="00021AA4">
        <w:rPr>
          <w:rFonts w:ascii="Times New Roman" w:hAnsi="Times New Roman" w:cs="Times New Roman"/>
          <w:lang w:val="es-ES" w:eastAsia="es-ES"/>
        </w:rPr>
        <w:t>Arías</w:t>
      </w:r>
      <w:proofErr w:type="spellEnd"/>
      <w:r w:rsidRPr="00021AA4">
        <w:rPr>
          <w:rFonts w:ascii="Times New Roman" w:hAnsi="Times New Roman" w:cs="Times New Roman"/>
          <w:lang w:val="es-ES" w:eastAsia="es-ES"/>
        </w:rPr>
        <w:t xml:space="preserve"> - Director de Coordinación Administrativa, Financiera y de Contrataciones</w:t>
      </w:r>
    </w:p>
    <w:p w:rsidR="00397632" w:rsidRPr="00021AA4"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021AA4">
        <w:rPr>
          <w:rFonts w:ascii="Times New Roman" w:hAnsi="Times New Roman" w:cs="Times New Roman"/>
          <w:lang w:val="es-ES" w:eastAsia="es-ES"/>
        </w:rPr>
        <w:t xml:space="preserve">Cr. Luis María </w:t>
      </w:r>
      <w:proofErr w:type="spellStart"/>
      <w:r w:rsidRPr="00021AA4">
        <w:rPr>
          <w:rFonts w:ascii="Times New Roman" w:hAnsi="Times New Roman" w:cs="Times New Roman"/>
          <w:lang w:val="es-ES" w:eastAsia="es-ES"/>
        </w:rPr>
        <w:t>Benitez</w:t>
      </w:r>
      <w:proofErr w:type="spellEnd"/>
      <w:r w:rsidRPr="00021AA4">
        <w:rPr>
          <w:rFonts w:ascii="Times New Roman" w:hAnsi="Times New Roman" w:cs="Times New Roman"/>
          <w:lang w:val="es-ES" w:eastAsia="es-ES"/>
        </w:rPr>
        <w:t xml:space="preserve"> – Jefe de Contrataciones</w:t>
      </w:r>
    </w:p>
    <w:p w:rsidR="00397632" w:rsidRPr="00021AA4" w:rsidRDefault="00397632" w:rsidP="00397632">
      <w:pPr>
        <w:widowControl/>
        <w:suppressAutoHyphens w:val="0"/>
        <w:autoSpaceDE/>
        <w:spacing w:line="360" w:lineRule="auto"/>
        <w:ind w:firstLine="708"/>
        <w:jc w:val="both"/>
        <w:rPr>
          <w:rFonts w:ascii="Times New Roman" w:hAnsi="Times New Roman" w:cs="Times New Roman"/>
          <w:lang w:val="es-ES" w:eastAsia="es-ES"/>
        </w:rPr>
      </w:pPr>
      <w:proofErr w:type="spellStart"/>
      <w:r w:rsidRPr="00021AA4">
        <w:rPr>
          <w:rFonts w:ascii="Times New Roman" w:hAnsi="Times New Roman" w:cs="Times New Roman"/>
          <w:lang w:val="es-ES" w:eastAsia="es-ES"/>
        </w:rPr>
        <w:t>Cra</w:t>
      </w:r>
      <w:proofErr w:type="spellEnd"/>
      <w:r w:rsidRPr="00021AA4">
        <w:rPr>
          <w:rFonts w:ascii="Times New Roman" w:hAnsi="Times New Roman" w:cs="Times New Roman"/>
          <w:lang w:val="es-ES" w:eastAsia="es-ES"/>
        </w:rPr>
        <w:t xml:space="preserve">. Laura Andrea </w:t>
      </w:r>
      <w:proofErr w:type="spellStart"/>
      <w:r w:rsidRPr="00021AA4">
        <w:rPr>
          <w:rFonts w:ascii="Times New Roman" w:hAnsi="Times New Roman" w:cs="Times New Roman"/>
          <w:lang w:val="es-ES" w:eastAsia="es-ES"/>
        </w:rPr>
        <w:t>Pizzuto</w:t>
      </w:r>
      <w:proofErr w:type="spellEnd"/>
      <w:r w:rsidRPr="00021AA4">
        <w:rPr>
          <w:rFonts w:ascii="Times New Roman" w:hAnsi="Times New Roman" w:cs="Times New Roman"/>
          <w:lang w:val="es-ES" w:eastAsia="es-ES"/>
        </w:rPr>
        <w:t xml:space="preserve"> –Subjefe de Contrataciones</w:t>
      </w:r>
    </w:p>
    <w:p w:rsidR="00397632" w:rsidRPr="00021AA4" w:rsidRDefault="00397632" w:rsidP="00397632">
      <w:pPr>
        <w:widowControl/>
        <w:suppressAutoHyphens w:val="0"/>
        <w:autoSpaceDE/>
        <w:spacing w:line="360" w:lineRule="auto"/>
        <w:ind w:firstLine="708"/>
        <w:jc w:val="both"/>
        <w:rPr>
          <w:rFonts w:ascii="Times New Roman" w:hAnsi="Times New Roman" w:cs="Times New Roman"/>
          <w:lang w:val="es-ES" w:eastAsia="es-ES"/>
        </w:rPr>
      </w:pPr>
      <w:proofErr w:type="gramStart"/>
      <w:r w:rsidRPr="00021AA4">
        <w:rPr>
          <w:rFonts w:ascii="Times New Roman" w:hAnsi="Times New Roman" w:cs="Times New Roman"/>
          <w:lang w:val="es-ES" w:eastAsia="es-ES"/>
        </w:rPr>
        <w:t>( ii</w:t>
      </w:r>
      <w:proofErr w:type="gramEnd"/>
      <w:r w:rsidRPr="00021AA4">
        <w:rPr>
          <w:rFonts w:ascii="Times New Roman" w:hAnsi="Times New Roman" w:cs="Times New Roman"/>
          <w:lang w:val="es-ES" w:eastAsia="es-ES"/>
        </w:rPr>
        <w:t>) elaboración del Pliego de Bases y Condiciones Particulares y Especificaciones Técnicas; v) respuesta a consultas aclaratorias o modificatorias del Pliego de Bases y Condiciones Particulares)</w:t>
      </w:r>
    </w:p>
    <w:p w:rsidR="00397632" w:rsidRPr="00021AA4"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021AA4">
        <w:rPr>
          <w:rFonts w:ascii="Times New Roman" w:hAnsi="Times New Roman" w:cs="Times New Roman"/>
          <w:u w:val="single"/>
          <w:lang w:val="es-ES" w:eastAsia="es-ES"/>
        </w:rPr>
        <w:t xml:space="preserve">Comisión de </w:t>
      </w:r>
      <w:proofErr w:type="spellStart"/>
      <w:r w:rsidRPr="00021AA4">
        <w:rPr>
          <w:rFonts w:ascii="Times New Roman" w:hAnsi="Times New Roman" w:cs="Times New Roman"/>
          <w:u w:val="single"/>
          <w:lang w:val="es-ES" w:eastAsia="es-ES"/>
        </w:rPr>
        <w:t>Preadjudicación</w:t>
      </w:r>
      <w:proofErr w:type="spellEnd"/>
      <w:r w:rsidRPr="00021AA4">
        <w:rPr>
          <w:rFonts w:ascii="Times New Roman" w:hAnsi="Times New Roman" w:cs="Times New Roman"/>
          <w:u w:val="single"/>
          <w:lang w:val="es-ES" w:eastAsia="es-ES"/>
        </w:rPr>
        <w:t>:</w:t>
      </w:r>
      <w:r w:rsidRPr="00021AA4">
        <w:rPr>
          <w:rFonts w:ascii="Times New Roman" w:hAnsi="Times New Roman" w:cs="Times New Roman"/>
          <w:lang w:val="es-ES" w:eastAsia="es-ES"/>
        </w:rPr>
        <w:t xml:space="preserve"> </w:t>
      </w:r>
      <w:r w:rsidRPr="00021AA4">
        <w:rPr>
          <w:rFonts w:ascii="Times New Roman" w:hAnsi="Times New Roman" w:cs="Times New Roman"/>
          <w:lang w:val="es-ES" w:eastAsia="es-ES" w:bidi="es-ES"/>
        </w:rPr>
        <w:t xml:space="preserve">Dr. Gabriel Teófilo </w:t>
      </w:r>
      <w:proofErr w:type="spellStart"/>
      <w:r w:rsidRPr="00021AA4">
        <w:rPr>
          <w:rFonts w:ascii="Times New Roman" w:hAnsi="Times New Roman" w:cs="Times New Roman"/>
          <w:lang w:val="es-ES" w:eastAsia="es-ES" w:bidi="es-ES"/>
        </w:rPr>
        <w:t>Rouillet</w:t>
      </w:r>
      <w:proofErr w:type="spellEnd"/>
      <w:r w:rsidRPr="00021AA4">
        <w:rPr>
          <w:rFonts w:ascii="Times New Roman" w:hAnsi="Times New Roman" w:cs="Times New Roman"/>
          <w:lang w:val="es-ES" w:eastAsia="es-ES" w:bidi="es-ES"/>
        </w:rPr>
        <w:t xml:space="preserve">, Dr. Gabriel </w:t>
      </w:r>
      <w:proofErr w:type="spellStart"/>
      <w:r w:rsidRPr="00021AA4">
        <w:rPr>
          <w:rFonts w:ascii="Times New Roman" w:hAnsi="Times New Roman" w:cs="Times New Roman"/>
          <w:lang w:val="es-ES" w:eastAsia="es-ES" w:bidi="es-ES"/>
        </w:rPr>
        <w:t>Toigo</w:t>
      </w:r>
      <w:proofErr w:type="spellEnd"/>
      <w:r w:rsidRPr="00021AA4">
        <w:rPr>
          <w:rFonts w:ascii="Times New Roman" w:hAnsi="Times New Roman" w:cs="Times New Roman"/>
          <w:lang w:val="es-ES" w:eastAsia="es-ES" w:bidi="es-ES"/>
        </w:rPr>
        <w:t xml:space="preserve"> y Lic. Bruno </w:t>
      </w:r>
      <w:proofErr w:type="spellStart"/>
      <w:r w:rsidRPr="00021AA4">
        <w:rPr>
          <w:rFonts w:ascii="Times New Roman" w:hAnsi="Times New Roman" w:cs="Times New Roman"/>
          <w:lang w:val="es-ES" w:eastAsia="es-ES" w:bidi="es-ES"/>
        </w:rPr>
        <w:t>Paolucci</w:t>
      </w:r>
      <w:proofErr w:type="spellEnd"/>
    </w:p>
    <w:p w:rsidR="00397632" w:rsidRPr="00021AA4"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021AA4">
        <w:rPr>
          <w:rFonts w:ascii="Times New Roman" w:hAnsi="Times New Roman" w:cs="Times New Roman"/>
          <w:u w:val="single"/>
          <w:lang w:val="es-ES" w:eastAsia="es-ES"/>
        </w:rPr>
        <w:t xml:space="preserve"> Asesoría Técnica de Ofertas:</w:t>
      </w:r>
    </w:p>
    <w:p w:rsidR="00397632" w:rsidRPr="00021AA4"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021AA4">
        <w:rPr>
          <w:rFonts w:ascii="Times New Roman" w:hAnsi="Times New Roman" w:cs="Times New Roman"/>
          <w:lang w:val="es-ES" w:eastAsia="es-ES" w:bidi="es-ES"/>
        </w:rPr>
        <w:t>( i) elevación de requerimiento de contratación)</w:t>
      </w:r>
    </w:p>
    <w:p w:rsidR="00397632" w:rsidRPr="00021AA4"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021AA4">
        <w:rPr>
          <w:rFonts w:ascii="Times New Roman" w:hAnsi="Times New Roman" w:cs="Times New Roman"/>
          <w:lang w:val="es-ES" w:eastAsia="es-ES" w:bidi="es-ES"/>
        </w:rPr>
        <w:t>( ii) elaboración de especificaciones técnicas )</w:t>
      </w:r>
    </w:p>
    <w:p w:rsidR="00397632" w:rsidRPr="00021AA4" w:rsidRDefault="00397632" w:rsidP="00397632">
      <w:pPr>
        <w:widowControl/>
        <w:suppressAutoHyphens w:val="0"/>
        <w:autoSpaceDE/>
        <w:jc w:val="both"/>
        <w:rPr>
          <w:rFonts w:ascii="Times New Roman" w:hAnsi="Times New Roman" w:cs="Times New Roman"/>
          <w:lang w:val="es-ES" w:eastAsia="es-ES"/>
        </w:rPr>
      </w:pPr>
    </w:p>
    <w:p w:rsidR="00397632" w:rsidRPr="00021AA4" w:rsidRDefault="00397632" w:rsidP="00397632">
      <w:pPr>
        <w:widowControl/>
        <w:suppressAutoHyphens w:val="0"/>
        <w:autoSpaceDE/>
        <w:jc w:val="both"/>
        <w:rPr>
          <w:rFonts w:ascii="Times New Roman" w:hAnsi="Times New Roman" w:cs="Times New Roman"/>
          <w:lang w:val="es-ES" w:eastAsia="es-ES"/>
        </w:rPr>
      </w:pPr>
      <w:r w:rsidRPr="00021AA4">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97632" w:rsidRPr="00021AA4" w:rsidRDefault="00397632" w:rsidP="00397632">
      <w:pPr>
        <w:widowControl/>
        <w:suppressAutoHyphens w:val="0"/>
        <w:autoSpaceDE/>
        <w:jc w:val="both"/>
        <w:rPr>
          <w:rFonts w:ascii="Times New Roman" w:hAnsi="Times New Roman" w:cs="Times New Roman"/>
          <w:lang w:val="es-ES" w:eastAsia="es-ES"/>
        </w:rPr>
      </w:pPr>
    </w:p>
    <w:p w:rsidR="00397632" w:rsidRPr="00021AA4" w:rsidRDefault="00397632" w:rsidP="00397632">
      <w:pPr>
        <w:widowControl/>
        <w:suppressAutoHyphens w:val="0"/>
        <w:autoSpaceDE/>
        <w:jc w:val="both"/>
        <w:rPr>
          <w:rFonts w:ascii="Times New Roman" w:hAnsi="Times New Roman" w:cs="Times New Roman"/>
          <w:lang w:val="es-ES" w:eastAsia="es-ES"/>
        </w:rPr>
      </w:pPr>
      <w:r w:rsidRPr="00021AA4">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397632" w:rsidRPr="00021AA4" w:rsidRDefault="00397632" w:rsidP="00397632">
      <w:pPr>
        <w:widowControl/>
        <w:suppressAutoHyphens w:val="0"/>
        <w:autoSpaceDE/>
        <w:jc w:val="both"/>
        <w:rPr>
          <w:lang w:val="es-ES" w:eastAsia="es-ES"/>
        </w:rPr>
      </w:pPr>
    </w:p>
    <w:p w:rsidR="00397632" w:rsidRPr="00021AA4" w:rsidRDefault="00397632" w:rsidP="00397632">
      <w:pPr>
        <w:widowControl/>
        <w:suppressAutoHyphens w:val="0"/>
        <w:autoSpaceDE/>
        <w:jc w:val="both"/>
        <w:rPr>
          <w:lang w:val="es-ES" w:eastAsia="es-ES"/>
        </w:rPr>
      </w:pPr>
    </w:p>
    <w:p w:rsidR="00397632" w:rsidRPr="00021AA4" w:rsidRDefault="00397632" w:rsidP="00397632">
      <w:pPr>
        <w:widowControl/>
        <w:suppressAutoHyphens w:val="0"/>
        <w:autoSpaceDE/>
        <w:jc w:val="both"/>
        <w:rPr>
          <w:lang w:val="es-ES" w:eastAsia="es-ES"/>
        </w:rPr>
      </w:pPr>
    </w:p>
    <w:p w:rsidR="00397632" w:rsidRPr="00021AA4" w:rsidRDefault="00397632" w:rsidP="00397632">
      <w:pPr>
        <w:widowControl/>
        <w:suppressAutoHyphens w:val="0"/>
        <w:autoSpaceDE/>
        <w:jc w:val="both"/>
        <w:rPr>
          <w:lang w:val="es-ES" w:eastAsia="es-ES"/>
        </w:rPr>
      </w:pPr>
    </w:p>
    <w:p w:rsidR="00397632" w:rsidRPr="00021AA4" w:rsidRDefault="00397632" w:rsidP="00397632">
      <w:pPr>
        <w:widowControl/>
        <w:suppressAutoHyphens w:val="0"/>
        <w:autoSpaceDE/>
        <w:jc w:val="both"/>
        <w:rPr>
          <w:lang w:val="es-ES" w:eastAsia="es-ES"/>
        </w:rPr>
      </w:pPr>
    </w:p>
    <w:p w:rsidR="00397632" w:rsidRPr="00021AA4" w:rsidRDefault="00397632" w:rsidP="00397632">
      <w:pPr>
        <w:widowControl/>
        <w:suppressAutoHyphens w:val="0"/>
        <w:autoSpaceDE/>
        <w:jc w:val="both"/>
        <w:rPr>
          <w:lang w:val="es-ES" w:eastAsia="es-ES"/>
        </w:rPr>
      </w:pPr>
    </w:p>
    <w:p w:rsidR="00397632" w:rsidRPr="00021AA4"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021AA4"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021AA4" w:rsidRDefault="00397632" w:rsidP="0098506F">
      <w:pPr>
        <w:widowControl/>
        <w:suppressAutoHyphens w:val="0"/>
        <w:autoSpaceDE/>
        <w:spacing w:line="480" w:lineRule="auto"/>
        <w:jc w:val="both"/>
        <w:rPr>
          <w:rFonts w:ascii="Times New Roman" w:hAnsi="Times New Roman" w:cs="Times New Roman"/>
          <w:lang w:val="es-ES" w:eastAsia="es-ES"/>
        </w:rPr>
      </w:pPr>
      <w:r w:rsidRPr="00021AA4">
        <w:rPr>
          <w:rFonts w:ascii="Times New Roman" w:hAnsi="Times New Roman" w:cs="Times New Roman"/>
          <w:lang w:val="es-ES" w:eastAsia="es-ES"/>
        </w:rPr>
        <w:t>Firma</w:t>
      </w:r>
      <w:r w:rsidR="0098506F" w:rsidRPr="00021AA4">
        <w:rPr>
          <w:rFonts w:ascii="Times New Roman" w:hAnsi="Times New Roman" w:cs="Times New Roman"/>
          <w:lang w:val="es-ES" w:eastAsia="es-ES"/>
        </w:rPr>
        <w:t>………………………………………………………………………………..</w:t>
      </w:r>
    </w:p>
    <w:p w:rsidR="00397632" w:rsidRPr="00021AA4" w:rsidRDefault="00397632" w:rsidP="0098506F">
      <w:pPr>
        <w:widowControl/>
        <w:suppressAutoHyphens w:val="0"/>
        <w:autoSpaceDE/>
        <w:spacing w:line="480" w:lineRule="auto"/>
        <w:jc w:val="both"/>
        <w:rPr>
          <w:rFonts w:ascii="Times New Roman" w:hAnsi="Times New Roman" w:cs="Times New Roman"/>
          <w:lang w:val="es-ES" w:eastAsia="es-ES"/>
        </w:rPr>
      </w:pPr>
      <w:r w:rsidRPr="00021AA4">
        <w:rPr>
          <w:rFonts w:ascii="Times New Roman" w:hAnsi="Times New Roman" w:cs="Times New Roman"/>
          <w:lang w:val="es-ES" w:eastAsia="es-ES"/>
        </w:rPr>
        <w:t>Aclaración…………………………………………………………………………..</w:t>
      </w:r>
    </w:p>
    <w:p w:rsidR="00397632" w:rsidRPr="00021AA4" w:rsidRDefault="00397632" w:rsidP="0098506F">
      <w:pPr>
        <w:widowControl/>
        <w:suppressAutoHyphens w:val="0"/>
        <w:autoSpaceDE/>
        <w:spacing w:line="480" w:lineRule="auto"/>
        <w:jc w:val="both"/>
        <w:rPr>
          <w:rFonts w:ascii="Times New Roman" w:hAnsi="Times New Roman" w:cs="Times New Roman"/>
          <w:lang w:val="es-ES" w:eastAsia="es-ES"/>
        </w:rPr>
      </w:pPr>
      <w:r w:rsidRPr="00021AA4">
        <w:rPr>
          <w:rFonts w:ascii="Times New Roman" w:hAnsi="Times New Roman" w:cs="Times New Roman"/>
          <w:lang w:val="es-ES" w:eastAsia="es-ES"/>
        </w:rPr>
        <w:t>Carácter……………………………………………………………………………..</w:t>
      </w:r>
    </w:p>
    <w:p w:rsidR="00397632" w:rsidRPr="00021AA4" w:rsidRDefault="00397632" w:rsidP="0098506F">
      <w:pPr>
        <w:widowControl/>
        <w:suppressAutoHyphens w:val="0"/>
        <w:autoSpaceDE/>
        <w:spacing w:line="480" w:lineRule="auto"/>
        <w:jc w:val="both"/>
        <w:rPr>
          <w:rFonts w:ascii="Times New Roman" w:hAnsi="Times New Roman" w:cs="Times New Roman"/>
          <w:lang w:val="es-ES" w:eastAsia="es-ES"/>
        </w:rPr>
      </w:pPr>
      <w:r w:rsidRPr="00021AA4">
        <w:rPr>
          <w:rFonts w:ascii="Times New Roman" w:hAnsi="Times New Roman" w:cs="Times New Roman"/>
          <w:lang w:val="es-ES" w:eastAsia="es-ES"/>
        </w:rPr>
        <w:t>La Plata,………….. de ………</w:t>
      </w:r>
      <w:r w:rsidR="0098506F" w:rsidRPr="00021AA4">
        <w:rPr>
          <w:rFonts w:ascii="Times New Roman" w:hAnsi="Times New Roman" w:cs="Times New Roman"/>
          <w:lang w:val="es-ES" w:eastAsia="es-ES"/>
        </w:rPr>
        <w:t>………………</w:t>
      </w:r>
      <w:r w:rsidRPr="00021AA4">
        <w:rPr>
          <w:rFonts w:ascii="Times New Roman" w:hAnsi="Times New Roman" w:cs="Times New Roman"/>
          <w:lang w:val="es-ES" w:eastAsia="es-ES"/>
        </w:rPr>
        <w:t>……de………</w:t>
      </w:r>
      <w:r w:rsidR="0098506F" w:rsidRPr="00021AA4">
        <w:rPr>
          <w:rFonts w:ascii="Times New Roman" w:hAnsi="Times New Roman" w:cs="Times New Roman"/>
          <w:lang w:val="es-ES" w:eastAsia="es-ES"/>
        </w:rPr>
        <w:t>……………</w:t>
      </w:r>
      <w:r w:rsidRPr="00021AA4">
        <w:rPr>
          <w:rFonts w:ascii="Times New Roman" w:hAnsi="Times New Roman" w:cs="Times New Roman"/>
          <w:lang w:val="es-ES" w:eastAsia="es-ES"/>
        </w:rPr>
        <w:t>…</w:t>
      </w:r>
      <w:proofErr w:type="gramStart"/>
      <w:r w:rsidRPr="00021AA4">
        <w:rPr>
          <w:rFonts w:ascii="Times New Roman" w:hAnsi="Times New Roman" w:cs="Times New Roman"/>
          <w:lang w:val="es-ES" w:eastAsia="es-ES"/>
        </w:rPr>
        <w:t>…….</w:t>
      </w:r>
      <w:proofErr w:type="gramEnd"/>
      <w:r w:rsidRPr="00021AA4">
        <w:rPr>
          <w:rFonts w:ascii="Times New Roman" w:hAnsi="Times New Roman" w:cs="Times New Roman"/>
          <w:lang w:val="es-ES" w:eastAsia="es-ES"/>
        </w:rPr>
        <w:t>.</w:t>
      </w:r>
    </w:p>
    <w:p w:rsidR="00397632" w:rsidRPr="00021AA4"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021AA4" w:rsidRDefault="00397632" w:rsidP="00397632">
      <w:pPr>
        <w:widowControl/>
        <w:suppressAutoHyphens w:val="0"/>
        <w:autoSpaceDE/>
        <w:jc w:val="both"/>
        <w:rPr>
          <w:lang w:val="es-ES" w:eastAsia="es-ES"/>
        </w:rPr>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021AA4" w:rsidRPr="00021AA4" w:rsidTr="006D570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EE55D6" w:rsidRPr="00021AA4" w:rsidRDefault="00EE55D6" w:rsidP="006D570C">
            <w:pPr>
              <w:snapToGrid w:val="0"/>
              <w:ind w:left="-152" w:firstLine="152"/>
              <w:jc w:val="center"/>
              <w:rPr>
                <w:b/>
                <w:bCs/>
                <w:sz w:val="28"/>
              </w:rPr>
            </w:pPr>
            <w:r w:rsidRPr="00021AA4">
              <w:rPr>
                <w:b/>
                <w:bCs/>
                <w:sz w:val="28"/>
              </w:rPr>
              <w:lastRenderedPageBreak/>
              <w:t>PLIEGO DE BASES Y CONDICIONES</w:t>
            </w:r>
          </w:p>
          <w:p w:rsidR="00EE55D6" w:rsidRPr="00021AA4" w:rsidRDefault="00EE55D6" w:rsidP="006D570C">
            <w:pPr>
              <w:snapToGrid w:val="0"/>
              <w:jc w:val="center"/>
              <w:rPr>
                <w:b/>
                <w:bCs/>
                <w:sz w:val="32"/>
                <w:szCs w:val="28"/>
              </w:rPr>
            </w:pPr>
            <w:r w:rsidRPr="00021AA4">
              <w:rPr>
                <w:b/>
                <w:bCs/>
                <w:sz w:val="32"/>
                <w:szCs w:val="28"/>
              </w:rPr>
              <w:t>PLANILLA DE COTIZACION</w:t>
            </w:r>
          </w:p>
          <w:p w:rsidR="00EE55D6" w:rsidRPr="00021AA4" w:rsidRDefault="00EE55D6" w:rsidP="006D570C">
            <w:pPr>
              <w:snapToGrid w:val="0"/>
              <w:rPr>
                <w:b/>
                <w:bCs/>
              </w:rPr>
            </w:pPr>
          </w:p>
        </w:tc>
      </w:tr>
      <w:tr w:rsidR="00021AA4" w:rsidRPr="00021AA4"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021AA4" w:rsidRDefault="00AA02A0" w:rsidP="006D570C">
            <w:pPr>
              <w:snapToGrid w:val="0"/>
              <w:ind w:right="151"/>
              <w:rPr>
                <w:sz w:val="22"/>
                <w:szCs w:val="22"/>
              </w:rPr>
            </w:pPr>
            <w:r w:rsidRPr="00021AA4">
              <w:rPr>
                <w:rFonts w:eastAsia="Arial"/>
                <w:sz w:val="22"/>
                <w:szCs w:val="22"/>
              </w:rPr>
              <w:t xml:space="preserve"> </w:t>
            </w:r>
            <w:r w:rsidRPr="00021AA4">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AA02A0" w:rsidRPr="00021AA4" w:rsidRDefault="00AA02A0" w:rsidP="006D570C">
            <w:pPr>
              <w:snapToGrid w:val="0"/>
              <w:rPr>
                <w:sz w:val="20"/>
                <w:szCs w:val="20"/>
              </w:rPr>
            </w:pPr>
            <w:r w:rsidRPr="00021AA4">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021AA4" w:rsidRDefault="00AA02A0" w:rsidP="006D570C">
            <w:pPr>
              <w:snapToGrid w:val="0"/>
              <w:rPr>
                <w:rFonts w:eastAsia="Arial"/>
                <w:sz w:val="20"/>
                <w:szCs w:val="20"/>
              </w:rPr>
            </w:pPr>
            <w:r w:rsidRPr="00021AA4">
              <w:rPr>
                <w:sz w:val="20"/>
                <w:szCs w:val="20"/>
              </w:rPr>
              <w:t> </w:t>
            </w:r>
          </w:p>
        </w:tc>
      </w:tr>
      <w:tr w:rsidR="00021AA4" w:rsidRPr="00021AA4" w:rsidTr="006D570C">
        <w:trPr>
          <w:trHeight w:val="175"/>
          <w:jc w:val="center"/>
        </w:trPr>
        <w:tc>
          <w:tcPr>
            <w:tcW w:w="1545" w:type="dxa"/>
            <w:gridSpan w:val="2"/>
            <w:tcBorders>
              <w:left w:val="single" w:sz="4" w:space="0" w:color="auto"/>
              <w:bottom w:val="single" w:sz="4" w:space="0" w:color="000000"/>
            </w:tcBorders>
            <w:shd w:val="clear" w:color="auto" w:fill="auto"/>
            <w:vAlign w:val="bottom"/>
          </w:tcPr>
          <w:p w:rsidR="00AA02A0" w:rsidRPr="00021AA4" w:rsidRDefault="00AA02A0" w:rsidP="006D570C">
            <w:pPr>
              <w:snapToGrid w:val="0"/>
              <w:ind w:right="151"/>
              <w:rPr>
                <w:rFonts w:eastAsia="Arial"/>
                <w:sz w:val="22"/>
                <w:szCs w:val="22"/>
              </w:rPr>
            </w:pPr>
            <w:r w:rsidRPr="00021AA4">
              <w:rPr>
                <w:rFonts w:eastAsia="Arial"/>
                <w:sz w:val="22"/>
                <w:szCs w:val="22"/>
              </w:rPr>
              <w:t xml:space="preserve"> </w:t>
            </w:r>
            <w:r w:rsidRPr="00021AA4">
              <w:rPr>
                <w:sz w:val="22"/>
                <w:szCs w:val="22"/>
              </w:rPr>
              <w:t>Número:</w:t>
            </w:r>
          </w:p>
        </w:tc>
        <w:tc>
          <w:tcPr>
            <w:tcW w:w="399" w:type="dxa"/>
            <w:gridSpan w:val="2"/>
            <w:tcBorders>
              <w:bottom w:val="single" w:sz="4" w:space="0" w:color="000000"/>
            </w:tcBorders>
            <w:shd w:val="clear" w:color="auto" w:fill="auto"/>
            <w:vAlign w:val="bottom"/>
          </w:tcPr>
          <w:p w:rsidR="00AA02A0" w:rsidRPr="00021AA4"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021AA4" w:rsidRDefault="005C4F98" w:rsidP="006D570C">
            <w:pPr>
              <w:snapToGrid w:val="0"/>
              <w:spacing w:line="360" w:lineRule="auto"/>
              <w:ind w:right="151"/>
              <w:jc w:val="center"/>
              <w:rPr>
                <w:b/>
                <w:sz w:val="23"/>
                <w:szCs w:val="23"/>
              </w:rPr>
            </w:pPr>
            <w:r>
              <w:rPr>
                <w:b/>
                <w:sz w:val="23"/>
                <w:szCs w:val="23"/>
              </w:rPr>
              <w:t>38</w:t>
            </w:r>
          </w:p>
        </w:tc>
        <w:tc>
          <w:tcPr>
            <w:tcW w:w="2776" w:type="dxa"/>
            <w:tcBorders>
              <w:bottom w:val="single" w:sz="4" w:space="0" w:color="000000"/>
            </w:tcBorders>
            <w:shd w:val="clear" w:color="auto" w:fill="auto"/>
            <w:vAlign w:val="bottom"/>
          </w:tcPr>
          <w:p w:rsidR="00AA02A0" w:rsidRPr="00021AA4" w:rsidRDefault="00AA02A0" w:rsidP="006D570C">
            <w:pPr>
              <w:snapToGrid w:val="0"/>
              <w:ind w:right="151"/>
              <w:rPr>
                <w:sz w:val="22"/>
                <w:szCs w:val="22"/>
              </w:rPr>
            </w:pPr>
            <w:r w:rsidRPr="00021AA4">
              <w:rPr>
                <w:sz w:val="22"/>
                <w:szCs w:val="22"/>
              </w:rPr>
              <w:t> </w:t>
            </w:r>
          </w:p>
        </w:tc>
        <w:tc>
          <w:tcPr>
            <w:tcW w:w="1030" w:type="dxa"/>
            <w:tcBorders>
              <w:bottom w:val="single" w:sz="4" w:space="0" w:color="000000"/>
            </w:tcBorders>
            <w:shd w:val="clear" w:color="auto" w:fill="auto"/>
            <w:vAlign w:val="bottom"/>
          </w:tcPr>
          <w:p w:rsidR="00AA02A0" w:rsidRPr="00021AA4" w:rsidRDefault="00AA02A0" w:rsidP="006D570C">
            <w:pPr>
              <w:snapToGrid w:val="0"/>
              <w:rPr>
                <w:sz w:val="20"/>
                <w:szCs w:val="20"/>
              </w:rPr>
            </w:pPr>
            <w:r w:rsidRPr="00021AA4">
              <w:rPr>
                <w:sz w:val="20"/>
                <w:szCs w:val="20"/>
              </w:rPr>
              <w:t> </w:t>
            </w:r>
          </w:p>
        </w:tc>
        <w:tc>
          <w:tcPr>
            <w:tcW w:w="36" w:type="dxa"/>
            <w:tcBorders>
              <w:bottom w:val="single" w:sz="4" w:space="0" w:color="000000"/>
              <w:right w:val="single" w:sz="4" w:space="0" w:color="auto"/>
            </w:tcBorders>
            <w:shd w:val="clear" w:color="auto" w:fill="auto"/>
            <w:vAlign w:val="bottom"/>
          </w:tcPr>
          <w:p w:rsidR="00AA02A0" w:rsidRPr="00021AA4" w:rsidRDefault="00AA02A0" w:rsidP="006D570C">
            <w:pPr>
              <w:snapToGrid w:val="0"/>
              <w:rPr>
                <w:rFonts w:eastAsia="Arial"/>
                <w:sz w:val="20"/>
                <w:szCs w:val="20"/>
              </w:rPr>
            </w:pPr>
            <w:r w:rsidRPr="00021AA4">
              <w:rPr>
                <w:sz w:val="20"/>
                <w:szCs w:val="20"/>
              </w:rPr>
              <w:t> </w:t>
            </w:r>
          </w:p>
        </w:tc>
      </w:tr>
      <w:tr w:rsidR="00021AA4" w:rsidRPr="00021AA4" w:rsidTr="006D570C">
        <w:trPr>
          <w:trHeight w:val="287"/>
          <w:jc w:val="center"/>
        </w:trPr>
        <w:tc>
          <w:tcPr>
            <w:tcW w:w="1545" w:type="dxa"/>
            <w:gridSpan w:val="2"/>
            <w:tcBorders>
              <w:left w:val="single" w:sz="4" w:space="0" w:color="auto"/>
              <w:bottom w:val="single" w:sz="4" w:space="0" w:color="000000"/>
            </w:tcBorders>
            <w:shd w:val="clear" w:color="auto" w:fill="auto"/>
            <w:vAlign w:val="bottom"/>
          </w:tcPr>
          <w:p w:rsidR="00AA02A0" w:rsidRPr="00021AA4" w:rsidRDefault="00AA02A0" w:rsidP="006D570C">
            <w:pPr>
              <w:snapToGrid w:val="0"/>
              <w:ind w:right="151"/>
              <w:rPr>
                <w:sz w:val="22"/>
                <w:szCs w:val="22"/>
              </w:rPr>
            </w:pPr>
            <w:r w:rsidRPr="00021AA4">
              <w:rPr>
                <w:rFonts w:eastAsia="Arial"/>
                <w:sz w:val="22"/>
                <w:szCs w:val="22"/>
              </w:rPr>
              <w:t xml:space="preserve"> </w:t>
            </w:r>
            <w:r w:rsidRPr="00021AA4">
              <w:rPr>
                <w:sz w:val="22"/>
                <w:szCs w:val="22"/>
              </w:rPr>
              <w:t>Ejercicio:</w:t>
            </w:r>
          </w:p>
        </w:tc>
        <w:tc>
          <w:tcPr>
            <w:tcW w:w="399" w:type="dxa"/>
            <w:gridSpan w:val="2"/>
            <w:tcBorders>
              <w:bottom w:val="single" w:sz="4" w:space="0" w:color="000000"/>
            </w:tcBorders>
            <w:shd w:val="clear" w:color="auto" w:fill="auto"/>
            <w:vAlign w:val="bottom"/>
          </w:tcPr>
          <w:p w:rsidR="00AA02A0" w:rsidRPr="00021AA4" w:rsidRDefault="00AA02A0" w:rsidP="006D570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AA02A0" w:rsidRPr="00021AA4" w:rsidRDefault="001823AE" w:rsidP="006D570C">
            <w:pPr>
              <w:snapToGrid w:val="0"/>
              <w:spacing w:line="360" w:lineRule="auto"/>
              <w:ind w:right="151"/>
              <w:jc w:val="center"/>
              <w:rPr>
                <w:b/>
                <w:sz w:val="23"/>
                <w:szCs w:val="23"/>
              </w:rPr>
            </w:pPr>
            <w:r w:rsidRPr="00021AA4">
              <w:rPr>
                <w:b/>
                <w:sz w:val="23"/>
                <w:szCs w:val="23"/>
              </w:rPr>
              <w:t>201</w:t>
            </w:r>
            <w:r w:rsidR="00E54EC8" w:rsidRPr="00021AA4">
              <w:rPr>
                <w:b/>
                <w:sz w:val="23"/>
                <w:szCs w:val="23"/>
              </w:rPr>
              <w:t>9</w:t>
            </w:r>
          </w:p>
        </w:tc>
        <w:tc>
          <w:tcPr>
            <w:tcW w:w="2776" w:type="dxa"/>
            <w:tcBorders>
              <w:bottom w:val="single" w:sz="4" w:space="0" w:color="000000"/>
            </w:tcBorders>
            <w:shd w:val="clear" w:color="auto" w:fill="auto"/>
            <w:vAlign w:val="bottom"/>
          </w:tcPr>
          <w:p w:rsidR="00AA02A0" w:rsidRPr="00021AA4" w:rsidRDefault="00AA02A0" w:rsidP="006D570C">
            <w:pPr>
              <w:pStyle w:val="xl28"/>
              <w:snapToGrid w:val="0"/>
              <w:spacing w:before="0" w:after="0"/>
              <w:ind w:right="151"/>
              <w:rPr>
                <w:sz w:val="22"/>
                <w:szCs w:val="22"/>
              </w:rPr>
            </w:pPr>
            <w:r w:rsidRPr="00021AA4">
              <w:rPr>
                <w:sz w:val="22"/>
                <w:szCs w:val="22"/>
              </w:rPr>
              <w:t> </w:t>
            </w:r>
          </w:p>
        </w:tc>
        <w:tc>
          <w:tcPr>
            <w:tcW w:w="1030" w:type="dxa"/>
            <w:tcBorders>
              <w:bottom w:val="single" w:sz="4" w:space="0" w:color="000000"/>
            </w:tcBorders>
            <w:shd w:val="clear" w:color="auto" w:fill="auto"/>
            <w:vAlign w:val="bottom"/>
          </w:tcPr>
          <w:p w:rsidR="00AA02A0" w:rsidRPr="00021AA4" w:rsidRDefault="00AA02A0" w:rsidP="006D570C">
            <w:pPr>
              <w:snapToGrid w:val="0"/>
              <w:rPr>
                <w:sz w:val="20"/>
                <w:szCs w:val="20"/>
              </w:rPr>
            </w:pPr>
            <w:r w:rsidRPr="00021AA4">
              <w:rPr>
                <w:sz w:val="20"/>
                <w:szCs w:val="20"/>
              </w:rPr>
              <w:t> </w:t>
            </w:r>
          </w:p>
        </w:tc>
        <w:tc>
          <w:tcPr>
            <w:tcW w:w="36" w:type="dxa"/>
            <w:tcBorders>
              <w:bottom w:val="single" w:sz="4" w:space="0" w:color="000000"/>
              <w:right w:val="single" w:sz="4" w:space="0" w:color="auto"/>
            </w:tcBorders>
            <w:shd w:val="clear" w:color="auto" w:fill="auto"/>
            <w:vAlign w:val="bottom"/>
          </w:tcPr>
          <w:p w:rsidR="00AA02A0" w:rsidRPr="00021AA4" w:rsidRDefault="00AA02A0" w:rsidP="006D570C">
            <w:pPr>
              <w:snapToGrid w:val="0"/>
              <w:rPr>
                <w:rFonts w:eastAsia="Arial"/>
                <w:sz w:val="20"/>
                <w:szCs w:val="20"/>
              </w:rPr>
            </w:pPr>
            <w:r w:rsidRPr="00021AA4">
              <w:rPr>
                <w:sz w:val="20"/>
                <w:szCs w:val="20"/>
              </w:rPr>
              <w:t> </w:t>
            </w:r>
          </w:p>
        </w:tc>
      </w:tr>
      <w:tr w:rsidR="00021AA4" w:rsidRPr="00021AA4" w:rsidTr="006D570C">
        <w:trPr>
          <w:trHeight w:val="385"/>
          <w:jc w:val="center"/>
        </w:trPr>
        <w:tc>
          <w:tcPr>
            <w:tcW w:w="1545" w:type="dxa"/>
            <w:gridSpan w:val="2"/>
            <w:tcBorders>
              <w:left w:val="single" w:sz="4" w:space="0" w:color="auto"/>
              <w:bottom w:val="single" w:sz="4" w:space="0" w:color="000000"/>
            </w:tcBorders>
            <w:shd w:val="clear" w:color="auto" w:fill="auto"/>
            <w:vAlign w:val="bottom"/>
          </w:tcPr>
          <w:p w:rsidR="00AA02A0" w:rsidRPr="00021AA4" w:rsidRDefault="00AA02A0" w:rsidP="006D570C">
            <w:pPr>
              <w:snapToGrid w:val="0"/>
              <w:ind w:right="-3"/>
              <w:rPr>
                <w:rFonts w:eastAsia="Arial"/>
                <w:sz w:val="22"/>
                <w:szCs w:val="22"/>
              </w:rPr>
            </w:pPr>
            <w:r w:rsidRPr="00021AA4">
              <w:rPr>
                <w:rFonts w:eastAsia="Arial"/>
                <w:sz w:val="22"/>
                <w:szCs w:val="22"/>
              </w:rPr>
              <w:t xml:space="preserve"> </w:t>
            </w:r>
            <w:r w:rsidR="00E54EC8" w:rsidRPr="00021AA4">
              <w:rPr>
                <w:sz w:val="22"/>
                <w:szCs w:val="22"/>
              </w:rPr>
              <w:t>Expediente:</w:t>
            </w:r>
          </w:p>
        </w:tc>
        <w:tc>
          <w:tcPr>
            <w:tcW w:w="399" w:type="dxa"/>
            <w:gridSpan w:val="2"/>
            <w:tcBorders>
              <w:bottom w:val="single" w:sz="4" w:space="0" w:color="000000"/>
            </w:tcBorders>
            <w:shd w:val="clear" w:color="auto" w:fill="auto"/>
            <w:vAlign w:val="bottom"/>
          </w:tcPr>
          <w:p w:rsidR="00AA02A0" w:rsidRPr="00021AA4" w:rsidRDefault="00AA02A0" w:rsidP="006D570C">
            <w:pPr>
              <w:snapToGrid w:val="0"/>
              <w:ind w:right="151"/>
              <w:rPr>
                <w:sz w:val="22"/>
                <w:szCs w:val="22"/>
              </w:rPr>
            </w:pPr>
            <w:r w:rsidRPr="00021AA4">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AA02A0" w:rsidRPr="00021AA4" w:rsidRDefault="00804985" w:rsidP="007602F1">
            <w:pPr>
              <w:snapToGrid w:val="0"/>
              <w:spacing w:line="360" w:lineRule="auto"/>
              <w:ind w:right="151"/>
              <w:jc w:val="center"/>
              <w:rPr>
                <w:rFonts w:eastAsia="Arial"/>
                <w:b/>
                <w:sz w:val="23"/>
                <w:szCs w:val="23"/>
              </w:rPr>
            </w:pPr>
            <w:r w:rsidRPr="00021AA4">
              <w:rPr>
                <w:rFonts w:eastAsia="Arial"/>
                <w:b/>
                <w:sz w:val="23"/>
                <w:szCs w:val="23"/>
              </w:rPr>
              <w:t>PG.SA-</w:t>
            </w:r>
            <w:r w:rsidR="007602F1" w:rsidRPr="00021AA4">
              <w:rPr>
                <w:rFonts w:eastAsia="Arial"/>
                <w:b/>
                <w:sz w:val="23"/>
                <w:szCs w:val="23"/>
              </w:rPr>
              <w:t>1187</w:t>
            </w:r>
            <w:r w:rsidRPr="00021AA4">
              <w:rPr>
                <w:rFonts w:eastAsia="Arial"/>
                <w:b/>
                <w:sz w:val="23"/>
                <w:szCs w:val="23"/>
              </w:rPr>
              <w:t>-1</w:t>
            </w:r>
            <w:r w:rsidR="005532E8" w:rsidRPr="00021AA4">
              <w:rPr>
                <w:rFonts w:eastAsia="Arial"/>
                <w:b/>
                <w:sz w:val="23"/>
                <w:szCs w:val="23"/>
              </w:rPr>
              <w:t>9</w:t>
            </w:r>
          </w:p>
        </w:tc>
        <w:tc>
          <w:tcPr>
            <w:tcW w:w="2776" w:type="dxa"/>
            <w:tcBorders>
              <w:bottom w:val="single" w:sz="4" w:space="0" w:color="000000"/>
            </w:tcBorders>
            <w:shd w:val="clear" w:color="auto" w:fill="auto"/>
            <w:vAlign w:val="bottom"/>
          </w:tcPr>
          <w:p w:rsidR="00AA02A0" w:rsidRPr="00021AA4"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021AA4" w:rsidRDefault="00AA02A0" w:rsidP="006D570C">
            <w:pPr>
              <w:snapToGrid w:val="0"/>
              <w:rPr>
                <w:sz w:val="20"/>
                <w:szCs w:val="20"/>
              </w:rPr>
            </w:pPr>
            <w:r w:rsidRPr="00021AA4">
              <w:rPr>
                <w:sz w:val="20"/>
                <w:szCs w:val="20"/>
              </w:rPr>
              <w:t> </w:t>
            </w:r>
          </w:p>
        </w:tc>
        <w:tc>
          <w:tcPr>
            <w:tcW w:w="36" w:type="dxa"/>
            <w:tcBorders>
              <w:bottom w:val="single" w:sz="4" w:space="0" w:color="000000"/>
              <w:right w:val="single" w:sz="4" w:space="0" w:color="auto"/>
            </w:tcBorders>
            <w:shd w:val="clear" w:color="auto" w:fill="auto"/>
            <w:vAlign w:val="bottom"/>
          </w:tcPr>
          <w:p w:rsidR="00AA02A0" w:rsidRPr="00021AA4" w:rsidRDefault="00AA02A0" w:rsidP="006D570C">
            <w:pPr>
              <w:snapToGrid w:val="0"/>
              <w:rPr>
                <w:sz w:val="20"/>
                <w:szCs w:val="20"/>
              </w:rPr>
            </w:pPr>
            <w:r w:rsidRPr="00021AA4">
              <w:rPr>
                <w:sz w:val="20"/>
                <w:szCs w:val="20"/>
              </w:rPr>
              <w:t> </w:t>
            </w:r>
          </w:p>
        </w:tc>
      </w:tr>
      <w:tr w:rsidR="00021AA4" w:rsidRPr="00021AA4" w:rsidTr="006D570C">
        <w:trPr>
          <w:trHeight w:val="70"/>
          <w:jc w:val="center"/>
        </w:trPr>
        <w:tc>
          <w:tcPr>
            <w:tcW w:w="9310" w:type="dxa"/>
            <w:gridSpan w:val="7"/>
            <w:tcBorders>
              <w:left w:val="single" w:sz="4" w:space="0" w:color="auto"/>
            </w:tcBorders>
            <w:shd w:val="clear" w:color="auto" w:fill="auto"/>
            <w:vAlign w:val="bottom"/>
          </w:tcPr>
          <w:p w:rsidR="00110CC6" w:rsidRPr="00021AA4" w:rsidRDefault="00110CC6" w:rsidP="006D570C">
            <w:pPr>
              <w:snapToGrid w:val="0"/>
              <w:rPr>
                <w:sz w:val="20"/>
                <w:szCs w:val="20"/>
              </w:rPr>
            </w:pPr>
            <w:r w:rsidRPr="00021AA4">
              <w:rPr>
                <w:sz w:val="22"/>
                <w:szCs w:val="22"/>
              </w:rPr>
              <w:t> </w:t>
            </w:r>
          </w:p>
        </w:tc>
        <w:tc>
          <w:tcPr>
            <w:tcW w:w="36" w:type="dxa"/>
            <w:tcBorders>
              <w:right w:val="single" w:sz="4" w:space="0" w:color="auto"/>
            </w:tcBorders>
            <w:shd w:val="clear" w:color="auto" w:fill="auto"/>
            <w:vAlign w:val="bottom"/>
          </w:tcPr>
          <w:p w:rsidR="00110CC6" w:rsidRPr="00021AA4" w:rsidRDefault="00110CC6" w:rsidP="006D570C">
            <w:pPr>
              <w:snapToGrid w:val="0"/>
              <w:rPr>
                <w:rFonts w:eastAsia="Arial"/>
              </w:rPr>
            </w:pPr>
            <w:r w:rsidRPr="00021AA4">
              <w:rPr>
                <w:sz w:val="20"/>
                <w:szCs w:val="20"/>
              </w:rPr>
              <w:t> </w:t>
            </w:r>
          </w:p>
        </w:tc>
      </w:tr>
      <w:tr w:rsidR="00021AA4" w:rsidRPr="00021AA4"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021AA4" w:rsidRDefault="00AA02A0" w:rsidP="006D570C">
            <w:pPr>
              <w:pStyle w:val="Ttulo7"/>
              <w:snapToGrid w:val="0"/>
              <w:ind w:right="151"/>
              <w:rPr>
                <w:sz w:val="22"/>
                <w:szCs w:val="22"/>
              </w:rPr>
            </w:pPr>
            <w:r w:rsidRPr="00021AA4">
              <w:rPr>
                <w:rFonts w:eastAsia="Arial"/>
                <w:sz w:val="22"/>
                <w:szCs w:val="22"/>
              </w:rPr>
              <w:t xml:space="preserve"> </w:t>
            </w:r>
            <w:r w:rsidRPr="00021AA4">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AA02A0" w:rsidRPr="00021AA4" w:rsidRDefault="00AA02A0" w:rsidP="006D570C">
            <w:pPr>
              <w:snapToGrid w:val="0"/>
              <w:rPr>
                <w:sz w:val="20"/>
                <w:szCs w:val="20"/>
              </w:rPr>
            </w:pPr>
            <w:r w:rsidRPr="00021AA4">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021AA4" w:rsidRDefault="00AA02A0" w:rsidP="006D570C">
            <w:pPr>
              <w:snapToGrid w:val="0"/>
              <w:rPr>
                <w:rFonts w:eastAsia="Arial"/>
                <w:sz w:val="20"/>
                <w:szCs w:val="20"/>
              </w:rPr>
            </w:pPr>
            <w:r w:rsidRPr="00021AA4">
              <w:rPr>
                <w:sz w:val="20"/>
                <w:szCs w:val="20"/>
              </w:rPr>
              <w:t> </w:t>
            </w:r>
          </w:p>
        </w:tc>
      </w:tr>
      <w:tr w:rsidR="00021AA4" w:rsidRPr="00021AA4" w:rsidTr="006D570C">
        <w:trPr>
          <w:trHeight w:val="271"/>
          <w:jc w:val="center"/>
        </w:trPr>
        <w:tc>
          <w:tcPr>
            <w:tcW w:w="1944" w:type="dxa"/>
            <w:gridSpan w:val="4"/>
            <w:tcBorders>
              <w:left w:val="single" w:sz="4" w:space="0" w:color="auto"/>
              <w:bottom w:val="single" w:sz="4" w:space="0" w:color="000000"/>
            </w:tcBorders>
            <w:shd w:val="clear" w:color="auto" w:fill="auto"/>
            <w:vAlign w:val="bottom"/>
          </w:tcPr>
          <w:p w:rsidR="00AA02A0" w:rsidRPr="00021AA4" w:rsidRDefault="00AA02A0" w:rsidP="006D570C">
            <w:pPr>
              <w:snapToGrid w:val="0"/>
              <w:ind w:right="151"/>
              <w:rPr>
                <w:rFonts w:eastAsia="Arial"/>
                <w:sz w:val="22"/>
                <w:szCs w:val="22"/>
              </w:rPr>
            </w:pPr>
            <w:r w:rsidRPr="00021AA4">
              <w:rPr>
                <w:rFonts w:eastAsia="Arial"/>
                <w:sz w:val="22"/>
                <w:szCs w:val="22"/>
              </w:rPr>
              <w:t xml:space="preserve"> </w:t>
            </w:r>
            <w:r w:rsidRPr="00021AA4">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AA02A0" w:rsidRPr="00021AA4" w:rsidRDefault="00AA02A0" w:rsidP="006D570C">
            <w:pPr>
              <w:snapToGrid w:val="0"/>
              <w:ind w:right="151"/>
              <w:rPr>
                <w:sz w:val="22"/>
                <w:szCs w:val="22"/>
              </w:rPr>
            </w:pPr>
            <w:r w:rsidRPr="00021AA4">
              <w:rPr>
                <w:rFonts w:eastAsia="Arial"/>
                <w:sz w:val="22"/>
                <w:szCs w:val="22"/>
              </w:rPr>
              <w:t xml:space="preserve"> </w:t>
            </w:r>
            <w:r w:rsidRPr="00021AA4">
              <w:rPr>
                <w:sz w:val="22"/>
                <w:szCs w:val="22"/>
              </w:rPr>
              <w:t>Poder Judicial</w:t>
            </w:r>
            <w:r w:rsidR="005532E8" w:rsidRPr="00021AA4">
              <w:rPr>
                <w:sz w:val="22"/>
                <w:szCs w:val="22"/>
              </w:rPr>
              <w:t xml:space="preserve"> de la Provincia de Bs. As. </w:t>
            </w:r>
            <w:r w:rsidRPr="00021AA4">
              <w:rPr>
                <w:sz w:val="22"/>
                <w:szCs w:val="22"/>
              </w:rPr>
              <w:t>-Ministerio Público</w:t>
            </w:r>
          </w:p>
        </w:tc>
        <w:tc>
          <w:tcPr>
            <w:tcW w:w="1030" w:type="dxa"/>
            <w:tcBorders>
              <w:bottom w:val="single" w:sz="4" w:space="0" w:color="000000"/>
            </w:tcBorders>
            <w:shd w:val="clear" w:color="auto" w:fill="auto"/>
            <w:vAlign w:val="bottom"/>
          </w:tcPr>
          <w:p w:rsidR="00AA02A0" w:rsidRPr="00021AA4"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021AA4" w:rsidRDefault="00AA02A0" w:rsidP="006D570C">
            <w:pPr>
              <w:snapToGrid w:val="0"/>
              <w:rPr>
                <w:rFonts w:eastAsia="Arial"/>
                <w:sz w:val="20"/>
                <w:szCs w:val="20"/>
              </w:rPr>
            </w:pPr>
            <w:r w:rsidRPr="00021AA4">
              <w:rPr>
                <w:sz w:val="20"/>
                <w:szCs w:val="20"/>
              </w:rPr>
              <w:t> </w:t>
            </w:r>
          </w:p>
        </w:tc>
      </w:tr>
      <w:tr w:rsidR="00021AA4" w:rsidRPr="00021AA4" w:rsidTr="006D570C">
        <w:trPr>
          <w:trHeight w:val="271"/>
          <w:jc w:val="center"/>
        </w:trPr>
        <w:tc>
          <w:tcPr>
            <w:tcW w:w="1212" w:type="dxa"/>
            <w:tcBorders>
              <w:left w:val="single" w:sz="4" w:space="0" w:color="auto"/>
              <w:bottom w:val="single" w:sz="4" w:space="0" w:color="000000"/>
            </w:tcBorders>
            <w:shd w:val="clear" w:color="auto" w:fill="auto"/>
            <w:vAlign w:val="bottom"/>
          </w:tcPr>
          <w:p w:rsidR="00AA02A0" w:rsidRPr="00021AA4" w:rsidRDefault="00AA02A0" w:rsidP="006D570C">
            <w:pPr>
              <w:snapToGrid w:val="0"/>
              <w:ind w:right="151"/>
              <w:rPr>
                <w:sz w:val="22"/>
                <w:szCs w:val="22"/>
              </w:rPr>
            </w:pPr>
            <w:r w:rsidRPr="00021AA4">
              <w:rPr>
                <w:rFonts w:eastAsia="Arial"/>
                <w:sz w:val="22"/>
                <w:szCs w:val="22"/>
              </w:rPr>
              <w:t xml:space="preserve"> </w:t>
            </w:r>
            <w:r w:rsidRPr="00021AA4">
              <w:rPr>
                <w:sz w:val="22"/>
                <w:szCs w:val="22"/>
              </w:rPr>
              <w:t>Domicilio:</w:t>
            </w:r>
          </w:p>
        </w:tc>
        <w:tc>
          <w:tcPr>
            <w:tcW w:w="732" w:type="dxa"/>
            <w:gridSpan w:val="3"/>
            <w:tcBorders>
              <w:bottom w:val="single" w:sz="4" w:space="0" w:color="000000"/>
            </w:tcBorders>
            <w:shd w:val="clear" w:color="auto" w:fill="auto"/>
            <w:vAlign w:val="bottom"/>
          </w:tcPr>
          <w:p w:rsidR="00AA02A0" w:rsidRPr="00021AA4" w:rsidRDefault="00AA02A0" w:rsidP="006D570C">
            <w:pPr>
              <w:snapToGrid w:val="0"/>
              <w:ind w:right="151"/>
              <w:rPr>
                <w:rFonts w:eastAsia="Arial"/>
                <w:sz w:val="22"/>
                <w:szCs w:val="22"/>
              </w:rPr>
            </w:pPr>
            <w:r w:rsidRPr="00021AA4">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AA02A0" w:rsidRPr="00021AA4" w:rsidRDefault="00AA02A0" w:rsidP="00795DED">
            <w:pPr>
              <w:snapToGrid w:val="0"/>
              <w:ind w:right="151"/>
              <w:rPr>
                <w:sz w:val="22"/>
                <w:szCs w:val="22"/>
              </w:rPr>
            </w:pPr>
            <w:r w:rsidRPr="00021AA4">
              <w:rPr>
                <w:rFonts w:eastAsia="Arial"/>
                <w:sz w:val="22"/>
                <w:szCs w:val="22"/>
              </w:rPr>
              <w:t xml:space="preserve"> </w:t>
            </w:r>
            <w:r w:rsidR="00795DED" w:rsidRPr="00021AA4">
              <w:rPr>
                <w:sz w:val="22"/>
                <w:szCs w:val="22"/>
              </w:rPr>
              <w:t xml:space="preserve">Calle 50 Nº 889/91 </w:t>
            </w:r>
            <w:r w:rsidRPr="00021AA4">
              <w:rPr>
                <w:sz w:val="22"/>
                <w:szCs w:val="22"/>
              </w:rPr>
              <w:t xml:space="preserve">La Plata  </w:t>
            </w:r>
          </w:p>
        </w:tc>
        <w:tc>
          <w:tcPr>
            <w:tcW w:w="1030" w:type="dxa"/>
            <w:tcBorders>
              <w:bottom w:val="single" w:sz="4" w:space="0" w:color="000000"/>
            </w:tcBorders>
            <w:shd w:val="clear" w:color="auto" w:fill="auto"/>
            <w:vAlign w:val="bottom"/>
          </w:tcPr>
          <w:p w:rsidR="00AA02A0" w:rsidRPr="00021AA4" w:rsidRDefault="00AA02A0" w:rsidP="006D570C">
            <w:pPr>
              <w:snapToGrid w:val="0"/>
              <w:rPr>
                <w:sz w:val="20"/>
                <w:szCs w:val="20"/>
              </w:rPr>
            </w:pPr>
            <w:r w:rsidRPr="00021AA4">
              <w:rPr>
                <w:sz w:val="20"/>
                <w:szCs w:val="20"/>
              </w:rPr>
              <w:t> </w:t>
            </w:r>
          </w:p>
        </w:tc>
        <w:tc>
          <w:tcPr>
            <w:tcW w:w="36" w:type="dxa"/>
            <w:tcBorders>
              <w:bottom w:val="single" w:sz="4" w:space="0" w:color="000000"/>
              <w:right w:val="single" w:sz="4" w:space="0" w:color="auto"/>
            </w:tcBorders>
            <w:shd w:val="clear" w:color="auto" w:fill="auto"/>
            <w:vAlign w:val="bottom"/>
          </w:tcPr>
          <w:p w:rsidR="00AA02A0" w:rsidRPr="00021AA4" w:rsidRDefault="00AA02A0" w:rsidP="006D570C">
            <w:pPr>
              <w:snapToGrid w:val="0"/>
              <w:rPr>
                <w:sz w:val="20"/>
                <w:szCs w:val="20"/>
              </w:rPr>
            </w:pPr>
            <w:r w:rsidRPr="00021AA4">
              <w:rPr>
                <w:sz w:val="20"/>
                <w:szCs w:val="20"/>
              </w:rPr>
              <w:t> </w:t>
            </w:r>
          </w:p>
        </w:tc>
      </w:tr>
      <w:tr w:rsidR="00021AA4" w:rsidRPr="00021AA4" w:rsidTr="006D570C">
        <w:trPr>
          <w:trHeight w:val="271"/>
          <w:jc w:val="center"/>
        </w:trPr>
        <w:tc>
          <w:tcPr>
            <w:tcW w:w="9310" w:type="dxa"/>
            <w:gridSpan w:val="7"/>
            <w:tcBorders>
              <w:left w:val="single" w:sz="4" w:space="0" w:color="auto"/>
            </w:tcBorders>
            <w:shd w:val="clear" w:color="auto" w:fill="auto"/>
            <w:vAlign w:val="bottom"/>
          </w:tcPr>
          <w:p w:rsidR="00110CC6" w:rsidRPr="00021AA4" w:rsidRDefault="00110CC6" w:rsidP="006D570C">
            <w:pPr>
              <w:snapToGrid w:val="0"/>
              <w:ind w:right="213"/>
              <w:rPr>
                <w:sz w:val="20"/>
                <w:szCs w:val="20"/>
              </w:rPr>
            </w:pPr>
            <w:r w:rsidRPr="00021AA4">
              <w:rPr>
                <w:sz w:val="22"/>
                <w:szCs w:val="22"/>
              </w:rPr>
              <w:t> </w:t>
            </w:r>
          </w:p>
        </w:tc>
        <w:tc>
          <w:tcPr>
            <w:tcW w:w="36" w:type="dxa"/>
            <w:tcBorders>
              <w:right w:val="single" w:sz="4" w:space="0" w:color="auto"/>
            </w:tcBorders>
            <w:shd w:val="clear" w:color="auto" w:fill="auto"/>
            <w:vAlign w:val="bottom"/>
          </w:tcPr>
          <w:p w:rsidR="00110CC6" w:rsidRPr="00021AA4" w:rsidRDefault="00110CC6" w:rsidP="006D570C">
            <w:pPr>
              <w:snapToGrid w:val="0"/>
              <w:rPr>
                <w:rFonts w:eastAsia="Arial"/>
              </w:rPr>
            </w:pPr>
            <w:r w:rsidRPr="00021AA4">
              <w:rPr>
                <w:sz w:val="20"/>
                <w:szCs w:val="20"/>
              </w:rPr>
              <w:t> </w:t>
            </w:r>
          </w:p>
        </w:tc>
      </w:tr>
      <w:tr w:rsidR="00021AA4" w:rsidRPr="00021AA4" w:rsidTr="006D570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021AA4" w:rsidRDefault="00110CC6" w:rsidP="006D570C">
            <w:pPr>
              <w:snapToGrid w:val="0"/>
              <w:rPr>
                <w:b/>
                <w:sz w:val="20"/>
                <w:szCs w:val="20"/>
              </w:rPr>
            </w:pPr>
            <w:r w:rsidRPr="00021AA4">
              <w:rPr>
                <w:rFonts w:eastAsia="Arial"/>
                <w:b/>
                <w:sz w:val="22"/>
                <w:szCs w:val="22"/>
              </w:rPr>
              <w:t xml:space="preserve"> </w:t>
            </w:r>
            <w:r w:rsidRPr="00021AA4">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021AA4" w:rsidRDefault="00110CC6" w:rsidP="006D570C">
            <w:pPr>
              <w:snapToGrid w:val="0"/>
              <w:rPr>
                <w:rFonts w:eastAsia="Arial"/>
                <w:sz w:val="20"/>
                <w:szCs w:val="20"/>
              </w:rPr>
            </w:pPr>
            <w:r w:rsidRPr="00021AA4">
              <w:rPr>
                <w:sz w:val="20"/>
                <w:szCs w:val="20"/>
              </w:rPr>
              <w:t> </w:t>
            </w:r>
          </w:p>
        </w:tc>
      </w:tr>
      <w:tr w:rsidR="00021AA4" w:rsidRPr="00021AA4"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EF4F6D" w:rsidRPr="00021AA4" w:rsidRDefault="00EF4F6D" w:rsidP="006D570C">
            <w:pPr>
              <w:snapToGrid w:val="0"/>
              <w:ind w:right="151"/>
              <w:rPr>
                <w:sz w:val="22"/>
                <w:szCs w:val="22"/>
              </w:rPr>
            </w:pPr>
            <w:r w:rsidRPr="00021AA4">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EF4F6D" w:rsidRPr="00021AA4" w:rsidRDefault="00EF4F6D" w:rsidP="006D570C">
            <w:pPr>
              <w:snapToGrid w:val="0"/>
              <w:ind w:right="151"/>
              <w:rPr>
                <w:sz w:val="22"/>
                <w:szCs w:val="22"/>
              </w:rPr>
            </w:pPr>
            <w:r w:rsidRPr="00021AA4">
              <w:rPr>
                <w:sz w:val="22"/>
                <w:szCs w:val="22"/>
              </w:rPr>
              <w:t xml:space="preserve"> CUIT/CUIL:</w:t>
            </w:r>
          </w:p>
        </w:tc>
      </w:tr>
      <w:tr w:rsidR="00021AA4" w:rsidRPr="00021AA4"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021AA4" w:rsidRDefault="00BE5AAF" w:rsidP="006D570C">
            <w:pPr>
              <w:snapToGrid w:val="0"/>
              <w:ind w:right="151"/>
              <w:rPr>
                <w:rFonts w:eastAsia="Arial"/>
                <w:sz w:val="22"/>
                <w:szCs w:val="22"/>
              </w:rPr>
            </w:pPr>
            <w:r w:rsidRPr="00021AA4">
              <w:rPr>
                <w:rFonts w:eastAsia="Arial"/>
                <w:sz w:val="22"/>
                <w:szCs w:val="22"/>
              </w:rPr>
              <w:t xml:space="preserve"> </w:t>
            </w:r>
            <w:r w:rsidR="00012B64" w:rsidRPr="00021AA4">
              <w:rPr>
                <w:rFonts w:eastAsia="Arial"/>
                <w:sz w:val="22"/>
                <w:szCs w:val="22"/>
              </w:rPr>
              <w:t>2</w:t>
            </w:r>
            <w:r w:rsidR="00AA02A0" w:rsidRPr="00021AA4">
              <w:rPr>
                <w:rFonts w:eastAsia="Arial"/>
                <w:sz w:val="22"/>
                <w:szCs w:val="22"/>
              </w:rPr>
              <w:t>)</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021AA4" w:rsidRDefault="00AA02A0" w:rsidP="006D570C">
            <w:pPr>
              <w:snapToGrid w:val="0"/>
              <w:ind w:right="151"/>
              <w:rPr>
                <w:sz w:val="22"/>
                <w:szCs w:val="22"/>
              </w:rPr>
            </w:pPr>
            <w:r w:rsidRPr="00021AA4">
              <w:rPr>
                <w:sz w:val="22"/>
                <w:szCs w:val="22"/>
              </w:rPr>
              <w:t xml:space="preserve"> </w:t>
            </w:r>
            <w:r w:rsidR="00012B64" w:rsidRPr="00021AA4">
              <w:rPr>
                <w:sz w:val="22"/>
                <w:szCs w:val="22"/>
              </w:rPr>
              <w:t>CUIT/CUIL:</w:t>
            </w:r>
          </w:p>
        </w:tc>
        <w:tc>
          <w:tcPr>
            <w:tcW w:w="36" w:type="dxa"/>
            <w:tcBorders>
              <w:bottom w:val="single" w:sz="4" w:space="0" w:color="000000"/>
              <w:right w:val="single" w:sz="4" w:space="0" w:color="auto"/>
            </w:tcBorders>
            <w:shd w:val="clear" w:color="auto" w:fill="auto"/>
            <w:vAlign w:val="bottom"/>
          </w:tcPr>
          <w:p w:rsidR="00AA02A0" w:rsidRPr="00021AA4" w:rsidRDefault="00AA02A0" w:rsidP="006D570C">
            <w:pPr>
              <w:snapToGrid w:val="0"/>
              <w:rPr>
                <w:sz w:val="20"/>
                <w:szCs w:val="20"/>
              </w:rPr>
            </w:pPr>
          </w:p>
        </w:tc>
      </w:tr>
      <w:tr w:rsidR="00021AA4" w:rsidRPr="00021AA4"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021AA4" w:rsidRDefault="00BE5AAF" w:rsidP="006D570C">
            <w:pPr>
              <w:snapToGrid w:val="0"/>
              <w:ind w:right="151"/>
              <w:rPr>
                <w:rFonts w:eastAsia="Arial"/>
                <w:sz w:val="22"/>
                <w:szCs w:val="22"/>
              </w:rPr>
            </w:pPr>
            <w:r w:rsidRPr="00021AA4">
              <w:rPr>
                <w:rFonts w:eastAsia="Arial"/>
                <w:sz w:val="22"/>
                <w:szCs w:val="22"/>
              </w:rPr>
              <w:t xml:space="preserve"> </w:t>
            </w:r>
            <w:r w:rsidR="00012B64" w:rsidRPr="00021AA4">
              <w:rPr>
                <w:rFonts w:eastAsia="Arial"/>
                <w:sz w:val="22"/>
                <w:szCs w:val="22"/>
              </w:rPr>
              <w:t>3)</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021AA4" w:rsidRDefault="00012B64" w:rsidP="006D570C">
            <w:pPr>
              <w:snapToGrid w:val="0"/>
              <w:ind w:right="151"/>
              <w:rPr>
                <w:sz w:val="22"/>
                <w:szCs w:val="22"/>
              </w:rPr>
            </w:pPr>
            <w:r w:rsidRPr="00021AA4">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AA02A0" w:rsidRPr="00021AA4" w:rsidRDefault="00AA02A0" w:rsidP="006D570C">
            <w:pPr>
              <w:snapToGrid w:val="0"/>
              <w:rPr>
                <w:sz w:val="20"/>
                <w:szCs w:val="20"/>
              </w:rPr>
            </w:pPr>
          </w:p>
        </w:tc>
      </w:tr>
      <w:tr w:rsidR="00021AA4" w:rsidRPr="00021AA4"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110CC6" w:rsidRPr="00021AA4" w:rsidRDefault="00110CC6" w:rsidP="006D570C">
            <w:pPr>
              <w:snapToGrid w:val="0"/>
              <w:ind w:right="151"/>
              <w:jc w:val="both"/>
              <w:rPr>
                <w:rFonts w:eastAsia="Arial"/>
                <w:sz w:val="22"/>
                <w:szCs w:val="22"/>
              </w:rPr>
            </w:pPr>
            <w:r w:rsidRPr="00021AA4">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10CC6" w:rsidRPr="00021AA4" w:rsidRDefault="00110CC6"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10CC6" w:rsidRPr="00021AA4" w:rsidRDefault="00110CC6" w:rsidP="006D570C">
            <w:pPr>
              <w:snapToGrid w:val="0"/>
              <w:rPr>
                <w:sz w:val="20"/>
                <w:szCs w:val="20"/>
              </w:rPr>
            </w:pPr>
          </w:p>
        </w:tc>
      </w:tr>
      <w:tr w:rsidR="00021AA4" w:rsidRPr="00021AA4" w:rsidTr="006D570C">
        <w:trPr>
          <w:trHeight w:val="283"/>
          <w:jc w:val="center"/>
        </w:trPr>
        <w:tc>
          <w:tcPr>
            <w:tcW w:w="9310" w:type="dxa"/>
            <w:gridSpan w:val="7"/>
            <w:tcBorders>
              <w:left w:val="single" w:sz="4" w:space="0" w:color="auto"/>
            </w:tcBorders>
            <w:shd w:val="clear" w:color="auto" w:fill="auto"/>
            <w:vAlign w:val="bottom"/>
          </w:tcPr>
          <w:p w:rsidR="00110CC6" w:rsidRPr="00021AA4" w:rsidRDefault="00110CC6" w:rsidP="006D570C">
            <w:pPr>
              <w:snapToGrid w:val="0"/>
              <w:rPr>
                <w:sz w:val="20"/>
                <w:szCs w:val="20"/>
              </w:rPr>
            </w:pPr>
            <w:r w:rsidRPr="00021AA4">
              <w:rPr>
                <w:rFonts w:eastAsia="Arial"/>
                <w:sz w:val="22"/>
                <w:szCs w:val="22"/>
              </w:rPr>
              <w:t xml:space="preserve"> </w:t>
            </w:r>
            <w:r w:rsidRPr="00021AA4">
              <w:rPr>
                <w:sz w:val="22"/>
                <w:szCs w:val="22"/>
              </w:rPr>
              <w:t>Domicilio Legal:</w:t>
            </w:r>
          </w:p>
        </w:tc>
        <w:tc>
          <w:tcPr>
            <w:tcW w:w="36" w:type="dxa"/>
            <w:tcBorders>
              <w:right w:val="single" w:sz="4" w:space="0" w:color="auto"/>
            </w:tcBorders>
            <w:shd w:val="clear" w:color="auto" w:fill="auto"/>
            <w:vAlign w:val="bottom"/>
          </w:tcPr>
          <w:p w:rsidR="00110CC6" w:rsidRPr="00021AA4" w:rsidRDefault="00110CC6" w:rsidP="006D570C">
            <w:pPr>
              <w:snapToGrid w:val="0"/>
              <w:rPr>
                <w:rFonts w:eastAsia="Arial"/>
                <w:sz w:val="20"/>
                <w:szCs w:val="20"/>
              </w:rPr>
            </w:pPr>
            <w:r w:rsidRPr="00021AA4">
              <w:rPr>
                <w:sz w:val="20"/>
                <w:szCs w:val="20"/>
              </w:rPr>
              <w:t> </w:t>
            </w:r>
          </w:p>
        </w:tc>
      </w:tr>
      <w:tr w:rsidR="00021AA4" w:rsidRPr="00021AA4" w:rsidTr="006D570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021AA4" w:rsidRDefault="00110CC6" w:rsidP="006D570C">
            <w:pPr>
              <w:snapToGrid w:val="0"/>
              <w:ind w:right="151"/>
              <w:rPr>
                <w:sz w:val="22"/>
                <w:szCs w:val="22"/>
              </w:rPr>
            </w:pPr>
            <w:r w:rsidRPr="00021AA4">
              <w:rPr>
                <w:rFonts w:eastAsia="Arial"/>
                <w:sz w:val="22"/>
                <w:szCs w:val="22"/>
              </w:rPr>
              <w:t xml:space="preserve"> </w:t>
            </w:r>
            <w:r w:rsidRPr="00021AA4">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021AA4" w:rsidRDefault="00110CC6" w:rsidP="006D570C">
            <w:pPr>
              <w:snapToGrid w:val="0"/>
              <w:rPr>
                <w:sz w:val="20"/>
                <w:szCs w:val="20"/>
              </w:rPr>
            </w:pPr>
            <w:r w:rsidRPr="00021AA4">
              <w:rPr>
                <w:sz w:val="20"/>
                <w:szCs w:val="20"/>
              </w:rPr>
              <w:t> </w:t>
            </w:r>
          </w:p>
        </w:tc>
      </w:tr>
      <w:tr w:rsidR="00021AA4" w:rsidRPr="00021AA4"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021AA4" w:rsidRDefault="00AA02A0" w:rsidP="006D570C">
            <w:pPr>
              <w:snapToGrid w:val="0"/>
              <w:ind w:right="151"/>
              <w:rPr>
                <w:sz w:val="20"/>
                <w:szCs w:val="20"/>
              </w:rPr>
            </w:pPr>
          </w:p>
        </w:tc>
      </w:tr>
      <w:tr w:rsidR="00021AA4" w:rsidRPr="00021AA4" w:rsidTr="006D570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021AA4" w:rsidRPr="00021AA4" w:rsidTr="0098506F">
              <w:trPr>
                <w:cantSplit/>
                <w:trHeight w:val="2117"/>
                <w:jc w:val="center"/>
              </w:trPr>
              <w:tc>
                <w:tcPr>
                  <w:tcW w:w="9776" w:type="dxa"/>
                  <w:vAlign w:val="bottom"/>
                  <w:hideMark/>
                </w:tcPr>
                <w:p w:rsidR="00AA02A0" w:rsidRPr="00021AA4" w:rsidRDefault="00AA02A0" w:rsidP="0098506F">
                  <w:pPr>
                    <w:widowControl/>
                    <w:autoSpaceDE/>
                    <w:autoSpaceDN w:val="0"/>
                    <w:snapToGrid w:val="0"/>
                    <w:spacing w:before="240" w:after="240" w:line="360" w:lineRule="auto"/>
                    <w:ind w:left="137" w:right="567"/>
                    <w:jc w:val="both"/>
                    <w:rPr>
                      <w:sz w:val="22"/>
                      <w:szCs w:val="22"/>
                    </w:rPr>
                  </w:pPr>
                  <w:r w:rsidRPr="00021AA4">
                    <w:rPr>
                      <w:kern w:val="16"/>
                      <w:position w:val="10"/>
                      <w:sz w:val="22"/>
                      <w:szCs w:val="22"/>
                    </w:rPr>
                    <w:t xml:space="preserve">Por el </w:t>
                  </w:r>
                  <w:r w:rsidRPr="00021AA4">
                    <w:rPr>
                      <w:b/>
                      <w:kern w:val="16"/>
                      <w:position w:val="10"/>
                      <w:sz w:val="22"/>
                      <w:szCs w:val="22"/>
                    </w:rPr>
                    <w:t>alquiler</w:t>
                  </w:r>
                  <w:r w:rsidRPr="00021AA4">
                    <w:rPr>
                      <w:sz w:val="22"/>
                      <w:szCs w:val="22"/>
                    </w:rPr>
                    <w:t xml:space="preserve"> </w:t>
                  </w:r>
                  <w:r w:rsidRPr="00021AA4">
                    <w:rPr>
                      <w:kern w:val="16"/>
                      <w:position w:val="10"/>
                      <w:sz w:val="22"/>
                      <w:szCs w:val="22"/>
                    </w:rPr>
                    <w:t>mensual del inmueble cuyos datos se consignan en el ANEXO E, la suma de Pesos.......................................................................................($.........................................) lo que hace un total por los veinticuatro meses de PESOS …………………………………………………………………….($.............................)</w:t>
                  </w:r>
                </w:p>
              </w:tc>
            </w:tr>
            <w:tr w:rsidR="00021AA4" w:rsidRPr="00021AA4" w:rsidTr="0098506F">
              <w:trPr>
                <w:cantSplit/>
                <w:trHeight w:val="1823"/>
                <w:jc w:val="center"/>
              </w:trPr>
              <w:tc>
                <w:tcPr>
                  <w:tcW w:w="9776" w:type="dxa"/>
                  <w:vAlign w:val="bottom"/>
                </w:tcPr>
                <w:p w:rsidR="00AA02A0" w:rsidRPr="00021AA4" w:rsidRDefault="00AA02A0" w:rsidP="0098506F">
                  <w:pPr>
                    <w:autoSpaceDN w:val="0"/>
                    <w:snapToGrid w:val="0"/>
                    <w:spacing w:before="240" w:after="240" w:line="480" w:lineRule="auto"/>
                    <w:ind w:left="137" w:right="567"/>
                    <w:jc w:val="both"/>
                    <w:rPr>
                      <w:kern w:val="16"/>
                      <w:position w:val="10"/>
                      <w:sz w:val="22"/>
                      <w:szCs w:val="22"/>
                    </w:rPr>
                  </w:pPr>
                  <w:r w:rsidRPr="00021AA4">
                    <w:rPr>
                      <w:sz w:val="22"/>
                      <w:szCs w:val="22"/>
                    </w:rPr>
                    <w:t>SE C</w:t>
                  </w:r>
                  <w:r w:rsidR="00EE55D6" w:rsidRPr="00021AA4">
                    <w:rPr>
                      <w:sz w:val="22"/>
                      <w:szCs w:val="22"/>
                    </w:rPr>
                    <w:t>ONSTITUYE GARANTÍA DE OFERTA</w:t>
                  </w:r>
                  <w:r w:rsidR="005532E8" w:rsidRPr="00021AA4">
                    <w:rPr>
                      <w:sz w:val="22"/>
                      <w:szCs w:val="22"/>
                    </w:rPr>
                    <w:t xml:space="preserve"> (en caso de corresponder) </w:t>
                  </w:r>
                  <w:r w:rsidR="00EE55D6" w:rsidRPr="00021AA4">
                    <w:rPr>
                      <w:sz w:val="22"/>
                      <w:szCs w:val="22"/>
                    </w:rPr>
                    <w:t xml:space="preserve"> EN</w:t>
                  </w:r>
                  <w:r w:rsidR="005532E8" w:rsidRPr="00021AA4">
                    <w:rPr>
                      <w:sz w:val="22"/>
                      <w:szCs w:val="22"/>
                    </w:rPr>
                    <w:t>…………………</w:t>
                  </w:r>
                  <w:r w:rsidR="00367C59" w:rsidRPr="00021AA4">
                    <w:rPr>
                      <w:sz w:val="22"/>
                      <w:szCs w:val="22"/>
                    </w:rPr>
                    <w:t xml:space="preserve"> </w:t>
                  </w:r>
                  <w:r w:rsidRPr="00021AA4">
                    <w:rPr>
                      <w:sz w:val="22"/>
                      <w:szCs w:val="22"/>
                    </w:rPr>
                    <w:t>POR LA SUMA DE</w:t>
                  </w:r>
                  <w:r w:rsidR="00367C59" w:rsidRPr="00021AA4">
                    <w:rPr>
                      <w:sz w:val="22"/>
                      <w:szCs w:val="22"/>
                    </w:rPr>
                    <w:t xml:space="preserve"> </w:t>
                  </w:r>
                  <w:r w:rsidRPr="00021AA4">
                    <w:rPr>
                      <w:sz w:val="22"/>
                      <w:szCs w:val="22"/>
                    </w:rPr>
                    <w:t>PESOS........................................</w:t>
                  </w:r>
                  <w:r w:rsidR="00367C59" w:rsidRPr="00021AA4">
                    <w:rPr>
                      <w:sz w:val="22"/>
                      <w:szCs w:val="22"/>
                    </w:rPr>
                    <w:t>..................</w:t>
                  </w:r>
                  <w:r w:rsidRPr="00021AA4">
                    <w:rPr>
                      <w:sz w:val="22"/>
                      <w:szCs w:val="22"/>
                    </w:rPr>
                    <w:t>............</w:t>
                  </w:r>
                  <w:r w:rsidR="005532E8" w:rsidRPr="00021AA4">
                    <w:rPr>
                      <w:sz w:val="22"/>
                      <w:szCs w:val="22"/>
                    </w:rPr>
                    <w:t>.......................</w:t>
                  </w:r>
                  <w:r w:rsidR="00367C59" w:rsidRPr="00021AA4">
                    <w:rPr>
                      <w:sz w:val="22"/>
                      <w:szCs w:val="22"/>
                    </w:rPr>
                    <w:t>........</w:t>
                  </w:r>
                </w:p>
              </w:tc>
            </w:tr>
          </w:tbl>
          <w:p w:rsidR="00AA02A0" w:rsidRPr="00021AA4" w:rsidRDefault="00AA02A0" w:rsidP="003B28CA">
            <w:pPr>
              <w:snapToGrid w:val="0"/>
              <w:ind w:left="132" w:right="151" w:firstLine="10"/>
              <w:jc w:val="both"/>
              <w:rPr>
                <w:i/>
                <w:sz w:val="20"/>
                <w:szCs w:val="20"/>
              </w:rPr>
            </w:pPr>
            <w:r w:rsidRPr="00021AA4">
              <w:rPr>
                <w:b/>
                <w:i/>
                <w:sz w:val="20"/>
                <w:szCs w:val="20"/>
                <w:u w:val="single"/>
              </w:rPr>
              <w:t>NOTA:</w:t>
            </w:r>
            <w:r w:rsidRPr="00021AA4">
              <w:rPr>
                <w:i/>
                <w:sz w:val="20"/>
                <w:szCs w:val="20"/>
              </w:rPr>
              <w:t xml:space="preserve"> EN CASO DE COTIZAR POR MÁS DE UNA ALTERNATIVA</w:t>
            </w:r>
            <w:r w:rsidR="003B28CA" w:rsidRPr="00021AA4">
              <w:rPr>
                <w:i/>
                <w:sz w:val="20"/>
                <w:szCs w:val="20"/>
              </w:rPr>
              <w:t xml:space="preserve"> </w:t>
            </w:r>
            <w:r w:rsidRPr="00021AA4">
              <w:rPr>
                <w:i/>
                <w:sz w:val="20"/>
                <w:szCs w:val="20"/>
              </w:rPr>
              <w:t xml:space="preserve"> ESTABLECIDA EN LAS ESPECIFICACIONES TECNICAS</w:t>
            </w:r>
            <w:r w:rsidR="003B28CA" w:rsidRPr="00021AA4">
              <w:rPr>
                <w:i/>
                <w:sz w:val="20"/>
                <w:szCs w:val="20"/>
              </w:rPr>
              <w:t xml:space="preserve"> (programas de necesidades I, II y III)</w:t>
            </w:r>
            <w:r w:rsidRPr="00021AA4">
              <w:rPr>
                <w:i/>
                <w:sz w:val="20"/>
                <w:szCs w:val="20"/>
              </w:rPr>
              <w:t xml:space="preserve">, SE DEBERÁ PRESENTAR UNA PLANILLA DE COTIZACIÓN POR CADA UNA. </w:t>
            </w:r>
          </w:p>
        </w:tc>
      </w:tr>
      <w:tr w:rsidR="00021AA4" w:rsidRPr="00021AA4" w:rsidTr="006D570C">
        <w:trPr>
          <w:trHeight w:val="197"/>
          <w:jc w:val="center"/>
        </w:trPr>
        <w:tc>
          <w:tcPr>
            <w:tcW w:w="9310" w:type="dxa"/>
            <w:gridSpan w:val="7"/>
            <w:tcBorders>
              <w:left w:val="single" w:sz="4" w:space="0" w:color="auto"/>
              <w:bottom w:val="single" w:sz="8" w:space="0" w:color="000000"/>
            </w:tcBorders>
            <w:shd w:val="clear" w:color="auto" w:fill="auto"/>
            <w:vAlign w:val="bottom"/>
          </w:tcPr>
          <w:p w:rsidR="00110CC6" w:rsidRPr="00021AA4" w:rsidRDefault="00110CC6" w:rsidP="006D570C">
            <w:pPr>
              <w:snapToGrid w:val="0"/>
              <w:ind w:right="151"/>
              <w:rPr>
                <w:sz w:val="20"/>
                <w:szCs w:val="20"/>
              </w:rPr>
            </w:pPr>
            <w:r w:rsidRPr="00021AA4">
              <w:rPr>
                <w:sz w:val="20"/>
                <w:szCs w:val="20"/>
              </w:rPr>
              <w:t>  </w:t>
            </w:r>
          </w:p>
        </w:tc>
        <w:tc>
          <w:tcPr>
            <w:tcW w:w="36" w:type="dxa"/>
            <w:tcBorders>
              <w:bottom w:val="single" w:sz="8" w:space="0" w:color="000000"/>
              <w:right w:val="single" w:sz="4" w:space="0" w:color="auto"/>
            </w:tcBorders>
            <w:shd w:val="clear" w:color="auto" w:fill="auto"/>
            <w:vAlign w:val="bottom"/>
          </w:tcPr>
          <w:p w:rsidR="00110CC6" w:rsidRPr="00021AA4" w:rsidRDefault="00110CC6" w:rsidP="006D570C">
            <w:pPr>
              <w:snapToGrid w:val="0"/>
              <w:rPr>
                <w:rFonts w:eastAsia="Arial"/>
                <w:sz w:val="20"/>
                <w:szCs w:val="20"/>
              </w:rPr>
            </w:pPr>
            <w:r w:rsidRPr="00021AA4">
              <w:rPr>
                <w:sz w:val="20"/>
                <w:szCs w:val="20"/>
              </w:rPr>
              <w:t> </w:t>
            </w:r>
          </w:p>
        </w:tc>
      </w:tr>
      <w:tr w:rsidR="00021AA4" w:rsidRPr="00021AA4" w:rsidTr="006D570C">
        <w:trPr>
          <w:trHeight w:val="640"/>
          <w:jc w:val="center"/>
        </w:trPr>
        <w:tc>
          <w:tcPr>
            <w:tcW w:w="9346" w:type="dxa"/>
            <w:gridSpan w:val="8"/>
            <w:tcBorders>
              <w:left w:val="single" w:sz="4" w:space="0" w:color="auto"/>
              <w:right w:val="single" w:sz="4" w:space="0" w:color="auto"/>
            </w:tcBorders>
            <w:shd w:val="clear" w:color="auto" w:fill="auto"/>
            <w:vAlign w:val="bottom"/>
          </w:tcPr>
          <w:p w:rsidR="00AA02A0" w:rsidRPr="00021AA4" w:rsidRDefault="00AA02A0" w:rsidP="006D570C">
            <w:pPr>
              <w:snapToGrid w:val="0"/>
              <w:ind w:left="132" w:right="151"/>
              <w:jc w:val="both"/>
              <w:rPr>
                <w:sz w:val="20"/>
                <w:szCs w:val="20"/>
              </w:rPr>
            </w:pPr>
            <w:r w:rsidRPr="00021AA4">
              <w:rPr>
                <w:sz w:val="20"/>
                <w:szCs w:val="20"/>
              </w:rPr>
              <w:t>La Formulación de la presente cotización implica el conocimiento y aceptación del Pliego Bases y Condiciones, Anexos y especificaciones técnicas.-</w:t>
            </w:r>
          </w:p>
        </w:tc>
      </w:tr>
      <w:tr w:rsidR="00021AA4" w:rsidRPr="00021AA4" w:rsidTr="006D570C">
        <w:trPr>
          <w:trHeight w:val="271"/>
          <w:jc w:val="center"/>
        </w:trPr>
        <w:tc>
          <w:tcPr>
            <w:tcW w:w="9310" w:type="dxa"/>
            <w:gridSpan w:val="7"/>
            <w:tcBorders>
              <w:left w:val="single" w:sz="4" w:space="0" w:color="auto"/>
            </w:tcBorders>
            <w:shd w:val="clear" w:color="auto" w:fill="auto"/>
            <w:vAlign w:val="bottom"/>
          </w:tcPr>
          <w:p w:rsidR="00110CC6" w:rsidRPr="00021AA4" w:rsidRDefault="00110CC6" w:rsidP="006D570C">
            <w:pPr>
              <w:snapToGrid w:val="0"/>
              <w:ind w:right="151"/>
              <w:rPr>
                <w:sz w:val="20"/>
                <w:szCs w:val="20"/>
              </w:rPr>
            </w:pPr>
          </w:p>
          <w:p w:rsidR="00110CC6" w:rsidRPr="00021AA4" w:rsidRDefault="00110CC6" w:rsidP="006D570C">
            <w:pPr>
              <w:snapToGrid w:val="0"/>
              <w:ind w:right="151"/>
              <w:rPr>
                <w:sz w:val="20"/>
                <w:szCs w:val="20"/>
              </w:rPr>
            </w:pPr>
          </w:p>
          <w:p w:rsidR="00110CC6" w:rsidRPr="00021AA4" w:rsidRDefault="00110CC6" w:rsidP="006D570C">
            <w:pPr>
              <w:snapToGrid w:val="0"/>
              <w:ind w:right="142"/>
              <w:rPr>
                <w:sz w:val="20"/>
                <w:szCs w:val="20"/>
              </w:rPr>
            </w:pPr>
          </w:p>
        </w:tc>
        <w:tc>
          <w:tcPr>
            <w:tcW w:w="36" w:type="dxa"/>
            <w:tcBorders>
              <w:right w:val="single" w:sz="4" w:space="0" w:color="auto"/>
            </w:tcBorders>
            <w:shd w:val="clear" w:color="auto" w:fill="auto"/>
            <w:vAlign w:val="bottom"/>
          </w:tcPr>
          <w:p w:rsidR="00110CC6" w:rsidRPr="00021AA4" w:rsidRDefault="00110CC6" w:rsidP="006D570C">
            <w:pPr>
              <w:snapToGrid w:val="0"/>
              <w:ind w:right="142"/>
              <w:rPr>
                <w:sz w:val="20"/>
                <w:szCs w:val="20"/>
              </w:rPr>
            </w:pPr>
            <w:r w:rsidRPr="00021AA4">
              <w:rPr>
                <w:sz w:val="20"/>
                <w:szCs w:val="20"/>
              </w:rPr>
              <w:t> </w:t>
            </w:r>
          </w:p>
        </w:tc>
      </w:tr>
      <w:tr w:rsidR="00021AA4" w:rsidRPr="00021AA4"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021AA4" w:rsidRDefault="00AA02A0" w:rsidP="006D570C">
            <w:pPr>
              <w:ind w:right="151"/>
              <w:rPr>
                <w:sz w:val="20"/>
                <w:szCs w:val="20"/>
              </w:rPr>
            </w:pPr>
            <w:r w:rsidRPr="00021AA4">
              <w:rPr>
                <w:rFonts w:eastAsia="Arial"/>
                <w:sz w:val="20"/>
                <w:szCs w:val="20"/>
              </w:rPr>
              <w:t xml:space="preserve"> </w:t>
            </w:r>
            <w:r w:rsidR="00CC117E" w:rsidRPr="00021AA4">
              <w:rPr>
                <w:sz w:val="20"/>
                <w:szCs w:val="20"/>
              </w:rPr>
              <w:t>------</w:t>
            </w:r>
            <w:r w:rsidRPr="00021AA4">
              <w:rPr>
                <w:sz w:val="20"/>
                <w:szCs w:val="20"/>
              </w:rPr>
              <w:t>------------------------------------------------------------------------------------------------------------------------------</w:t>
            </w:r>
            <w:r w:rsidR="00367C59" w:rsidRPr="00021AA4">
              <w:rPr>
                <w:sz w:val="20"/>
                <w:szCs w:val="20"/>
              </w:rPr>
              <w:t>-----</w:t>
            </w:r>
          </w:p>
          <w:p w:rsidR="00AA02A0" w:rsidRPr="00021AA4" w:rsidRDefault="00AA02A0" w:rsidP="006D570C">
            <w:pPr>
              <w:ind w:right="151"/>
              <w:jc w:val="center"/>
              <w:rPr>
                <w:sz w:val="20"/>
                <w:szCs w:val="20"/>
              </w:rPr>
            </w:pPr>
            <w:r w:rsidRPr="00021AA4">
              <w:rPr>
                <w:sz w:val="20"/>
                <w:szCs w:val="20"/>
              </w:rPr>
              <w:t>Firma y aclaración del/los oferente/s</w:t>
            </w:r>
          </w:p>
        </w:tc>
      </w:tr>
      <w:tr w:rsidR="00021AA4" w:rsidRPr="00021AA4" w:rsidTr="006D570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AA02A0" w:rsidRPr="00021AA4" w:rsidRDefault="00AA02A0" w:rsidP="006D570C">
            <w:pPr>
              <w:rPr>
                <w:sz w:val="20"/>
                <w:szCs w:val="20"/>
              </w:rPr>
            </w:pPr>
            <w:r w:rsidRPr="00021AA4">
              <w:rPr>
                <w:rFonts w:eastAsia="Arial"/>
                <w:sz w:val="20"/>
                <w:szCs w:val="20"/>
              </w:rPr>
              <w:t xml:space="preserve"> </w:t>
            </w:r>
            <w:r w:rsidRPr="00021AA4">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AA02A0" w:rsidRPr="00021AA4" w:rsidRDefault="00AA02A0" w:rsidP="006D570C">
            <w:pPr>
              <w:snapToGrid w:val="0"/>
              <w:rPr>
                <w:sz w:val="20"/>
                <w:szCs w:val="20"/>
              </w:rPr>
            </w:pPr>
          </w:p>
        </w:tc>
      </w:tr>
    </w:tbl>
    <w:p w:rsidR="00B678C8" w:rsidRPr="00021AA4" w:rsidRDefault="00B678C8" w:rsidP="006D570C">
      <w:pPr>
        <w:widowControl/>
        <w:suppressAutoHyphens w:val="0"/>
        <w:autoSpaceDE/>
      </w:pPr>
    </w:p>
    <w:sectPr w:rsidR="00B678C8" w:rsidRPr="00021AA4" w:rsidSect="0098506F">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993" w:left="1134"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9EA" w:rsidRDefault="00E939EA">
      <w:r>
        <w:separator/>
      </w:r>
    </w:p>
  </w:endnote>
  <w:endnote w:type="continuationSeparator" w:id="0">
    <w:p w:rsidR="00E939EA" w:rsidRDefault="00E93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87B" w:rsidRDefault="00C0687B">
    <w:pPr>
      <w:pStyle w:val="Piedepgina"/>
      <w:jc w:val="center"/>
      <w:rPr>
        <w:b/>
        <w:bCs/>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87B" w:rsidRDefault="00C0687B"/>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87B" w:rsidRDefault="00C0687B">
    <w:pPr>
      <w:pStyle w:val="Piedepgina"/>
      <w:jc w:val="center"/>
      <w:rPr>
        <w:b/>
        <w:bCs/>
        <w:sz w:val="20"/>
        <w:szCs w:val="20"/>
      </w:rPr>
    </w:pPr>
  </w:p>
  <w:p w:rsidR="00C0687B" w:rsidRDefault="00C0687B">
    <w:pPr>
      <w:pStyle w:val="Piedepgina"/>
      <w:jc w:val="center"/>
      <w:rPr>
        <w:b/>
        <w:bCs/>
        <w:sz w:val="20"/>
        <w:szCs w:val="20"/>
      </w:rPr>
    </w:pPr>
  </w:p>
  <w:p w:rsidR="00C0687B" w:rsidRDefault="00C0687B">
    <w:pPr>
      <w:pStyle w:val="Piedepgina"/>
      <w:jc w:val="center"/>
      <w:rPr>
        <w:b/>
        <w:bCs/>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87B" w:rsidRDefault="00C0687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9EA" w:rsidRDefault="00E939EA">
      <w:r>
        <w:separator/>
      </w:r>
    </w:p>
  </w:footnote>
  <w:footnote w:type="continuationSeparator" w:id="0">
    <w:p w:rsidR="00E939EA" w:rsidRDefault="00E939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87B" w:rsidRDefault="00C0687B">
    <w:pPr>
      <w:jc w:val="right"/>
      <w:rPr>
        <w:b/>
        <w:bCs/>
        <w:sz w:val="20"/>
        <w:szCs w:val="20"/>
      </w:rPr>
    </w:pPr>
  </w:p>
  <w:p w:rsidR="00C0687B" w:rsidRDefault="00C0687B">
    <w:pPr>
      <w:pStyle w:val="Encabezado"/>
      <w:ind w:right="-1035"/>
      <w:jc w:val="right"/>
      <w:rPr>
        <w:sz w:val="18"/>
        <w:szCs w:val="18"/>
      </w:rPr>
    </w:pPr>
    <w:r>
      <w:rPr>
        <w:rFonts w:eastAsia="Arial"/>
        <w:sz w:val="18"/>
        <w:szCs w:val="18"/>
      </w:rPr>
      <w:t xml:space="preserve"> </w:t>
    </w:r>
  </w:p>
  <w:p w:rsidR="00C0687B" w:rsidRDefault="00C0687B">
    <w:pPr>
      <w:pStyle w:val="Encabezado"/>
      <w:ind w:right="-1035"/>
      <w:jc w:val="right"/>
      <w:rPr>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87B" w:rsidRDefault="00C0687B"/>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87B" w:rsidRPr="00F63647" w:rsidRDefault="00C0687B" w:rsidP="00F63647">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87B" w:rsidRDefault="00C0687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15:restartNumberingAfterBreak="0">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15:restartNumberingAfterBreak="0">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15:restartNumberingAfterBreak="0">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15:restartNumberingAfterBreak="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15:restartNumberingAfterBreak="0">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15:restartNumberingAfterBreak="0">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15:restartNumberingAfterBreak="0">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21AA4"/>
    <w:rsid w:val="00031806"/>
    <w:rsid w:val="00042454"/>
    <w:rsid w:val="00057F46"/>
    <w:rsid w:val="0006264E"/>
    <w:rsid w:val="000650E5"/>
    <w:rsid w:val="00087A78"/>
    <w:rsid w:val="000B6366"/>
    <w:rsid w:val="000D10E8"/>
    <w:rsid w:val="000D490D"/>
    <w:rsid w:val="000E11C6"/>
    <w:rsid w:val="001103D8"/>
    <w:rsid w:val="001104E7"/>
    <w:rsid w:val="00110CC6"/>
    <w:rsid w:val="00143A20"/>
    <w:rsid w:val="00173597"/>
    <w:rsid w:val="00180B6A"/>
    <w:rsid w:val="00181BF6"/>
    <w:rsid w:val="001823AE"/>
    <w:rsid w:val="00191264"/>
    <w:rsid w:val="00194ACC"/>
    <w:rsid w:val="00195912"/>
    <w:rsid w:val="001B658E"/>
    <w:rsid w:val="001C2E38"/>
    <w:rsid w:val="001D0E02"/>
    <w:rsid w:val="001F0029"/>
    <w:rsid w:val="00200BDD"/>
    <w:rsid w:val="00202479"/>
    <w:rsid w:val="00224B25"/>
    <w:rsid w:val="00227E88"/>
    <w:rsid w:val="00237328"/>
    <w:rsid w:val="00267B26"/>
    <w:rsid w:val="00270CAE"/>
    <w:rsid w:val="002714A7"/>
    <w:rsid w:val="00286827"/>
    <w:rsid w:val="002A5505"/>
    <w:rsid w:val="002B1C0B"/>
    <w:rsid w:val="002C1197"/>
    <w:rsid w:val="002C39D6"/>
    <w:rsid w:val="002C7904"/>
    <w:rsid w:val="00311BEC"/>
    <w:rsid w:val="00313E57"/>
    <w:rsid w:val="003172E7"/>
    <w:rsid w:val="00347D14"/>
    <w:rsid w:val="00350E4D"/>
    <w:rsid w:val="00362CB2"/>
    <w:rsid w:val="00363654"/>
    <w:rsid w:val="00363753"/>
    <w:rsid w:val="00366859"/>
    <w:rsid w:val="003679BE"/>
    <w:rsid w:val="00367C59"/>
    <w:rsid w:val="00375C12"/>
    <w:rsid w:val="00382D72"/>
    <w:rsid w:val="00392EB5"/>
    <w:rsid w:val="00393F1D"/>
    <w:rsid w:val="0039439D"/>
    <w:rsid w:val="00397632"/>
    <w:rsid w:val="003B28CA"/>
    <w:rsid w:val="003C2D02"/>
    <w:rsid w:val="00404DA3"/>
    <w:rsid w:val="00424029"/>
    <w:rsid w:val="0043339A"/>
    <w:rsid w:val="00446856"/>
    <w:rsid w:val="00455D82"/>
    <w:rsid w:val="00457E0E"/>
    <w:rsid w:val="00476387"/>
    <w:rsid w:val="004764F4"/>
    <w:rsid w:val="004843C4"/>
    <w:rsid w:val="004B4329"/>
    <w:rsid w:val="004C4F01"/>
    <w:rsid w:val="004D16D6"/>
    <w:rsid w:val="004D20C7"/>
    <w:rsid w:val="004D5F99"/>
    <w:rsid w:val="004E3AD0"/>
    <w:rsid w:val="004E3C3C"/>
    <w:rsid w:val="004F2ECA"/>
    <w:rsid w:val="004F4808"/>
    <w:rsid w:val="004F76BE"/>
    <w:rsid w:val="0053051C"/>
    <w:rsid w:val="00531214"/>
    <w:rsid w:val="00537B6F"/>
    <w:rsid w:val="005532E8"/>
    <w:rsid w:val="005610AE"/>
    <w:rsid w:val="005767BE"/>
    <w:rsid w:val="00582749"/>
    <w:rsid w:val="00582DF7"/>
    <w:rsid w:val="0058763F"/>
    <w:rsid w:val="005928B9"/>
    <w:rsid w:val="005A333C"/>
    <w:rsid w:val="005B2BB8"/>
    <w:rsid w:val="005C10CD"/>
    <w:rsid w:val="005C30D8"/>
    <w:rsid w:val="005C4F98"/>
    <w:rsid w:val="005F00CF"/>
    <w:rsid w:val="005F76AC"/>
    <w:rsid w:val="00604193"/>
    <w:rsid w:val="0061628E"/>
    <w:rsid w:val="00621088"/>
    <w:rsid w:val="00622AB2"/>
    <w:rsid w:val="0062313A"/>
    <w:rsid w:val="006232CA"/>
    <w:rsid w:val="00665083"/>
    <w:rsid w:val="006708F0"/>
    <w:rsid w:val="00671BE2"/>
    <w:rsid w:val="00693755"/>
    <w:rsid w:val="006A00B0"/>
    <w:rsid w:val="006A4A53"/>
    <w:rsid w:val="006C0D7C"/>
    <w:rsid w:val="006C12C1"/>
    <w:rsid w:val="006D0EB0"/>
    <w:rsid w:val="006D570C"/>
    <w:rsid w:val="006E3FA0"/>
    <w:rsid w:val="006E5578"/>
    <w:rsid w:val="006F1551"/>
    <w:rsid w:val="006F3FA5"/>
    <w:rsid w:val="007266A6"/>
    <w:rsid w:val="00731D88"/>
    <w:rsid w:val="007373CC"/>
    <w:rsid w:val="00740A4F"/>
    <w:rsid w:val="00740BEF"/>
    <w:rsid w:val="00750BEF"/>
    <w:rsid w:val="007602F1"/>
    <w:rsid w:val="0076375D"/>
    <w:rsid w:val="00772544"/>
    <w:rsid w:val="00776075"/>
    <w:rsid w:val="007817C1"/>
    <w:rsid w:val="00791AE6"/>
    <w:rsid w:val="00795DED"/>
    <w:rsid w:val="007A022A"/>
    <w:rsid w:val="007A6488"/>
    <w:rsid w:val="007B31A0"/>
    <w:rsid w:val="007C3372"/>
    <w:rsid w:val="00801B8F"/>
    <w:rsid w:val="00802934"/>
    <w:rsid w:val="00804985"/>
    <w:rsid w:val="00804AFD"/>
    <w:rsid w:val="008159BF"/>
    <w:rsid w:val="00816646"/>
    <w:rsid w:val="00817DA4"/>
    <w:rsid w:val="00835829"/>
    <w:rsid w:val="0084022E"/>
    <w:rsid w:val="00846F63"/>
    <w:rsid w:val="0085748B"/>
    <w:rsid w:val="00862414"/>
    <w:rsid w:val="00897AC4"/>
    <w:rsid w:val="008C0E94"/>
    <w:rsid w:val="008C2604"/>
    <w:rsid w:val="008E0201"/>
    <w:rsid w:val="008E1098"/>
    <w:rsid w:val="008E76A3"/>
    <w:rsid w:val="008F527B"/>
    <w:rsid w:val="008F6900"/>
    <w:rsid w:val="00922DDE"/>
    <w:rsid w:val="00923AE7"/>
    <w:rsid w:val="00926E29"/>
    <w:rsid w:val="00927501"/>
    <w:rsid w:val="00945693"/>
    <w:rsid w:val="009633C3"/>
    <w:rsid w:val="00971F3A"/>
    <w:rsid w:val="009738B2"/>
    <w:rsid w:val="009823C1"/>
    <w:rsid w:val="0098506F"/>
    <w:rsid w:val="00986975"/>
    <w:rsid w:val="009A2F21"/>
    <w:rsid w:val="009A6836"/>
    <w:rsid w:val="009A71BE"/>
    <w:rsid w:val="009C35DE"/>
    <w:rsid w:val="009F40E9"/>
    <w:rsid w:val="00A00C41"/>
    <w:rsid w:val="00A04603"/>
    <w:rsid w:val="00A13460"/>
    <w:rsid w:val="00A36A8E"/>
    <w:rsid w:val="00A4145E"/>
    <w:rsid w:val="00A45751"/>
    <w:rsid w:val="00AA02A0"/>
    <w:rsid w:val="00AA0540"/>
    <w:rsid w:val="00AB45CA"/>
    <w:rsid w:val="00AF4C25"/>
    <w:rsid w:val="00AF7C0B"/>
    <w:rsid w:val="00B27F39"/>
    <w:rsid w:val="00B41B49"/>
    <w:rsid w:val="00B678C8"/>
    <w:rsid w:val="00B72782"/>
    <w:rsid w:val="00B872C3"/>
    <w:rsid w:val="00B9358F"/>
    <w:rsid w:val="00BA5C15"/>
    <w:rsid w:val="00BB2B4C"/>
    <w:rsid w:val="00BB3D87"/>
    <w:rsid w:val="00BB4259"/>
    <w:rsid w:val="00BD0135"/>
    <w:rsid w:val="00BD7EE9"/>
    <w:rsid w:val="00BE287E"/>
    <w:rsid w:val="00BE5AAF"/>
    <w:rsid w:val="00C03C0E"/>
    <w:rsid w:val="00C0687B"/>
    <w:rsid w:val="00C23023"/>
    <w:rsid w:val="00C26E9A"/>
    <w:rsid w:val="00C30F6C"/>
    <w:rsid w:val="00C3602D"/>
    <w:rsid w:val="00C45B60"/>
    <w:rsid w:val="00C45C63"/>
    <w:rsid w:val="00C50022"/>
    <w:rsid w:val="00C51A49"/>
    <w:rsid w:val="00C51F26"/>
    <w:rsid w:val="00C55376"/>
    <w:rsid w:val="00C565AC"/>
    <w:rsid w:val="00C610AD"/>
    <w:rsid w:val="00C803AC"/>
    <w:rsid w:val="00C87C8D"/>
    <w:rsid w:val="00CA1DAD"/>
    <w:rsid w:val="00CC117E"/>
    <w:rsid w:val="00CC764A"/>
    <w:rsid w:val="00CD10CC"/>
    <w:rsid w:val="00CD2FE6"/>
    <w:rsid w:val="00CD47D2"/>
    <w:rsid w:val="00D07730"/>
    <w:rsid w:val="00D2112A"/>
    <w:rsid w:val="00D52AD2"/>
    <w:rsid w:val="00D73214"/>
    <w:rsid w:val="00D85577"/>
    <w:rsid w:val="00DA7EF2"/>
    <w:rsid w:val="00DB5644"/>
    <w:rsid w:val="00DE22A0"/>
    <w:rsid w:val="00DF05E4"/>
    <w:rsid w:val="00E07F58"/>
    <w:rsid w:val="00E22963"/>
    <w:rsid w:val="00E2733C"/>
    <w:rsid w:val="00E31AF2"/>
    <w:rsid w:val="00E34D18"/>
    <w:rsid w:val="00E41B95"/>
    <w:rsid w:val="00E54EC8"/>
    <w:rsid w:val="00E616AE"/>
    <w:rsid w:val="00E63449"/>
    <w:rsid w:val="00E67302"/>
    <w:rsid w:val="00E829E8"/>
    <w:rsid w:val="00E86918"/>
    <w:rsid w:val="00E91943"/>
    <w:rsid w:val="00E939EA"/>
    <w:rsid w:val="00EB1C13"/>
    <w:rsid w:val="00EC0572"/>
    <w:rsid w:val="00ED68BA"/>
    <w:rsid w:val="00EE1BED"/>
    <w:rsid w:val="00EE55D6"/>
    <w:rsid w:val="00EF4F6D"/>
    <w:rsid w:val="00F0697E"/>
    <w:rsid w:val="00F3185D"/>
    <w:rsid w:val="00F40FE7"/>
    <w:rsid w:val="00F4670D"/>
    <w:rsid w:val="00F52722"/>
    <w:rsid w:val="00F63647"/>
    <w:rsid w:val="00F673A9"/>
    <w:rsid w:val="00F7432B"/>
    <w:rsid w:val="00F92314"/>
    <w:rsid w:val="00F92623"/>
    <w:rsid w:val="00F96C50"/>
    <w:rsid w:val="00FA5D8D"/>
    <w:rsid w:val="00FB1A98"/>
    <w:rsid w:val="00FB3A91"/>
    <w:rsid w:val="00FB737D"/>
    <w:rsid w:val="00FD64F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D5146E1F-BF26-40F3-9EAD-1671D093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0A396-EC27-4847-A5AD-1DDD54393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1713</Words>
  <Characters>9423</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dc:description/>
  <cp:lastModifiedBy>Leonel Federico Alet</cp:lastModifiedBy>
  <cp:revision>2</cp:revision>
  <cp:lastPrinted>2019-06-12T14:11:00Z</cp:lastPrinted>
  <dcterms:created xsi:type="dcterms:W3CDTF">2019-11-11T09:49:00Z</dcterms:created>
  <dcterms:modified xsi:type="dcterms:W3CDTF">2019-11-11T09:49:00Z</dcterms:modified>
</cp:coreProperties>
</file>