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p w:rsidR="00CC6315" w:rsidRDefault="00CC6315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92D63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144CEA" w:rsidRDefault="00144CEA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144CEA" w:rsidRPr="00476AC6" w:rsidRDefault="00144CEA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C63C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C63CF">
              <w:rPr>
                <w:rFonts w:ascii="Times New Roman" w:hAnsi="Times New Roman" w:cs="Times New Roman"/>
                <w:b/>
                <w:bCs/>
              </w:rPr>
              <w:t>37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345D7D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1</w:t>
            </w:r>
            <w:r w:rsidR="00345D7D">
              <w:rPr>
                <w:rFonts w:ascii="Times New Roman" w:eastAsia="Arial" w:hAnsi="Times New Roman" w:cs="Times New Roman"/>
                <w:sz w:val="22"/>
                <w:szCs w:val="22"/>
              </w:rPr>
              <w:t>312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345D7D">
              <w:rPr>
                <w:rFonts w:ascii="Times New Roman" w:eastAsia="Arial" w:hAnsi="Times New Roman" w:cs="Times New Roman"/>
                <w:sz w:val="22"/>
                <w:szCs w:val="22"/>
              </w:rPr>
              <w:t>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345D7D">
              <w:rPr>
                <w:rFonts w:ascii="Times New Roman" w:hAnsi="Times New Roman" w:cs="Times New Roman"/>
                <w:color w:val="auto"/>
              </w:rPr>
              <w:t xml:space="preserve">Azul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E3095E">
              <w:rPr>
                <w:rFonts w:ascii="Times New Roman" w:hAnsi="Times New Roman" w:cs="Times New Roman"/>
                <w:color w:val="auto"/>
              </w:rPr>
              <w:t xml:space="preserve"> la </w:t>
            </w:r>
            <w:r w:rsidR="00345D7D">
              <w:rPr>
                <w:rFonts w:ascii="Times New Roman" w:hAnsi="Times New Roman" w:cs="Times New Roman"/>
                <w:color w:val="auto"/>
              </w:rPr>
              <w:t>Unidad Funcional de Defensa Civil N° 3 del Departamento Judicial Azul.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345D7D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345D7D">
              <w:rPr>
                <w:rFonts w:ascii="Times New Roman" w:hAnsi="Times New Roman" w:cs="Times New Roman"/>
                <w:bCs/>
                <w:sz w:val="22"/>
                <w:szCs w:val="19"/>
              </w:rPr>
              <w:t>AZUL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calle </w:t>
            </w:r>
            <w:r w:rsidR="00345D7D">
              <w:rPr>
                <w:rFonts w:ascii="Times New Roman" w:hAnsi="Times New Roman" w:cs="Times New Roman"/>
                <w:bCs/>
                <w:sz w:val="22"/>
                <w:szCs w:val="19"/>
              </w:rPr>
              <w:t>Olavarría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</w:t>
            </w:r>
            <w:r w:rsidR="00345D7D">
              <w:rPr>
                <w:rFonts w:ascii="Times New Roman" w:hAnsi="Times New Roman" w:cs="Times New Roman"/>
                <w:bCs/>
                <w:sz w:val="22"/>
                <w:szCs w:val="19"/>
              </w:rPr>
              <w:t>529, Azul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792D6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E3095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92D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6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004D2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92D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 w:rsidR="00004D2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792D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Default="00345D7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AZUL – calle Olavarría N° 529, Azul </w:t>
            </w:r>
          </w:p>
          <w:p w:rsidR="00345D7D" w:rsidRPr="00476AC6" w:rsidRDefault="00345D7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92D63" w:rsidP="00792D6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6</w:t>
            </w:r>
            <w:r w:rsidR="00004D2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 w:rsidR="00004D2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bookmarkStart w:id="0" w:name="_GoBack"/>
            <w:bookmarkEnd w:id="0"/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 w:rsidP="004B1F7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92D63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144CEA" w:rsidRPr="004477A4" w:rsidRDefault="00144CEA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144CEA" w:rsidRPr="004477A4" w:rsidRDefault="00144CEA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92D63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92D63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92D6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144CEA" w:rsidRDefault="00144CEA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92D6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92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144CEA" w:rsidRPr="00FC2D01" w:rsidRDefault="00144CE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144CEA" w:rsidRPr="00FC2D01" w:rsidRDefault="00144CE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144CEA" w:rsidRPr="00FC2D01" w:rsidRDefault="00144CE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92D63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144CEA" w:rsidRPr="004477A4" w:rsidRDefault="00144CEA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144CEA" w:rsidRPr="004477A4" w:rsidRDefault="00144CEA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144CEA" w:rsidRPr="004477A4" w:rsidRDefault="00144CEA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144CEA" w:rsidRPr="004477A4" w:rsidRDefault="00144CEA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144CEA" w:rsidRDefault="00144CEA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144CEA" w:rsidRDefault="00144CEA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144CEA" w:rsidRDefault="00144CEA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144CEA" w:rsidRDefault="00144CEA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144CEA" w:rsidRDefault="00144CEA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144CEA" w:rsidRDefault="00144CEA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144CEA" w:rsidRDefault="00144CEA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144CEA" w:rsidRDefault="00144CEA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144CEA" w:rsidRDefault="00144CEA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92D63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144CEA" w:rsidRPr="004477A4" w:rsidRDefault="00144CEA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144CEA" w:rsidRPr="004477A4" w:rsidRDefault="00144CEA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144CEA" w:rsidRPr="004477A4" w:rsidRDefault="00144CEA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144CEA" w:rsidRDefault="00144CEA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92D6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144CEA" w:rsidRDefault="00144CEA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92D6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144CEA" w:rsidRDefault="00144CEA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92D63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144CEA" w:rsidRPr="004477A4" w:rsidRDefault="00144CEA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92D6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144CEA" w:rsidRDefault="00144CEA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92D6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144CEA" w:rsidRDefault="00144CEA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44CE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37</w:t>
            </w:r>
            <w:r w:rsidR="00E3095E">
              <w:rPr>
                <w:rFonts w:ascii="Times New Roman" w:hAnsi="Times New Roman" w:cs="Times New Roman"/>
                <w:b/>
                <w:sz w:val="23"/>
                <w:szCs w:val="23"/>
              </w:rPr>
              <w:t>/23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345D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345D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1312</w:t>
            </w:r>
            <w:r w:rsidR="00E3095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345D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345D7D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CEA" w:rsidRDefault="00144CEA">
      <w:r>
        <w:separator/>
      </w:r>
    </w:p>
  </w:endnote>
  <w:endnote w:type="continuationSeparator" w:id="0">
    <w:p w:rsidR="00144CEA" w:rsidRDefault="0014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EA" w:rsidRDefault="00144CEA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EA" w:rsidRDefault="00144CEA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EA" w:rsidRDefault="00144CEA">
    <w:pPr>
      <w:pStyle w:val="Piedepgina"/>
      <w:jc w:val="center"/>
      <w:rPr>
        <w:b/>
        <w:bCs/>
        <w:sz w:val="20"/>
        <w:szCs w:val="20"/>
      </w:rPr>
    </w:pPr>
  </w:p>
  <w:p w:rsidR="00144CEA" w:rsidRDefault="00144CEA">
    <w:pPr>
      <w:pStyle w:val="Piedepgina"/>
      <w:jc w:val="center"/>
      <w:rPr>
        <w:b/>
        <w:bCs/>
        <w:sz w:val="20"/>
        <w:szCs w:val="20"/>
      </w:rPr>
    </w:pPr>
  </w:p>
  <w:p w:rsidR="00144CEA" w:rsidRDefault="00144CEA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EA" w:rsidRDefault="00144CE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CEA" w:rsidRDefault="00144CEA">
      <w:r>
        <w:separator/>
      </w:r>
    </w:p>
  </w:footnote>
  <w:footnote w:type="continuationSeparator" w:id="0">
    <w:p w:rsidR="00144CEA" w:rsidRDefault="00144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EA" w:rsidRDefault="00144CEA">
    <w:pPr>
      <w:jc w:val="right"/>
      <w:rPr>
        <w:b/>
        <w:bCs/>
        <w:sz w:val="20"/>
        <w:szCs w:val="20"/>
      </w:rPr>
    </w:pPr>
  </w:p>
  <w:p w:rsidR="00144CEA" w:rsidRDefault="00144CEA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144CEA" w:rsidRDefault="00144CEA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EA" w:rsidRDefault="00144CEA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EA" w:rsidRPr="007C36DC" w:rsidRDefault="00144CEA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EA" w:rsidRDefault="00144CE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04D2E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44CEA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5D7D"/>
    <w:rsid w:val="00347D14"/>
    <w:rsid w:val="00352608"/>
    <w:rsid w:val="00362CB2"/>
    <w:rsid w:val="00366859"/>
    <w:rsid w:val="003679BE"/>
    <w:rsid w:val="00375C12"/>
    <w:rsid w:val="00382D72"/>
    <w:rsid w:val="003928BB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B1F75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77B3B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92D63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C63CF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C6315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095E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oNotEmbedSmartTags/>
  <w:decimalSymbol w:val=","/>
  <w:listSeparator w:val=";"/>
  <w14:docId w14:val="68E9B7C4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236FF-6F75-4333-9545-1E0913B8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16</Pages>
  <Words>1740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38</cp:revision>
  <cp:lastPrinted>2023-06-05T13:59:00Z</cp:lastPrinted>
  <dcterms:created xsi:type="dcterms:W3CDTF">2021-04-29T12:19:00Z</dcterms:created>
  <dcterms:modified xsi:type="dcterms:W3CDTF">2023-06-09T14:50:00Z</dcterms:modified>
</cp:coreProperties>
</file>