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3C9D9E8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3</w:t>
            </w:r>
            <w:r w:rsidR="00F47E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E1DCECB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F47EAE">
              <w:rPr>
                <w:rFonts w:ascii="Times New Roman" w:eastAsia="Arial" w:hAnsi="Times New Roman" w:cs="Times New Roman"/>
                <w:sz w:val="22"/>
                <w:szCs w:val="22"/>
              </w:rPr>
              <w:t>403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F47EAE">
              <w:rPr>
                <w:rFonts w:ascii="Times New Roman" w:eastAsia="Arial" w:hAnsi="Times New Roman" w:cs="Times New Roman"/>
                <w:sz w:val="22"/>
                <w:szCs w:val="22"/>
              </w:rPr>
              <w:t>4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3E710654" w14:textId="77777777" w:rsidR="00F47EAE" w:rsidRDefault="00362139" w:rsidP="00F47EAE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F47EAE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Plata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</w:t>
            </w:r>
            <w:r w:rsidR="00F47EAE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s Asesorías de Menores e Incapaces </w:t>
            </w:r>
            <w:proofErr w:type="spellStart"/>
            <w:r w:rsidR="00F47EAE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 w:rsidR="00F47EAE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1, 2 y 3, del Departamento Judicial Mar del Plata.</w:t>
            </w:r>
          </w:p>
          <w:p w14:paraId="6E3E9338" w14:textId="2FBE9BF0" w:rsidR="00476AC6" w:rsidRPr="00FE4D00" w:rsidRDefault="008501A8" w:rsidP="00F47EAE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5B0020A5" w:rsidR="0057417D" w:rsidRPr="00476AC6" w:rsidRDefault="00524B6C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F47EA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Mar del Plata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</w:t>
            </w:r>
            <w:r w:rsidR="00F47EA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calle Garay </w:t>
            </w:r>
            <w:proofErr w:type="spellStart"/>
            <w:r w:rsidR="00F47EA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F47EAE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1945, Planta Baja, de la ciudad de Mar del Plata.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A9DEB5C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18E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A018E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18E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9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E41D405" w14:textId="77777777" w:rsidR="00290A44" w:rsidRDefault="00F47EAE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Mar del Plata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calle Garay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1945, Planta Baja, de la ciudad de Mar del Plata.</w:t>
            </w:r>
          </w:p>
          <w:p w14:paraId="32958D98" w14:textId="07C1BB79" w:rsidR="00F47EAE" w:rsidRPr="00476AC6" w:rsidRDefault="00F47EAE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6DB8EE61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A018E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A018E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18E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9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0884C44A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36091B">
              <w:rPr>
                <w:rFonts w:ascii="Times New Roman" w:hAnsi="Times New Roman" w:cs="Times New Roman"/>
                <w:b/>
              </w:rPr>
              <w:t>3</w:t>
            </w:r>
            <w:r w:rsidR="00F47E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562946D1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F47EAE">
              <w:rPr>
                <w:rFonts w:ascii="Times New Roman" w:eastAsia="Arial" w:hAnsi="Times New Roman" w:cs="Times New Roman"/>
                <w:b/>
              </w:rPr>
              <w:t>403</w:t>
            </w:r>
            <w:r w:rsidRPr="00BC0F85">
              <w:rPr>
                <w:rFonts w:ascii="Times New Roman" w:eastAsia="Arial" w:hAnsi="Times New Roman" w:cs="Times New Roman"/>
                <w:b/>
              </w:rPr>
              <w:t>-2</w:t>
            </w:r>
            <w:r w:rsidR="00F47EAE"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18E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47EAE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18</Pages>
  <Words>1668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15</cp:revision>
  <cp:lastPrinted>2024-09-13T16:38:00Z</cp:lastPrinted>
  <dcterms:created xsi:type="dcterms:W3CDTF">2024-02-16T14:35:00Z</dcterms:created>
  <dcterms:modified xsi:type="dcterms:W3CDTF">2024-09-30T16:06:00Z</dcterms:modified>
</cp:coreProperties>
</file>