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559"/>
        <w:gridCol w:w="425"/>
      </w:tblGrid>
      <w:tr w:rsidR="00B678C8" w:rsidTr="00704211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704211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Default="0007247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04211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04211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04211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847E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r w:rsidR="009116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847EEE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847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>
              <w:rPr>
                <w:rFonts w:ascii="Times New Roman" w:eastAsia="Arial" w:hAnsi="Times New Roman" w:cs="Times New Roman"/>
              </w:rPr>
              <w:t>PG.SA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072472">
              <w:rPr>
                <w:rFonts w:ascii="Times New Roman" w:eastAsia="Arial" w:hAnsi="Times New Roman" w:cs="Times New Roman"/>
              </w:rPr>
              <w:t>373-21</w:t>
            </w:r>
          </w:p>
        </w:tc>
      </w:tr>
      <w:tr w:rsidR="00B678C8" w:rsidTr="00704211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91163C" w:rsidRDefault="00C31C45" w:rsidP="00072472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072472">
              <w:rPr>
                <w:rFonts w:ascii="Times New Roman" w:hAnsi="Times New Roman" w:cs="Times New Roman"/>
                <w:b/>
                <w:color w:val="auto"/>
              </w:rPr>
              <w:t>Mar del Plata</w:t>
            </w:r>
            <w:r w:rsidR="0091163C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>con destino</w:t>
            </w:r>
            <w:r w:rsidR="0091163C">
              <w:rPr>
                <w:rFonts w:ascii="Times New Roman" w:hAnsi="Times New Roman" w:cs="Times New Roman"/>
                <w:b/>
                <w:color w:val="auto"/>
              </w:rPr>
              <w:t xml:space="preserve"> a </w:t>
            </w:r>
            <w:r w:rsidR="0091163C" w:rsidRPr="0091163C">
              <w:rPr>
                <w:rFonts w:ascii="Times New Roman" w:hAnsi="Times New Roman" w:cs="Times New Roman"/>
                <w:b/>
                <w:lang w:val="es-MX"/>
              </w:rPr>
              <w:t xml:space="preserve">la </w:t>
            </w:r>
            <w:r w:rsidR="00072472">
              <w:rPr>
                <w:rFonts w:ascii="Times New Roman" w:hAnsi="Times New Roman" w:cs="Times New Roman"/>
                <w:b/>
                <w:lang w:val="es-MX"/>
              </w:rPr>
              <w:t xml:space="preserve">Unidad Funcional Temática de Instrucción Juicio y Ejecución en Delitos Culposos y Contra el Medio Ambiente N° 11, Relatoría de </w:t>
            </w:r>
            <w:r w:rsidR="00072472" w:rsidRPr="00847EEE">
              <w:rPr>
                <w:rFonts w:ascii="Times New Roman" w:hAnsi="Times New Roman" w:cs="Times New Roman"/>
                <w:b/>
                <w:lang w:val="es-MX"/>
              </w:rPr>
              <w:t xml:space="preserve">Asuntos Civiles y Ayudantía Fiscal Descentralizada de Mar Chiquita, </w:t>
            </w:r>
            <w:r w:rsidR="0091163C" w:rsidRPr="00847EEE">
              <w:rPr>
                <w:rFonts w:ascii="Times New Roman" w:hAnsi="Times New Roman" w:cs="Times New Roman"/>
                <w:b/>
                <w:lang w:val="es-MX"/>
              </w:rPr>
              <w:t>del</w:t>
            </w:r>
            <w:r w:rsidR="0091163C" w:rsidRPr="0091163C">
              <w:rPr>
                <w:rFonts w:ascii="Times New Roman" w:hAnsi="Times New Roman" w:cs="Times New Roman"/>
                <w:b/>
                <w:lang w:val="es-MX"/>
              </w:rPr>
              <w:t xml:space="preserve"> Departamento Judicial </w:t>
            </w:r>
            <w:r w:rsidR="00072472">
              <w:rPr>
                <w:rFonts w:ascii="Times New Roman" w:hAnsi="Times New Roman" w:cs="Times New Roman"/>
                <w:b/>
                <w:lang w:val="es-MX"/>
              </w:rPr>
              <w:t>Mar del Plata</w:t>
            </w:r>
            <w:r w:rsidR="0091163C">
              <w:rPr>
                <w:rFonts w:ascii="Times New Roman" w:hAnsi="Times New Roman" w:cs="Times New Roman"/>
                <w:b/>
                <w:lang w:val="es-MX"/>
              </w:rPr>
              <w:t xml:space="preserve">. </w:t>
            </w:r>
            <w:r w:rsidR="00653815" w:rsidRPr="00732F7C">
              <w:rPr>
                <w:rFonts w:ascii="Times New Roman" w:hAnsi="Times New Roman" w:cs="Times New Roman"/>
                <w:b/>
              </w:rPr>
              <w:t>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704211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04211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04211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04211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04211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C5108C" w:rsidRDefault="00AB086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MAR DEL PLATA,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CALLE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GARAY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N° 19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45.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704211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7042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25</w:t>
            </w:r>
            <w:r w:rsidR="0091163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91163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42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847EE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42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9:00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04211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04211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04211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04211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57417D" w:rsidRPr="0091163C" w:rsidRDefault="00AB086D" w:rsidP="0091163C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MAR DEL PLATA,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CALLE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GARAY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N° 19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45.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04211" w:rsidP="00847EEE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 25 de FEBRERO</w:t>
            </w:r>
            <w:r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 a las</w:t>
            </w:r>
            <w:r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9:00</w:t>
            </w:r>
            <w:r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  <w:bookmarkStart w:id="0" w:name="_GoBack"/>
            <w:bookmarkEnd w:id="0"/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04211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704211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704211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0421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704211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0421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70421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0421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0421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0421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0421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0421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0421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0421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70421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0421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04211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0421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0421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0421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0421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0421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704211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704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704211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704211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704211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704211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704211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04211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04211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C46894" w:rsidRPr="00C46894" w:rsidRDefault="00C46894" w:rsidP="00C4689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847EEE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847EEE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AB086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AB086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373-21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A1CCD-F153-4AB2-A31E-92E7800BE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16</Pages>
  <Words>1784</Words>
  <Characters>9812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24</cp:revision>
  <cp:lastPrinted>2022-02-04T12:38:00Z</cp:lastPrinted>
  <dcterms:created xsi:type="dcterms:W3CDTF">2021-04-29T12:19:00Z</dcterms:created>
  <dcterms:modified xsi:type="dcterms:W3CDTF">2022-02-04T12:39:00Z</dcterms:modified>
</cp:coreProperties>
</file>