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972A16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B0DEE" w:rsidRDefault="004B0DEE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B0DEE" w:rsidRDefault="004B0D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292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</w:t>
            </w:r>
          </w:p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4B0DEE" w:rsidP="00F451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F451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4B0D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F4518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4B0DEE">
              <w:rPr>
                <w:rFonts w:ascii="Times New Roman" w:eastAsia="Arial" w:hAnsi="Times New Roman" w:cs="Times New Roman"/>
                <w:b/>
              </w:rPr>
              <w:t>31</w:t>
            </w:r>
            <w:r w:rsidR="00F4518C">
              <w:rPr>
                <w:rFonts w:ascii="Times New Roman" w:eastAsia="Arial" w:hAnsi="Times New Roman" w:cs="Times New Roman"/>
                <w:b/>
              </w:rPr>
              <w:t>8</w:t>
            </w:r>
            <w:r w:rsidR="0072787F" w:rsidRPr="0072787F">
              <w:rPr>
                <w:rFonts w:ascii="Times New Roman" w:eastAsia="Arial" w:hAnsi="Times New Roman" w:cs="Times New Roman"/>
                <w:b/>
              </w:rPr>
              <w:t>-2</w:t>
            </w:r>
            <w:r w:rsidR="004B0DEE">
              <w:rPr>
                <w:rFonts w:ascii="Times New Roman" w:eastAsia="Arial" w:hAnsi="Times New Roman" w:cs="Times New Roman"/>
                <w:b/>
              </w:rPr>
              <w:t>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195B0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F4518C">
              <w:rPr>
                <w:rFonts w:ascii="Times New Roman" w:hAnsi="Times New Roman" w:cs="Times New Roman"/>
                <w:b/>
                <w:color w:val="auto"/>
              </w:rPr>
              <w:t>Dolores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 xml:space="preserve">,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 a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195B0C">
              <w:rPr>
                <w:rFonts w:ascii="Times New Roman" w:hAnsi="Times New Roman" w:cs="Times New Roman"/>
                <w:b/>
                <w:color w:val="auto"/>
              </w:rPr>
              <w:t xml:space="preserve">las Fiscalías Descentralizadas 1 y 2, la Oficina de Apoyo a la Investigación </w:t>
            </w:r>
            <w:r w:rsidR="00D13899">
              <w:rPr>
                <w:rFonts w:ascii="Times New Roman" w:hAnsi="Times New Roman" w:cs="Times New Roman"/>
                <w:b/>
                <w:color w:val="auto"/>
              </w:rPr>
              <w:t>de Delitos por infracción a la 2</w:t>
            </w:r>
            <w:r w:rsidR="00195B0C">
              <w:rPr>
                <w:rFonts w:ascii="Times New Roman" w:hAnsi="Times New Roman" w:cs="Times New Roman"/>
                <w:b/>
                <w:color w:val="auto"/>
              </w:rPr>
              <w:t>3.737, la ORAC, el CAV y la OTIP del Partido de la Costa</w:t>
            </w:r>
            <w:r w:rsidR="00910C87">
              <w:rPr>
                <w:rFonts w:ascii="Times New Roman" w:hAnsi="Times New Roman" w:cs="Times New Roman"/>
                <w:b/>
                <w:color w:val="auto"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San Martín N° 37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57417D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A16292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</w:t>
            </w:r>
            <w:r w:rsidR="003A0379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6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 w:rsidR="00F909E2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202</w:t>
            </w:r>
            <w:r w:rsidR="004B0DE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</w:t>
            </w:r>
          </w:p>
          <w:p w:rsidR="004843C4" w:rsidRPr="00466381" w:rsidRDefault="00151F12" w:rsidP="00F909E2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F909E2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="00972A16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.00</w:t>
            </w:r>
            <w:r w:rsidR="00653815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061F4D" w:rsidRDefault="00061F4D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lang w:val="es-ES"/>
              </w:rPr>
              <w:t>San Martín N° 37,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Dolores.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A16292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</w:t>
            </w:r>
            <w:r w:rsidR="003A0379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6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 w:rsidR="00F909E2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B0DE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 2022</w:t>
            </w:r>
          </w:p>
          <w:p w:rsidR="001C2E38" w:rsidRPr="00181BF6" w:rsidRDefault="00217BA0" w:rsidP="00F909E2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a las </w:t>
            </w:r>
            <w:r w:rsidR="00F909E2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="00972A16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.00</w:t>
            </w:r>
            <w:bookmarkStart w:id="0" w:name="_GoBack"/>
            <w:bookmarkEnd w:id="0"/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Pasada dicha hora no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se  admitirán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972A16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972A1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972A1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A02A0"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72A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="004B0D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972A1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972A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4B0D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972A1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972A1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B0DEE" w:rsidRDefault="004B0DEE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972A1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2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972A1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3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972A16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72A1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72A1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</w:t>
      </w:r>
    </w:p>
    <w:p w:rsidR="008709D9" w:rsidRDefault="004B0DEE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</w:t>
      </w:r>
      <w:r w:rsidR="004B0DEE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F4518C" w:rsidP="004B0D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4B0DEE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F4518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318</w:t>
            </w:r>
            <w:r w:rsidR="0072787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4B0DE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4B0DEE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</w:t>
            </w:r>
            <w:r w:rsidR="00C31C45"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>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($............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</w:t>
                  </w:r>
                  <w:r w:rsidR="004B0DEE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EE" w:rsidRDefault="004B0DEE">
      <w:r>
        <w:separator/>
      </w:r>
    </w:p>
  </w:endnote>
  <w:endnote w:type="continuationSeparator" w:id="0">
    <w:p w:rsidR="004B0DEE" w:rsidRDefault="004B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EE" w:rsidRDefault="004B0DEE">
      <w:r>
        <w:separator/>
      </w:r>
    </w:p>
  </w:footnote>
  <w:footnote w:type="continuationSeparator" w:id="0">
    <w:p w:rsidR="004B0DEE" w:rsidRDefault="004B0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jc w:val="right"/>
      <w:rPr>
        <w:b/>
        <w:bCs/>
        <w:sz w:val="20"/>
        <w:szCs w:val="20"/>
      </w:rPr>
    </w:pPr>
  </w:p>
  <w:p w:rsidR="004B0DEE" w:rsidRDefault="004B0DE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B0DEE" w:rsidRDefault="004B0DE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Pr="007C36DC" w:rsidRDefault="004B0DEE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95B0C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A0379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B0DEE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2A16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16292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13899"/>
    <w:rsid w:val="00D16C26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4518C"/>
    <w:rsid w:val="00F67169"/>
    <w:rsid w:val="00F7432B"/>
    <w:rsid w:val="00F860DF"/>
    <w:rsid w:val="00F909E2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39433727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B9003-96F7-4642-8902-FCD2B424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16</Pages>
  <Words>1773</Words>
  <Characters>9752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34</cp:revision>
  <cp:lastPrinted>2022-04-08T11:59:00Z</cp:lastPrinted>
  <dcterms:created xsi:type="dcterms:W3CDTF">2021-04-29T12:19:00Z</dcterms:created>
  <dcterms:modified xsi:type="dcterms:W3CDTF">2022-04-11T12:10:00Z</dcterms:modified>
</cp:coreProperties>
</file>