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B2D4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41103F">
              <w:rPr>
                <w:rFonts w:ascii="Times New Roman" w:hAnsi="Times New Roman" w:cs="Times New Roman"/>
                <w:b/>
                <w:bCs/>
              </w:rPr>
              <w:t>26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41103F">
              <w:rPr>
                <w:rFonts w:ascii="Times New Roman" w:eastAsia="Arial" w:hAnsi="Times New Roman" w:cs="Times New Roman"/>
                <w:sz w:val="22"/>
                <w:szCs w:val="22"/>
              </w:rPr>
              <w:t>46-18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41103F">
              <w:rPr>
                <w:rFonts w:ascii="Times New Roman" w:hAnsi="Times New Roman" w:cs="Times New Roman"/>
                <w:color w:val="auto"/>
              </w:rPr>
              <w:t xml:space="preserve">San Isidro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41103F">
              <w:rPr>
                <w:rFonts w:ascii="Times New Roman" w:hAnsi="Times New Roman" w:cs="Times New Roman"/>
                <w:color w:val="auto"/>
              </w:rPr>
              <w:t xml:space="preserve"> la Curaduría Oficial del Departamento Judicial San Isidro.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SAN ISIDRO, CALLE ITU</w:t>
            </w:r>
            <w:r w:rsidR="0041103F">
              <w:rPr>
                <w:rFonts w:ascii="Times New Roman" w:hAnsi="Times New Roman" w:cs="Times New Roman"/>
                <w:bCs/>
                <w:sz w:val="22"/>
                <w:szCs w:val="19"/>
              </w:rPr>
              <w:t>ZA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>I</w:t>
            </w:r>
            <w:r w:rsidR="0041103F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NGÓ N° 256, DE LA CIUDAD DE SAN ISIDRO.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B2D44" w:rsidRDefault="0057417D" w:rsidP="00663C0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bookmarkStart w:id="0" w:name="_GoBack"/>
            <w:r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41103F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</w:t>
            </w:r>
            <w:r w:rsidR="0041103F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12 </w:t>
            </w:r>
            <w:r w:rsidR="00653815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F67169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mayo de </w:t>
            </w:r>
            <w:r w:rsidR="00F67169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  <w:bookmarkEnd w:id="0"/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41103F" w:rsidP="0041103F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SAN ISIDRO, CALLE ITU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ZA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>I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NGÓ N° 256, DE LA CIUDAD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663C0C" w:rsidP="0041103F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El día 12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mayo de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0:00 Hs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B2D4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B2D4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B2D4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1B2D4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1B2D4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B2D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B2D4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B2D4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B2D4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B2D4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B2D4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B2D4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B2D4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7379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073795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46-18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73795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B2D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1103F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C0C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33371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8ED35-52AD-4E10-8393-EDF59B56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16</Pages>
  <Words>1750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34</cp:revision>
  <cp:lastPrinted>2022-02-04T12:38:00Z</cp:lastPrinted>
  <dcterms:created xsi:type="dcterms:W3CDTF">2021-04-29T12:19:00Z</dcterms:created>
  <dcterms:modified xsi:type="dcterms:W3CDTF">2023-04-17T11:47:00Z</dcterms:modified>
</cp:coreProperties>
</file>