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412"/>
        <w:gridCol w:w="709"/>
        <w:gridCol w:w="250"/>
        <w:gridCol w:w="175"/>
        <w:gridCol w:w="1701"/>
        <w:gridCol w:w="283"/>
      </w:tblGrid>
      <w:tr w:rsidR="00B678C8" w:rsidTr="008501A8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7A5948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Pr="00476AC6" w:rsidRDefault="0007247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501A8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8501A8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8501A8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8501A8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 w:rsidP="00847E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8501A8">
              <w:rPr>
                <w:rFonts w:ascii="Times New Roman" w:hAnsi="Times New Roman" w:cs="Times New Roman"/>
                <w:b/>
                <w:bCs/>
              </w:rPr>
              <w:t xml:space="preserve"> 24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072472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8501A8">
              <w:rPr>
                <w:rFonts w:ascii="Times New Roman" w:eastAsia="Arial" w:hAnsi="Times New Roman" w:cs="Times New Roman"/>
                <w:sz w:val="22"/>
                <w:szCs w:val="22"/>
              </w:rPr>
              <w:t>1238-22</w:t>
            </w:r>
          </w:p>
        </w:tc>
      </w:tr>
      <w:tr w:rsidR="00B678C8" w:rsidTr="008501A8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6AC6" w:rsidRPr="008501A8" w:rsidRDefault="00362139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Locación de  inmueble</w:t>
            </w:r>
            <w:r w:rsidR="008501A8" w:rsidRPr="0062313A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 en la localidad de </w:t>
            </w:r>
            <w:r w:rsidR="008501A8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Mar del Plata</w:t>
            </w:r>
            <w:r w:rsidR="008501A8" w:rsidRPr="0062313A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 con destino a </w:t>
            </w:r>
            <w:r w:rsidR="008501A8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la Fiscalía General y Cuerpo de Apoyo Técnico a la Instrucción del Departamento Judicial Mar del Plata</w:t>
            </w:r>
            <w:r w:rsidR="008501A8" w:rsidRPr="00C97754">
              <w:rPr>
                <w:rFonts w:ascii="Times New Roman" w:hAnsi="Times New Roman" w:cs="Times New Roman"/>
                <w:b/>
              </w:rPr>
              <w:t>. La locación será por el término de treinta y seis (36) meses</w:t>
            </w:r>
            <w:r w:rsidR="008501A8">
              <w:rPr>
                <w:rFonts w:ascii="Times New Roman" w:hAnsi="Times New Roman" w:cs="Times New Roman"/>
                <w:b/>
              </w:rPr>
              <w:t>, con opción a prorrogarlo por doce (12) meses más.</w:t>
            </w:r>
          </w:p>
        </w:tc>
      </w:tr>
      <w:tr w:rsidR="00B678C8" w:rsidTr="008501A8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501A8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501A8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476AC6" w:rsidRDefault="008501A8" w:rsidP="00476AC6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MAR DEL PLATA, 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CALLE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GARAY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 N° 19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45.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76AC6" w:rsidRDefault="0057417D" w:rsidP="007A5948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8501A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7A594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11 de MAYO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proofErr w:type="spellEnd"/>
            <w:r w:rsidR="00F6716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202</w:t>
            </w:r>
            <w:r w:rsidR="00082EF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="00151F12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8709D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7A594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9:00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8501A8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501A8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6AC6" w:rsidRPr="00476AC6" w:rsidRDefault="008501A8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MAR DEL PLATA, 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CALLE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GARAY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 N° 19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45.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7A5948" w:rsidP="00476AC6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    </w:t>
            </w:r>
            <w:bookmarkStart w:id="0" w:name="_GoBack"/>
            <w:bookmarkEnd w:id="0"/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11 de MAYO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202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9:00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8501A8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7A5948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7A5948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A59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7A5948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A59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7A59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A59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A59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A59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A59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A59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A59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A59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7A59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A59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A5948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A59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A59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A59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A59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A59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7A594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7A59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7A5948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7A594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7A594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7A594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7A594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7A594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7A594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>
        <w:rPr>
          <w:rFonts w:ascii="Times New Roman" w:hAnsi="Times New Roman" w:cs="Times New Roman"/>
          <w:lang w:val="es-ES" w:eastAsia="es-ES"/>
        </w:rPr>
        <w:t>elaboración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8501A8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AB086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8501A8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1238-22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139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3D797-806D-48A4-A297-64ED082D1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16</Pages>
  <Words>1747</Words>
  <Characters>9614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 Belen Cimalando</cp:lastModifiedBy>
  <cp:revision>32</cp:revision>
  <cp:lastPrinted>2023-04-12T14:27:00Z</cp:lastPrinted>
  <dcterms:created xsi:type="dcterms:W3CDTF">2021-04-29T12:19:00Z</dcterms:created>
  <dcterms:modified xsi:type="dcterms:W3CDTF">2023-04-12T14:27:00Z</dcterms:modified>
</cp:coreProperties>
</file>