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74627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74627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E81943">
              <w:rPr>
                <w:rFonts w:ascii="Times New Roman" w:hAnsi="Times New Roman" w:cs="Times New Roman"/>
                <w:b/>
                <w:bCs/>
              </w:rPr>
              <w:t>2</w:t>
            </w:r>
            <w:r w:rsidR="0074627A">
              <w:rPr>
                <w:rFonts w:ascii="Times New Roman" w:hAnsi="Times New Roman" w:cs="Times New Roman"/>
                <w:b/>
                <w:bCs/>
              </w:rPr>
              <w:t>2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74627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1</w:t>
            </w:r>
            <w:r w:rsidR="0074627A">
              <w:rPr>
                <w:rFonts w:ascii="Times New Roman" w:eastAsia="Arial" w:hAnsi="Times New Roman" w:cs="Times New Roman"/>
                <w:sz w:val="22"/>
                <w:szCs w:val="22"/>
              </w:rPr>
              <w:t>343</w:t>
            </w:r>
            <w:r w:rsidR="00E3095E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345D7D">
              <w:rPr>
                <w:rFonts w:ascii="Times New Roman" w:eastAsia="Arial" w:hAnsi="Times New Roman" w:cs="Times New Roman"/>
                <w:sz w:val="22"/>
                <w:szCs w:val="22"/>
              </w:rPr>
              <w:t>2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proofErr w:type="spellStart"/>
            <w:r w:rsidR="0074627A">
              <w:rPr>
                <w:rFonts w:ascii="Times New Roman" w:hAnsi="Times New Roman" w:cs="Times New Roman"/>
                <w:color w:val="auto"/>
              </w:rPr>
              <w:t>Necochea</w:t>
            </w:r>
            <w:proofErr w:type="spellEnd"/>
            <w:r w:rsidR="00E8194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3095E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4627A">
              <w:rPr>
                <w:rFonts w:ascii="Times New Roman" w:hAnsi="Times New Roman" w:cs="Times New Roman"/>
                <w:color w:val="auto"/>
              </w:rPr>
              <w:t xml:space="preserve">la Mesa General de Entradas, Oficinas de Denuncias, ORAC, CAV, Área de Apoyo Técnico en informática y Comunicaciones, UFI N° 1, UFI N° 3, UFI N° 20, OTIP, Delegación </w:t>
            </w:r>
            <w:proofErr w:type="spellStart"/>
            <w:r w:rsidR="0074627A">
              <w:rPr>
                <w:rFonts w:ascii="Times New Roman" w:hAnsi="Times New Roman" w:cs="Times New Roman"/>
                <w:color w:val="auto"/>
              </w:rPr>
              <w:t>Deptal</w:t>
            </w:r>
            <w:proofErr w:type="spellEnd"/>
            <w:r w:rsidR="0074627A">
              <w:rPr>
                <w:rFonts w:ascii="Times New Roman" w:hAnsi="Times New Roman" w:cs="Times New Roman"/>
                <w:color w:val="auto"/>
              </w:rPr>
              <w:t xml:space="preserve">. de la Subsecretaría de Informática y otros del Departamento Judicial </w:t>
            </w:r>
            <w:proofErr w:type="spellStart"/>
            <w:r w:rsidR="0074627A">
              <w:rPr>
                <w:rFonts w:ascii="Times New Roman" w:hAnsi="Times New Roman" w:cs="Times New Roman"/>
                <w:color w:val="auto"/>
              </w:rPr>
              <w:t>Necochea</w:t>
            </w:r>
            <w:proofErr w:type="spellEnd"/>
            <w:r w:rsidR="0074627A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476AC6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1943" w:rsidRDefault="00E81943" w:rsidP="00345D7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</w:p>
          <w:p w:rsidR="0057417D" w:rsidRPr="00476AC6" w:rsidRDefault="00AB086D" w:rsidP="0074627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74627A">
              <w:rPr>
                <w:rFonts w:ascii="Times New Roman" w:hAnsi="Times New Roman" w:cs="Times New Roman"/>
                <w:bCs/>
                <w:sz w:val="22"/>
                <w:szCs w:val="19"/>
              </w:rPr>
              <w:t>NECOCHEA</w:t>
            </w:r>
            <w:r w:rsidR="00E3095E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r w:rsidR="0074627A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Diag. San Martín N° 1141, </w:t>
            </w:r>
            <w:proofErr w:type="spellStart"/>
            <w:r w:rsidR="0074627A">
              <w:rPr>
                <w:rFonts w:ascii="Times New Roman" w:hAnsi="Times New Roman" w:cs="Times New Roman"/>
                <w:bCs/>
                <w:sz w:val="22"/>
                <w:szCs w:val="19"/>
              </w:rPr>
              <w:t>Necochea</w:t>
            </w:r>
            <w:proofErr w:type="spellEnd"/>
            <w:r w:rsidR="0074627A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.-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345D7D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E3095E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...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81943" w:rsidRDefault="00E81943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</w:p>
          <w:p w:rsidR="00345D7D" w:rsidRDefault="0074627A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NECOCHEA – Diag. San Martín N° 1141,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Necochea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.-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</w:p>
          <w:p w:rsidR="0074627A" w:rsidRPr="00476AC6" w:rsidRDefault="0074627A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476AC6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……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345D7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74627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74627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74627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74627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74627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746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74627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74627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74627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74627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74627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4627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74627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45D7D" w:rsidP="0074627A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74627A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E3095E">
              <w:rPr>
                <w:rFonts w:ascii="Times New Roman" w:hAnsi="Times New Roman" w:cs="Times New Roman"/>
                <w:b/>
                <w:sz w:val="23"/>
                <w:szCs w:val="23"/>
              </w:rPr>
              <w:t>/23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4627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</w:t>
            </w:r>
            <w:r w:rsidR="0074627A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343</w:t>
            </w:r>
            <w:r w:rsidR="00E3095E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</w:t>
            </w:r>
            <w:r w:rsidR="00345D7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</w:t>
            </w:r>
            <w:bookmarkStart w:id="0" w:name="_GoBack"/>
            <w:bookmarkEnd w:id="0"/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345D7D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5D7D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4627A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095E"/>
    <w:rsid w:val="00E34D18"/>
    <w:rsid w:val="00E41B95"/>
    <w:rsid w:val="00E44D96"/>
    <w:rsid w:val="00E616AE"/>
    <w:rsid w:val="00E67302"/>
    <w:rsid w:val="00E72E33"/>
    <w:rsid w:val="00E8194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4:docId w14:val="273357D5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32F3E-4FD6-4F08-AAED-A562ECB5B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16</Pages>
  <Words>1771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33</cp:revision>
  <cp:lastPrinted>2023-04-12T16:01:00Z</cp:lastPrinted>
  <dcterms:created xsi:type="dcterms:W3CDTF">2021-04-29T12:19:00Z</dcterms:created>
  <dcterms:modified xsi:type="dcterms:W3CDTF">2023-04-12T16:01:00Z</dcterms:modified>
</cp:coreProperties>
</file>