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401EAE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8D1019" w:rsidRDefault="008D1019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8D1019" w:rsidRDefault="008D1019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221420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732F7C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8D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FA094C" w:rsidRDefault="001C2E38" w:rsidP="00732F7C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C12192" w:rsidRPr="00FA094C">
              <w:rPr>
                <w:rFonts w:ascii="Times New Roman" w:eastAsia="Arial" w:hAnsi="Times New Roman" w:cs="Times New Roman"/>
                <w:b/>
              </w:rPr>
              <w:t>PG.SA</w:t>
            </w:r>
            <w:r w:rsidR="00C31C45" w:rsidRPr="00FA094C">
              <w:rPr>
                <w:rFonts w:ascii="Times New Roman" w:eastAsia="Arial" w:hAnsi="Times New Roman" w:cs="Times New Roman"/>
                <w:b/>
              </w:rPr>
              <w:t>-</w:t>
            </w:r>
            <w:r w:rsidR="0034556D">
              <w:rPr>
                <w:rFonts w:ascii="Times New Roman" w:eastAsia="Arial" w:hAnsi="Times New Roman" w:cs="Times New Roman"/>
                <w:b/>
              </w:rPr>
              <w:t>206-20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BD02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  <w:r w:rsidR="0066734A">
              <w:rPr>
                <w:rFonts w:ascii="Times New Roman" w:hAnsi="Times New Roman" w:cs="Times New Roman"/>
                <w:b/>
                <w:sz w:val="22"/>
                <w:szCs w:val="20"/>
              </w:rPr>
              <w:t>Locación de inmueble</w:t>
            </w:r>
            <w:r w:rsidR="0066734A" w:rsidRPr="0062313A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 en la localidad de </w:t>
            </w:r>
            <w:r w:rsidR="0066734A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San </w:t>
            </w:r>
            <w:r w:rsidR="00FA094C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Isidro </w:t>
            </w:r>
            <w:r w:rsidR="0066734A" w:rsidRPr="0062313A">
              <w:rPr>
                <w:rFonts w:ascii="Times New Roman" w:hAnsi="Times New Roman" w:cs="Times New Roman"/>
                <w:b/>
                <w:sz w:val="22"/>
                <w:szCs w:val="20"/>
              </w:rPr>
              <w:t>con destino a la</w:t>
            </w:r>
            <w:r w:rsidR="00221420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 Fiscalía de Menores, CAV y ORAC</w:t>
            </w:r>
            <w:r w:rsidR="008D1019">
              <w:rPr>
                <w:rFonts w:ascii="Times New Roman" w:hAnsi="Times New Roman" w:cs="Times New Roman"/>
                <w:b/>
                <w:sz w:val="22"/>
                <w:szCs w:val="20"/>
              </w:rPr>
              <w:t>,</w:t>
            </w:r>
            <w:r w:rsidR="00FA094C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 del Departamento Judicial San Isidro</w:t>
            </w:r>
            <w:r w:rsidR="0066734A" w:rsidRPr="00C97754">
              <w:rPr>
                <w:rFonts w:ascii="Times New Roman" w:hAnsi="Times New Roman" w:cs="Times New Roman"/>
                <w:b/>
              </w:rPr>
              <w:t>. La locación será por el término de treinta y seis (36) meses</w:t>
            </w:r>
            <w:r w:rsidR="0066734A">
              <w:rPr>
                <w:rFonts w:ascii="Times New Roman" w:hAnsi="Times New Roman" w:cs="Times New Roman"/>
                <w:b/>
              </w:rPr>
              <w:t>, con opción a prorrogarlo por doce (12) meses más.</w:t>
            </w:r>
          </w:p>
          <w:p w:rsidR="00C51A49" w:rsidRPr="00732F7C" w:rsidRDefault="00C51A49" w:rsidP="00C5108C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7417D" w:rsidRPr="00FA094C" w:rsidRDefault="0066734A" w:rsidP="00FA094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DELEGACIÓN DE ADMINISTRACIÓN DEL DEPARTAMENTO JUDICIAL</w:t>
            </w:r>
            <w:r w:rsidR="00FA094C"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SAN ISIDRO</w:t>
            </w: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CALLE</w:t>
            </w:r>
            <w:r w:rsidR="00FA094C"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ITUZAINGÓ</w:t>
            </w: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N°</w:t>
            </w:r>
            <w:r w:rsidR="00FA094C"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256 DE SAN ISIDRO.</w:t>
            </w: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66381" w:rsidRDefault="00C7759B" w:rsidP="004C328D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4C32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H</w:t>
            </w:r>
            <w:r w:rsidR="00401EAE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asta el día 16</w:t>
            </w:r>
            <w:r w:rsidRPr="004C32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d</w:t>
            </w:r>
            <w:r w:rsidR="00401EAE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e marzo</w:t>
            </w:r>
            <w:r w:rsidR="008D1019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2022</w:t>
            </w:r>
            <w:r w:rsidR="00653815" w:rsidRPr="004C32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a las</w:t>
            </w:r>
            <w:r w:rsidR="00401EAE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10:00</w:t>
            </w:r>
            <w:r w:rsidR="00653815" w:rsidRPr="004C32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Hs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Pr="00181BF6" w:rsidRDefault="00FA094C" w:rsidP="0066734A">
            <w:pPr>
              <w:snapToGrid w:val="0"/>
              <w:ind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DELEGACIÓN DE ADMINISTRACIÓN DEL DEPARTAMENTO JUDICIAL SAN ISIDRO, CALLE ITUZAINGÓ N° 256 DE SAN ISIDRO.</w:t>
            </w: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4C328D" w:rsidRDefault="0072487C" w:rsidP="0057417D">
            <w:pPr>
              <w:snapToGrid w:val="0"/>
              <w:rPr>
                <w:rFonts w:ascii="Times New Roman" w:eastAsia="Arial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  </w:t>
            </w:r>
            <w:r w:rsidR="00401EAE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El día 16 de marzo</w:t>
            </w:r>
            <w:bookmarkStart w:id="0" w:name="_GoBack"/>
            <w:bookmarkEnd w:id="0"/>
            <w:r w:rsidR="00401EAE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de 2022 a las 10:00</w:t>
            </w:r>
            <w:r w:rsidR="004C328D" w:rsidRPr="004C32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A02EE8" w:rsidRPr="004C32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 Los sobres o paquetes conteniendo l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as Ofertas serán abiertos sin presencia de los 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ferentes 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(medidas por </w:t>
            </w:r>
            <w:proofErr w:type="spellStart"/>
            <w:r w:rsidR="00A02EE8">
              <w:rPr>
                <w:rFonts w:ascii="Times New Roman" w:hAnsi="Times New Roman" w:cs="Times New Roman"/>
                <w:sz w:val="16"/>
                <w:szCs w:val="16"/>
              </w:rPr>
              <w:t>covid</w:t>
            </w:r>
            <w:proofErr w:type="spellEnd"/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 19)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401EAE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8D1019" w:rsidRPr="004477A4" w:rsidRDefault="008D1019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8D1019" w:rsidRPr="004477A4" w:rsidRDefault="008D1019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401EAE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01EA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401EAE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01EA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401EA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01EA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01EA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01EA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Ùnico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01EA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401EA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01EA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401EA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401EA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01EA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01EAE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01EA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401EA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01EA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01EA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01EA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401EAE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401E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8D1019" w:rsidRPr="00FC2D01" w:rsidRDefault="008D1019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8D1019" w:rsidRPr="00FC2D01" w:rsidRDefault="008D1019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8D1019" w:rsidRPr="00FC2D01" w:rsidRDefault="008D1019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Nomina</w:t>
            </w:r>
            <w:proofErr w:type="spellEnd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401EAE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8D1019" w:rsidRPr="004477A4" w:rsidRDefault="008D1019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8D1019" w:rsidRPr="004477A4" w:rsidRDefault="008D1019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8D1019" w:rsidRPr="004477A4" w:rsidRDefault="008D1019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8D1019" w:rsidRPr="004477A4" w:rsidRDefault="008D1019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8D1019" w:rsidRDefault="008D1019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8D1019" w:rsidRDefault="008D1019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8D1019" w:rsidRDefault="008D1019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8D1019" w:rsidRDefault="008D1019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8D1019" w:rsidRDefault="008D1019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8D1019" w:rsidRDefault="008D1019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8D1019" w:rsidRDefault="008D1019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8D1019" w:rsidRDefault="008D1019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8D1019" w:rsidRDefault="008D1019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401EAE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8D1019" w:rsidRPr="004477A4" w:rsidRDefault="008D1019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8D1019" w:rsidRPr="004477A4" w:rsidRDefault="008D1019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8D1019" w:rsidRPr="004477A4" w:rsidRDefault="008D1019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8D1019" w:rsidRDefault="008D1019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401EAE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8D1019" w:rsidRDefault="008D1019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401EAE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8D1019" w:rsidRDefault="008D1019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401EAE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8D1019" w:rsidRPr="004477A4" w:rsidRDefault="008D1019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401EAE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8D1019" w:rsidRDefault="008D1019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401EAE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8D1019" w:rsidRDefault="008D1019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136222" w:rsidRPr="00136222" w:rsidRDefault="00136222" w:rsidP="00136222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Bibiana Machado – Jefe del Departamento de Locaciones de Inmuebles y Gestión de Seguros.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Dra. Julia Alfano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Sub</w:t>
      </w:r>
      <w:r w:rsidR="00F860DF"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 w:rsidR="008709D9">
        <w:rPr>
          <w:rFonts w:ascii="Times New Roman" w:hAnsi="Times New Roman" w:cs="Times New Roman"/>
          <w:lang w:val="es-ES" w:eastAsia="es-ES"/>
        </w:rPr>
        <w:t>elaboración</w:t>
      </w:r>
      <w:proofErr w:type="gramEnd"/>
      <w:r w:rsidR="008709D9"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C7759B">
        <w:rPr>
          <w:rFonts w:ascii="Times New Roman" w:hAnsi="Times New Roman" w:cs="Times New Roman"/>
          <w:lang w:val="es-ES" w:eastAsia="es-ES"/>
        </w:rPr>
        <w:t>Benítez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elaboración de especificaciones técnicas 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221420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1704C2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2022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57417D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221420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206</w:t>
            </w:r>
            <w:r w:rsidR="0034556D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-20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1019" w:rsidRDefault="008D1019">
      <w:r>
        <w:separator/>
      </w:r>
    </w:p>
  </w:endnote>
  <w:endnote w:type="continuationSeparator" w:id="0">
    <w:p w:rsidR="008D1019" w:rsidRDefault="008D1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19" w:rsidRDefault="008D1019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19" w:rsidRDefault="008D1019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19" w:rsidRDefault="008D1019">
    <w:pPr>
      <w:pStyle w:val="Piedepgina"/>
      <w:jc w:val="center"/>
      <w:rPr>
        <w:b/>
        <w:bCs/>
        <w:sz w:val="20"/>
        <w:szCs w:val="20"/>
      </w:rPr>
    </w:pPr>
  </w:p>
  <w:p w:rsidR="008D1019" w:rsidRDefault="008D1019">
    <w:pPr>
      <w:pStyle w:val="Piedepgina"/>
      <w:jc w:val="center"/>
      <w:rPr>
        <w:b/>
        <w:bCs/>
        <w:sz w:val="20"/>
        <w:szCs w:val="20"/>
      </w:rPr>
    </w:pPr>
  </w:p>
  <w:p w:rsidR="008D1019" w:rsidRDefault="008D1019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19" w:rsidRDefault="008D101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1019" w:rsidRDefault="008D1019">
      <w:r>
        <w:separator/>
      </w:r>
    </w:p>
  </w:footnote>
  <w:footnote w:type="continuationSeparator" w:id="0">
    <w:p w:rsidR="008D1019" w:rsidRDefault="008D10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19" w:rsidRDefault="008D1019">
    <w:pPr>
      <w:jc w:val="right"/>
      <w:rPr>
        <w:b/>
        <w:bCs/>
        <w:sz w:val="20"/>
        <w:szCs w:val="20"/>
      </w:rPr>
    </w:pPr>
  </w:p>
  <w:p w:rsidR="008D1019" w:rsidRDefault="008D1019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8D1019" w:rsidRDefault="008D1019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19" w:rsidRDefault="008D1019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19" w:rsidRPr="007C36DC" w:rsidRDefault="008D1019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19" w:rsidRDefault="008D101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B6366"/>
    <w:rsid w:val="000D10E8"/>
    <w:rsid w:val="000D490D"/>
    <w:rsid w:val="001104E7"/>
    <w:rsid w:val="00136222"/>
    <w:rsid w:val="00143A20"/>
    <w:rsid w:val="001704C2"/>
    <w:rsid w:val="00173597"/>
    <w:rsid w:val="00180B6A"/>
    <w:rsid w:val="00181BF6"/>
    <w:rsid w:val="001823AE"/>
    <w:rsid w:val="00182CA7"/>
    <w:rsid w:val="00194ACC"/>
    <w:rsid w:val="00195912"/>
    <w:rsid w:val="001C2E38"/>
    <w:rsid w:val="001D05C9"/>
    <w:rsid w:val="001E2C98"/>
    <w:rsid w:val="00200BDD"/>
    <w:rsid w:val="00202479"/>
    <w:rsid w:val="002106F1"/>
    <w:rsid w:val="00221420"/>
    <w:rsid w:val="00224B25"/>
    <w:rsid w:val="00227E88"/>
    <w:rsid w:val="00237328"/>
    <w:rsid w:val="00270CAE"/>
    <w:rsid w:val="002714A7"/>
    <w:rsid w:val="00286827"/>
    <w:rsid w:val="00287D14"/>
    <w:rsid w:val="00287E39"/>
    <w:rsid w:val="00293417"/>
    <w:rsid w:val="002B1C0B"/>
    <w:rsid w:val="002C7904"/>
    <w:rsid w:val="002E4422"/>
    <w:rsid w:val="00313E57"/>
    <w:rsid w:val="003172E7"/>
    <w:rsid w:val="00327BDB"/>
    <w:rsid w:val="0034556D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401EAE"/>
    <w:rsid w:val="0043339A"/>
    <w:rsid w:val="004477A4"/>
    <w:rsid w:val="00455D82"/>
    <w:rsid w:val="00457E0E"/>
    <w:rsid w:val="00466381"/>
    <w:rsid w:val="00476387"/>
    <w:rsid w:val="004764F4"/>
    <w:rsid w:val="004843C4"/>
    <w:rsid w:val="004C328D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A709E"/>
    <w:rsid w:val="005B2BB8"/>
    <w:rsid w:val="005C2BEC"/>
    <w:rsid w:val="005C30D8"/>
    <w:rsid w:val="005D0E72"/>
    <w:rsid w:val="005F00CF"/>
    <w:rsid w:val="005F76AC"/>
    <w:rsid w:val="00604193"/>
    <w:rsid w:val="0061628E"/>
    <w:rsid w:val="00650162"/>
    <w:rsid w:val="00653815"/>
    <w:rsid w:val="00665083"/>
    <w:rsid w:val="0066734A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5506A"/>
    <w:rsid w:val="00862414"/>
    <w:rsid w:val="008709D9"/>
    <w:rsid w:val="008945EC"/>
    <w:rsid w:val="00897AC4"/>
    <w:rsid w:val="008C0E94"/>
    <w:rsid w:val="008C2604"/>
    <w:rsid w:val="008D1019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D4260"/>
    <w:rsid w:val="00AF4C25"/>
    <w:rsid w:val="00AF7C0B"/>
    <w:rsid w:val="00B113C8"/>
    <w:rsid w:val="00B131A3"/>
    <w:rsid w:val="00B27F39"/>
    <w:rsid w:val="00B40787"/>
    <w:rsid w:val="00B41B49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108C"/>
    <w:rsid w:val="00C51A49"/>
    <w:rsid w:val="00C55376"/>
    <w:rsid w:val="00C565AC"/>
    <w:rsid w:val="00C610AD"/>
    <w:rsid w:val="00C7759B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094C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oNotEmbedSmartTags/>
  <w:decimalSymbol w:val=","/>
  <w:listSeparator w:val=";"/>
  <w15:docId w15:val="{BF706785-ECA7-4343-A298-DC303E48B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D9DC3-F4A2-451B-9D3D-C125FC90A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16</Pages>
  <Words>1764</Words>
  <Characters>9703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Mariana Fortunato</cp:lastModifiedBy>
  <cp:revision>26</cp:revision>
  <cp:lastPrinted>2022-02-18T11:07:00Z</cp:lastPrinted>
  <dcterms:created xsi:type="dcterms:W3CDTF">2021-04-29T12:19:00Z</dcterms:created>
  <dcterms:modified xsi:type="dcterms:W3CDTF">2022-02-18T11:07:00Z</dcterms:modified>
</cp:coreProperties>
</file>