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271"/>
        <w:gridCol w:w="534"/>
        <w:gridCol w:w="175"/>
        <w:gridCol w:w="1701"/>
        <w:gridCol w:w="283"/>
      </w:tblGrid>
      <w:tr w:rsidR="00B678C8" w:rsidTr="001458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5D3DB6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458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1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34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1458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1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34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1458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34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1458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313B4" w:rsidRDefault="001C2E38" w:rsidP="00847E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313B4">
              <w:rPr>
                <w:rFonts w:ascii="Times New Roman" w:hAnsi="Times New Roman" w:cs="Times New Roman"/>
                <w:b/>
                <w:bCs/>
              </w:rPr>
              <w:t>Nº</w:t>
            </w:r>
            <w:r w:rsidR="0091163C" w:rsidRPr="004313B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4313B4" w:rsidRDefault="002A225F" w:rsidP="00C5108C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D2641A">
              <w:rPr>
                <w:rFonts w:ascii="Times New Roman" w:eastAsia="Arial" w:hAnsi="Times New Roman" w:cs="Times New Roman"/>
                <w:sz w:val="22"/>
                <w:szCs w:val="22"/>
              </w:rPr>
              <w:t>1945-22</w:t>
            </w:r>
          </w:p>
        </w:tc>
      </w:tr>
      <w:tr w:rsidR="00B678C8" w:rsidTr="001458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34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5D3DB6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localidad de</w:t>
            </w:r>
            <w:r w:rsidR="00D2641A">
              <w:rPr>
                <w:rFonts w:ascii="Times New Roman" w:hAnsi="Times New Roman" w:cs="Times New Roman"/>
                <w:color w:val="auto"/>
              </w:rPr>
              <w:t xml:space="preserve"> Mercedes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con destino</w:t>
            </w:r>
            <w:r w:rsidR="0091163C" w:rsidRPr="00476AC6">
              <w:rPr>
                <w:rFonts w:ascii="Times New Roman" w:hAnsi="Times New Roman" w:cs="Times New Roman"/>
                <w:color w:val="auto"/>
              </w:rPr>
              <w:t xml:space="preserve"> a</w:t>
            </w:r>
            <w:r w:rsidR="00D2641A">
              <w:rPr>
                <w:rFonts w:ascii="Times New Roman" w:hAnsi="Times New Roman" w:cs="Times New Roman"/>
                <w:color w:val="auto"/>
              </w:rPr>
              <w:t xml:space="preserve"> la Defensoría General Departamental y a la Unidad funcional de Defensa N°10 del Departamento Judicial Mercedes. </w:t>
            </w:r>
            <w:r w:rsidR="0091163C" w:rsidRPr="00476AC6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  <w:bookmarkStart w:id="0" w:name="_GoBack"/>
            <w:bookmarkEnd w:id="0"/>
          </w:p>
        </w:tc>
      </w:tr>
      <w:tr w:rsidR="00B678C8" w:rsidTr="001458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34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458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34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458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34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4313B4" w:rsidRDefault="004313B4" w:rsidP="004313B4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MERCEDES, CALLE 21 N° 723 DE MERCEDES</w:t>
            </w:r>
          </w:p>
          <w:p w:rsidR="0057417D" w:rsidRPr="00476AC6" w:rsidRDefault="0057417D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D2641A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</w:t>
            </w:r>
            <w:r w:rsidR="005D3DB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24</w:t>
            </w:r>
            <w:r w:rsidR="00800BA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D2641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5D3DB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3015C5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A</w:t>
            </w:r>
            <w:r w:rsidR="00800BA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bril  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D2641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800BA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</w:t>
            </w:r>
            <w:r w:rsidR="005D3DB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</w:t>
            </w:r>
            <w:r w:rsidR="00D2641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1458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34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458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34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57417D" w:rsidRDefault="00AB086D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D2641A">
              <w:rPr>
                <w:rFonts w:ascii="Times New Roman" w:hAnsi="Times New Roman" w:cs="Times New Roman"/>
                <w:bCs/>
                <w:sz w:val="22"/>
                <w:szCs w:val="19"/>
              </w:rPr>
              <w:t>MERCEDES, CALLE 21 N° 723 DE MERCEDES</w:t>
            </w:r>
          </w:p>
          <w:p w:rsidR="00476AC6" w:rsidRPr="00476AC6" w:rsidRDefault="00476AC6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5D3DB6" w:rsidP="00800BAA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 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24  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Abril  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10:00   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1458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5D3DB6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5D3DB6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3D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5D3DB6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3D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5D3D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3D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3D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3D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3D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D3D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3D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D3D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5D3D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3D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3DB6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3D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D3D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3D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3D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D3D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5D3DB6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5D3D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5D3DB6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5D3DB6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5D3DB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5D3DB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5D3DB6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D3DB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D3DB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1458A0" w:rsidRDefault="001458A0" w:rsidP="009457F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1458A0">
              <w:rPr>
                <w:rFonts w:ascii="Times New Roman" w:hAnsi="Times New Roman" w:cs="Times New Roman"/>
                <w:b/>
                <w:sz w:val="23"/>
                <w:szCs w:val="23"/>
              </w:rPr>
              <w:t>20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AB086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D2641A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1945-22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458A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A225F"/>
    <w:rsid w:val="002B1C0B"/>
    <w:rsid w:val="002C7904"/>
    <w:rsid w:val="002E4422"/>
    <w:rsid w:val="003015C5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13B4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B3318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D3DB6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0BAA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457FC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2641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F846E-E4D9-4485-AD5A-BDFBC9317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16</Pages>
  <Words>1750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38</cp:revision>
  <cp:lastPrinted>2023-03-31T13:59:00Z</cp:lastPrinted>
  <dcterms:created xsi:type="dcterms:W3CDTF">2021-04-29T12:19:00Z</dcterms:created>
  <dcterms:modified xsi:type="dcterms:W3CDTF">2023-03-31T14:00:00Z</dcterms:modified>
</cp:coreProperties>
</file>