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25400</wp:posOffset>
                      </wp:positionV>
                      <wp:extent cx="6089650" cy="771525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2pt;width:479.5pt;height:60.7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" stroked="f">
                      <v:fill opacity="0"/>
                      <v:textbox inset="0,0,0,0">
                        <w:txbxContent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23C25" w:rsidRDefault="001C2E38" w:rsidP="00BE1E1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23C25">
              <w:rPr>
                <w:b/>
                <w:bCs/>
                <w:color w:val="000000" w:themeColor="text1"/>
                <w:sz w:val="20"/>
                <w:szCs w:val="20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8178AC" w:rsidP="00BE1E18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8178A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8178AC">
              <w:rPr>
                <w:b/>
                <w:bCs/>
                <w:sz w:val="20"/>
                <w:szCs w:val="20"/>
              </w:rPr>
              <w:t xml:space="preserve"> 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8178AC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23C25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123C25">
              <w:rPr>
                <w:rFonts w:ascii="Times New Roman" w:eastAsia="Arial" w:hAnsi="Times New Roman" w:cs="Times New Roman"/>
                <w:color w:val="000000" w:themeColor="text1"/>
              </w:rPr>
              <w:t>Art. 18 inc. 2, apartado L</w:t>
            </w:r>
            <w:r w:rsidR="00945693" w:rsidRPr="00123C25">
              <w:rPr>
                <w:rFonts w:ascii="Times New Roman" w:eastAsia="Arial" w:hAnsi="Times New Roman" w:cs="Times New Roman"/>
                <w:color w:val="000000" w:themeColor="text1"/>
              </w:rPr>
              <w:t>) de la Ley 13</w:t>
            </w:r>
            <w:r w:rsidRPr="00123C25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  <w:r w:rsidR="00945693" w:rsidRPr="00123C25">
              <w:rPr>
                <w:rFonts w:ascii="Times New Roman" w:eastAsia="Arial" w:hAnsi="Times New Roman" w:cs="Times New Roman"/>
                <w:color w:val="000000" w:themeColor="text1"/>
              </w:rPr>
              <w:t xml:space="preserve">981 y su reglamentación por </w:t>
            </w:r>
            <w:proofErr w:type="spellStart"/>
            <w:r w:rsidR="00945693" w:rsidRPr="00123C25">
              <w:rPr>
                <w:rFonts w:ascii="Times New Roman" w:eastAsia="Arial" w:hAnsi="Times New Roman" w:cs="Times New Roman"/>
                <w:color w:val="000000" w:themeColor="text1"/>
              </w:rPr>
              <w:t>Dec</w:t>
            </w:r>
            <w:proofErr w:type="spellEnd"/>
            <w:r w:rsidR="00945693" w:rsidRPr="00123C25">
              <w:rPr>
                <w:rFonts w:ascii="Times New Roman" w:eastAsia="Arial" w:hAnsi="Times New Roman" w:cs="Times New Roman"/>
                <w:color w:val="000000" w:themeColor="text1"/>
              </w:rPr>
              <w:t>. 1300/16</w:t>
            </w:r>
            <w:r w:rsidRPr="00123C25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123C2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23C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123C25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3C25">
              <w:rPr>
                <w:rFonts w:ascii="Times New Roman" w:eastAsia="Arial" w:hAnsi="Times New Roman" w:cs="Times New Roman"/>
                <w:color w:val="000000" w:themeColor="text1"/>
              </w:rPr>
              <w:t xml:space="preserve"> </w:t>
            </w:r>
            <w:r w:rsidR="008178AC" w:rsidRPr="00123C25">
              <w:rPr>
                <w:rFonts w:ascii="Times New Roman" w:eastAsia="Arial" w:hAnsi="Times New Roman" w:cs="Times New Roman"/>
                <w:color w:val="000000" w:themeColor="text1"/>
              </w:rPr>
              <w:t>3002-828/18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23C25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  <w:sz w:val="16"/>
                <w:szCs w:val="16"/>
              </w:rPr>
            </w:pPr>
            <w:r w:rsidRPr="00123C2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23C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23C25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23C25">
              <w:rPr>
                <w:rFonts w:ascii="Times New Roman" w:eastAsia="Arial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C51A49" w:rsidRPr="00123C25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</w:t>
            </w:r>
            <w:r w:rsidR="00531214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ocación</w:t>
            </w:r>
            <w:r w:rsidR="00582749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31214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 un (</w:t>
            </w:r>
            <w:r w:rsidR="00862414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1) inmueble en la localidad de </w:t>
            </w:r>
            <w:r w:rsidR="008178AC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La Plata,</w:t>
            </w:r>
            <w:r w:rsidR="00531214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con destino a la Oficina de Mediación P</w:t>
            </w:r>
            <w:r w:rsidR="00531214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enal, </w:t>
            </w:r>
            <w:r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</w:t>
            </w:r>
            <w:r w:rsidR="00531214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irección</w:t>
            </w:r>
            <w:r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de Ceremonial y P</w:t>
            </w:r>
            <w:r w:rsidR="00531214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rensa y </w:t>
            </w:r>
            <w:r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Área de Relatores de la Procuración G</w:t>
            </w:r>
            <w:r w:rsidR="00531214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eneral. La locación será por el término de veinticuatro (24) meses</w:t>
            </w:r>
            <w:r w:rsidR="008178AC" w:rsidRPr="00123C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.-</w:t>
            </w:r>
          </w:p>
          <w:p w:rsidR="00C51A49" w:rsidRPr="00123C25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23C25">
              <w:rPr>
                <w:rFonts w:ascii="Times New Roman" w:hAnsi="Times New Roman" w:cs="Times New Roman"/>
                <w:b/>
                <w:color w:val="000000" w:themeColor="text1"/>
              </w:rPr>
              <w:t> </w:t>
            </w:r>
          </w:p>
          <w:p w:rsidR="00C51A49" w:rsidRPr="00123C25" w:rsidRDefault="00C51A4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23C2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23C25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123C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8178AC" w:rsidRDefault="00AF7C0B" w:rsidP="00AF7C0B">
            <w:pPr>
              <w:snapToGrid w:val="0"/>
              <w:ind w:left="57" w:right="57"/>
              <w:rPr>
                <w:b/>
                <w:bCs/>
                <w:color w:val="FF0000"/>
                <w:sz w:val="16"/>
                <w:szCs w:val="16"/>
              </w:rPr>
            </w:pPr>
          </w:p>
          <w:p w:rsidR="001C2E38" w:rsidRPr="00123C25" w:rsidRDefault="00AF7C0B" w:rsidP="00582749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23C25">
              <w:rPr>
                <w:b/>
                <w:bCs/>
                <w:color w:val="000000" w:themeColor="text1"/>
                <w:sz w:val="16"/>
                <w:szCs w:val="16"/>
              </w:rPr>
              <w:t>DELEG</w:t>
            </w:r>
            <w:r w:rsidR="00BE1E18" w:rsidRPr="00123C25">
              <w:rPr>
                <w:b/>
                <w:bCs/>
                <w:color w:val="000000" w:themeColor="text1"/>
                <w:sz w:val="16"/>
                <w:szCs w:val="16"/>
              </w:rPr>
              <w:t>ACIÓN DE ADMINISTRACIÓN DEL DEPARTAMENTO JUDICIAL LA PLATA</w:t>
            </w:r>
            <w:r w:rsidRPr="00123C25">
              <w:rPr>
                <w:b/>
                <w:bCs/>
                <w:color w:val="000000" w:themeColor="text1"/>
                <w:sz w:val="16"/>
                <w:szCs w:val="16"/>
              </w:rPr>
              <w:t>.</w:t>
            </w:r>
            <w:r w:rsidR="00BE1E18" w:rsidRPr="00123C25">
              <w:rPr>
                <w:b/>
                <w:bCs/>
                <w:color w:val="000000" w:themeColor="text1"/>
                <w:sz w:val="16"/>
                <w:szCs w:val="16"/>
              </w:rPr>
              <w:t xml:space="preserve"> CALLE 54 N° 590 8VO. PISO</w:t>
            </w:r>
            <w:r w:rsidRPr="00123C25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23C25" w:rsidRDefault="00772544" w:rsidP="00BE682F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Hasta el  día</w:t>
            </w:r>
            <w:r w:rsidR="00BE682F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 13 de Septiembre de 2018 a las 11</w:t>
            </w:r>
            <w:r w:rsidR="00604193"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23C25" w:rsidRDefault="00CD47D2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D47D2" w:rsidRPr="00123C25" w:rsidRDefault="00CD47D2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D47D2" w:rsidRPr="00123C25" w:rsidRDefault="00CD47D2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C2E38" w:rsidRPr="00123C25" w:rsidRDefault="001C2E38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23C25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123C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Día y Hora</w:t>
            </w:r>
          </w:p>
        </w:tc>
      </w:tr>
      <w:tr w:rsidR="00BE682F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E682F" w:rsidRPr="008178AC" w:rsidRDefault="00BE682F" w:rsidP="00BE682F">
            <w:pPr>
              <w:snapToGrid w:val="0"/>
              <w:ind w:left="57" w:right="57"/>
              <w:rPr>
                <w:b/>
                <w:bCs/>
                <w:color w:val="FF0000"/>
                <w:sz w:val="16"/>
                <w:szCs w:val="16"/>
              </w:rPr>
            </w:pPr>
          </w:p>
          <w:p w:rsidR="00BE682F" w:rsidRPr="00123C25" w:rsidRDefault="00BE682F" w:rsidP="00BE682F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23C25">
              <w:rPr>
                <w:b/>
                <w:bCs/>
                <w:color w:val="000000" w:themeColor="text1"/>
                <w:sz w:val="16"/>
                <w:szCs w:val="16"/>
              </w:rPr>
              <w:t xml:space="preserve">DELEGACIÓN DE ADMINISTRACIÓN DEL DEPARTAMENTO JUDICIAL LA PLATA. CALLE 54 N° 590 8VO. PISO </w:t>
            </w:r>
          </w:p>
          <w:p w:rsidR="00BE682F" w:rsidRPr="00BE1E18" w:rsidRDefault="00BE682F" w:rsidP="00BE682F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2F" w:rsidRPr="00123C25" w:rsidRDefault="00BE682F" w:rsidP="00BE682F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Hasta el  día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 13 de Septiembre de 2018 a las 11</w:t>
            </w:r>
            <w:r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:00 </w:t>
            </w:r>
            <w:bookmarkStart w:id="0" w:name="_GoBack"/>
            <w:bookmarkEnd w:id="0"/>
            <w:r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HS.</w:t>
            </w:r>
          </w:p>
        </w:tc>
      </w:tr>
      <w:tr w:rsidR="00BE682F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E682F" w:rsidRPr="00181BF6" w:rsidRDefault="00BE682F" w:rsidP="00BE682F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E682F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E682F" w:rsidRPr="00181BF6" w:rsidRDefault="00BE682F" w:rsidP="00BE682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E682F" w:rsidRPr="00181BF6" w:rsidRDefault="00BE682F" w:rsidP="00BE682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E682F" w:rsidRPr="00181BF6" w:rsidRDefault="00BE682F" w:rsidP="00BE682F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682F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Pr="00181BF6" w:rsidRDefault="00BE682F" w:rsidP="00BE682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Default="00BE682F" w:rsidP="00BE682F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Default="00BE682F" w:rsidP="00BE682F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Default="00BE682F" w:rsidP="00BE682F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E682F" w:rsidRDefault="00BE682F" w:rsidP="00BE682F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82F" w:rsidRDefault="00BE682F" w:rsidP="00BE682F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926E29" w:rsidRDefault="00E0460A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E0460A" w:rsidRPr="00926E29" w:rsidRDefault="00E0460A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E0460A" w:rsidRPr="00926E29" w:rsidRDefault="00E0460A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E0460A" w:rsidRPr="00926E29" w:rsidRDefault="00E0460A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BE1E18">
              <w:rPr>
                <w:sz w:val="20"/>
                <w:szCs w:val="20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BE1E18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BE1E18">
              <w:rPr>
                <w:rFonts w:eastAsia="Arial"/>
                <w:bCs/>
                <w:sz w:val="16"/>
                <w:szCs w:val="16"/>
              </w:rPr>
              <w:t xml:space="preserve"> </w:t>
            </w:r>
            <w:r w:rsidR="00AA02A0"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E0460A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BE682F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D8100C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0460A" w:rsidRPr="00926E29" w:rsidRDefault="00E0460A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0460A" w:rsidRPr="00926E29" w:rsidRDefault="00E0460A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D8100C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D8100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 w:rsidP="00D8100C">
      <w:pPr>
        <w:jc w:val="both"/>
        <w:rPr>
          <w:sz w:val="20"/>
          <w:szCs w:val="20"/>
        </w:rPr>
      </w:pPr>
      <w:r>
        <w:rPr>
          <w:sz w:val="20"/>
          <w:szCs w:val="20"/>
        </w:rPr>
        <w:t>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926E29" w:rsidRDefault="00E0460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E0460A" w:rsidRPr="00926E29" w:rsidRDefault="00E0460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0460A" w:rsidRPr="00926E29" w:rsidRDefault="00E0460A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E0460A" w:rsidRPr="00926E29" w:rsidRDefault="00E0460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E0460A" w:rsidRPr="00926E29" w:rsidRDefault="00E0460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0460A" w:rsidRPr="00926E29" w:rsidRDefault="00E0460A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776075" w:rsidRDefault="00E0460A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E0460A" w:rsidRPr="00776075" w:rsidRDefault="00E0460A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23C25" w:rsidRDefault="008178AC" w:rsidP="00AA02A0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3C25">
              <w:rPr>
                <w:b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23C25" w:rsidRDefault="008178AC" w:rsidP="00AA02A0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3C25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23C25" w:rsidRDefault="008178AC" w:rsidP="008178AC">
            <w:pPr>
              <w:snapToGrid w:val="0"/>
              <w:spacing w:line="360" w:lineRule="auto"/>
              <w:jc w:val="center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123C25">
              <w:rPr>
                <w:rFonts w:eastAsia="Arial"/>
                <w:color w:val="000000" w:themeColor="text1"/>
                <w:sz w:val="22"/>
                <w:szCs w:val="22"/>
              </w:rPr>
              <w:t>3002-828/18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E0460A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Pr="00E0460A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  <w:p w:rsidR="00E0460A" w:rsidRDefault="00E0460A" w:rsidP="00E0460A">
                  <w:pPr>
                    <w:widowControl/>
                    <w:autoSpaceDE/>
                    <w:autoSpaceDN w:val="0"/>
                    <w:snapToGrid w:val="0"/>
                    <w:spacing w:before="240" w:after="240"/>
                    <w:ind w:left="42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E0460A" w:rsidRDefault="00E0460A" w:rsidP="00AA02A0">
            <w:pPr>
              <w:snapToGrid w:val="0"/>
              <w:rPr>
                <w:sz w:val="20"/>
                <w:szCs w:val="20"/>
              </w:rPr>
            </w:pPr>
          </w:p>
          <w:p w:rsidR="00E0460A" w:rsidRDefault="00E0460A" w:rsidP="00AA02A0">
            <w:pPr>
              <w:snapToGrid w:val="0"/>
              <w:rPr>
                <w:sz w:val="20"/>
                <w:szCs w:val="20"/>
              </w:rPr>
            </w:pPr>
          </w:p>
          <w:p w:rsidR="00E0460A" w:rsidRDefault="00E0460A" w:rsidP="00AA02A0">
            <w:pPr>
              <w:snapToGrid w:val="0"/>
              <w:rPr>
                <w:sz w:val="20"/>
                <w:szCs w:val="20"/>
              </w:rPr>
            </w:pPr>
          </w:p>
          <w:p w:rsidR="00E0460A" w:rsidRDefault="00E0460A" w:rsidP="00AA02A0">
            <w:pPr>
              <w:snapToGrid w:val="0"/>
              <w:rPr>
                <w:sz w:val="20"/>
                <w:szCs w:val="20"/>
              </w:rPr>
            </w:pPr>
          </w:p>
          <w:p w:rsidR="00E0460A" w:rsidRDefault="00E0460A" w:rsidP="00AA02A0">
            <w:pPr>
              <w:snapToGrid w:val="0"/>
              <w:rPr>
                <w:sz w:val="20"/>
                <w:szCs w:val="20"/>
              </w:rPr>
            </w:pPr>
          </w:p>
          <w:p w:rsidR="00E0460A" w:rsidRDefault="00E0460A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</w:t>
            </w:r>
            <w:r w:rsidR="00E0460A">
              <w:rPr>
                <w:sz w:val="20"/>
                <w:szCs w:val="20"/>
              </w:rPr>
              <w:t>---------</w:t>
            </w:r>
            <w:r>
              <w:rPr>
                <w:sz w:val="20"/>
                <w:szCs w:val="20"/>
              </w:rPr>
              <w:t>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60A" w:rsidRDefault="00E0460A">
      <w:r>
        <w:separator/>
      </w:r>
    </w:p>
  </w:endnote>
  <w:endnote w:type="continuationSeparator" w:id="0">
    <w:p w:rsidR="00E0460A" w:rsidRDefault="00E0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>
    <w:pPr>
      <w:pStyle w:val="Piedepgina"/>
      <w:jc w:val="center"/>
      <w:rPr>
        <w:b/>
        <w:bCs/>
        <w:sz w:val="20"/>
        <w:szCs w:val="20"/>
      </w:rPr>
    </w:pPr>
  </w:p>
  <w:p w:rsidR="00E0460A" w:rsidRDefault="00E0460A">
    <w:pPr>
      <w:pStyle w:val="Piedepgina"/>
      <w:jc w:val="center"/>
      <w:rPr>
        <w:b/>
        <w:bCs/>
        <w:sz w:val="20"/>
        <w:szCs w:val="20"/>
      </w:rPr>
    </w:pPr>
  </w:p>
  <w:p w:rsidR="00E0460A" w:rsidRDefault="00E0460A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60A" w:rsidRDefault="00E0460A">
      <w:r>
        <w:separator/>
      </w:r>
    </w:p>
  </w:footnote>
  <w:footnote w:type="continuationSeparator" w:id="0">
    <w:p w:rsidR="00E0460A" w:rsidRDefault="00E04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>
    <w:pPr>
      <w:jc w:val="right"/>
      <w:rPr>
        <w:b/>
        <w:bCs/>
        <w:sz w:val="20"/>
        <w:szCs w:val="20"/>
      </w:rPr>
    </w:pPr>
  </w:p>
  <w:p w:rsidR="00E0460A" w:rsidRDefault="00E0460A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E0460A" w:rsidRDefault="00E0460A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Pr="00237328" w:rsidRDefault="00E0460A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23C25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8AC"/>
    <w:rsid w:val="00817DA4"/>
    <w:rsid w:val="00835829"/>
    <w:rsid w:val="0084022E"/>
    <w:rsid w:val="00846F63"/>
    <w:rsid w:val="00856D1F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1E18"/>
    <w:rsid w:val="00BE287E"/>
    <w:rsid w:val="00BE682F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100C"/>
    <w:rsid w:val="00D85577"/>
    <w:rsid w:val="00DA7EF2"/>
    <w:rsid w:val="00DB5644"/>
    <w:rsid w:val="00DE22A0"/>
    <w:rsid w:val="00E0460A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5C059-4FEA-4EBA-AE5D-12A76F5B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14</Pages>
  <Words>1403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33</cp:revision>
  <cp:lastPrinted>2018-08-15T14:56:00Z</cp:lastPrinted>
  <dcterms:created xsi:type="dcterms:W3CDTF">2017-03-21T17:06:00Z</dcterms:created>
  <dcterms:modified xsi:type="dcterms:W3CDTF">2018-08-24T15:16:00Z</dcterms:modified>
</cp:coreProperties>
</file>