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B2BF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E3095E">
              <w:rPr>
                <w:rFonts w:ascii="Times New Roman" w:hAnsi="Times New Roman" w:cs="Times New Roman"/>
                <w:b/>
                <w:bCs/>
              </w:rPr>
              <w:t>13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1471-21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Quilmes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 la Curaduría oficial Departamental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.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– calle Hipólito </w:t>
            </w:r>
            <w:proofErr w:type="spellStart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>Yrigoyen</w:t>
            </w:r>
            <w:proofErr w:type="spellEnd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475, 2do piso, Quilmes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7B2BF5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E3095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B2BF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7B2BF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B2BF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Default="00AB086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- calle Hipólito </w:t>
            </w:r>
            <w:proofErr w:type="spellStart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>Yrigoyen</w:t>
            </w:r>
            <w:proofErr w:type="spellEnd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475, 2do piso, Quilmes</w:t>
            </w:r>
          </w:p>
          <w:p w:rsidR="00476AC6" w:rsidRPr="00476AC6" w:rsidRDefault="00476AC6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B2BF5" w:rsidP="007B2BF5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4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mayo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B2BF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B2BF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B2BF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2BF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B2BF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B2B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B2BF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B2BF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B2BF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B2BF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B2BF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B2BF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B2BF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3095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13/23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E3095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B2BF5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095E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4:docId w14:val="05787151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C9C84-93D4-4BC2-8C1A-2278FC65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16</Pages>
  <Words>1741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31</cp:revision>
  <cp:lastPrinted>2023-04-17T15:27:00Z</cp:lastPrinted>
  <dcterms:created xsi:type="dcterms:W3CDTF">2021-04-29T12:19:00Z</dcterms:created>
  <dcterms:modified xsi:type="dcterms:W3CDTF">2023-04-17T15:27:00Z</dcterms:modified>
</cp:coreProperties>
</file>