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312"/>
        <w:gridCol w:w="595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47B25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5071B6" w:rsidRDefault="005071B6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5071B6" w:rsidRDefault="005071B6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AA18E4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160841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6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AA18E4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AA18E4">
              <w:rPr>
                <w:rFonts w:ascii="Times New Roman" w:eastAsia="Arial" w:hAnsi="Times New Roman" w:cs="Times New Roman"/>
              </w:rPr>
              <w:t>PG.SA-1240</w:t>
            </w:r>
            <w:r w:rsidR="000670E7">
              <w:rPr>
                <w:rFonts w:ascii="Times New Roman" w:eastAsia="Arial" w:hAnsi="Times New Roman" w:cs="Times New Roman"/>
              </w:rPr>
              <w:t>-</w:t>
            </w:r>
            <w:r w:rsidR="00160841">
              <w:rPr>
                <w:rFonts w:ascii="Times New Roman" w:eastAsia="Arial" w:hAnsi="Times New Roman" w:cs="Times New Roman"/>
              </w:rPr>
              <w:t>2</w:t>
            </w:r>
            <w:r w:rsidR="00AA18E4">
              <w:rPr>
                <w:rFonts w:ascii="Times New Roman" w:eastAsia="Arial" w:hAnsi="Times New Roman" w:cs="Times New Roman"/>
              </w:rPr>
              <w:t>2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AA18E4" w:rsidRDefault="00AA18E4" w:rsidP="00AA18E4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Locación de inmueble en la localidad de Tandil con destino a dependencias del Fuero de Responsabilidad Penal Juvenil</w:t>
            </w:r>
            <w:r>
              <w:rPr>
                <w:rFonts w:ascii="Times New Roman" w:hAnsi="Times New Roman" w:cs="Times New Roman"/>
                <w:b/>
              </w:rPr>
              <w:t>. La locación será por el término de treinta y seis (36) meses con opción a prorrogarlo por doce (12) meses más.</w:t>
            </w:r>
            <w:r w:rsidR="00255D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51A49" w:rsidRPr="00732F7C" w:rsidRDefault="00255D61" w:rsidP="0016084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678C8" w:rsidTr="00AA007B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07B">
        <w:trPr>
          <w:trHeight w:val="275"/>
        </w:trPr>
        <w:tc>
          <w:tcPr>
            <w:tcW w:w="497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67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07B">
        <w:trPr>
          <w:cantSplit/>
          <w:trHeight w:val="342"/>
        </w:trPr>
        <w:tc>
          <w:tcPr>
            <w:tcW w:w="4972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AA18E4" w:rsidRDefault="00C5108C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 w:rsidR="00DB64D5">
              <w:rPr>
                <w:rFonts w:ascii="Times New Roman" w:hAnsi="Times New Roman" w:cs="Times New Roman"/>
                <w:bCs/>
                <w:lang w:val="es-ES"/>
              </w:rPr>
              <w:t xml:space="preserve">elegación de Administración – Departamento Judicial </w:t>
            </w:r>
            <w:r w:rsidR="00AA18E4">
              <w:rPr>
                <w:rFonts w:ascii="Times New Roman" w:hAnsi="Times New Roman" w:cs="Times New Roman"/>
                <w:bCs/>
                <w:lang w:val="es-ES"/>
              </w:rPr>
              <w:t>Azul - C</w:t>
            </w:r>
            <w:proofErr w:type="spellStart"/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alle</w:t>
            </w:r>
            <w:proofErr w:type="spellEnd"/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="00AA18E4">
              <w:rPr>
                <w:rFonts w:ascii="Times New Roman" w:hAnsi="Times New Roman" w:cs="Times New Roman"/>
                <w:color w:val="000000"/>
                <w:lang w:val="es-AR" w:eastAsia="es-AR"/>
              </w:rPr>
              <w:t>Olavarría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AA18E4">
              <w:rPr>
                <w:rFonts w:ascii="Times New Roman" w:hAnsi="Times New Roman" w:cs="Times New Roman"/>
                <w:color w:val="000000"/>
                <w:lang w:val="es-AR" w:eastAsia="es-AR"/>
              </w:rPr>
              <w:t>529, Azul.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547B25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6635E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6635E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</w:t>
            </w:r>
            <w:r w:rsidR="00547B2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635E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A18E4" w:rsidRPr="00AA18E4" w:rsidRDefault="00AA18E4" w:rsidP="00AA18E4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>
              <w:rPr>
                <w:rFonts w:ascii="Times New Roman" w:hAnsi="Times New Roman" w:cs="Times New Roman"/>
                <w:bCs/>
                <w:lang w:val="es-ES"/>
              </w:rPr>
              <w:t>elegación de Administración – Departamento Judicial Azul - C</w:t>
            </w:r>
            <w:proofErr w:type="spellStart"/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alle</w:t>
            </w:r>
            <w:proofErr w:type="spellEnd"/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Olavarría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>
              <w:rPr>
                <w:rFonts w:ascii="Times New Roman" w:hAnsi="Times New Roman" w:cs="Times New Roman"/>
                <w:color w:val="000000"/>
                <w:lang w:val="es-AR" w:eastAsia="es-AR"/>
              </w:rPr>
              <w:t>529, Azul.</w:t>
            </w:r>
          </w:p>
          <w:p w:rsidR="0057417D" w:rsidRPr="00181BF6" w:rsidRDefault="0057417D" w:rsidP="00EF1E8D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547B2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635E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A77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6635E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marzo</w:t>
            </w:r>
            <w:r w:rsidR="00AA007B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</w:t>
            </w:r>
            <w:r w:rsidR="00547B2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bookmarkStart w:id="0" w:name="_GoBack"/>
            <w:bookmarkEnd w:id="0"/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6635E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AA007B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47B25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5071B6" w:rsidRPr="004477A4" w:rsidRDefault="005071B6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5071B6" w:rsidRPr="004477A4" w:rsidRDefault="005071B6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47B25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47B25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5071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Ú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nico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47B2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547B25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47B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5071B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47B25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47B25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5071B6" w:rsidRDefault="005071B6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47B2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47B2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47B25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47B2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47B2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AA007B" w:rsidRDefault="00AA007B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(i) elevación de requerimiento de contratación)</w:t>
      </w:r>
    </w:p>
    <w:p w:rsidR="008709D9" w:rsidRDefault="005071B6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ii) elaboración de especificaciones técnicas)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A18E4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160841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60841" w:rsidP="00AA18E4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 w:rsidR="00AA18E4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1240</w:t>
            </w:r>
            <w:r w:rsidR="00EF1E8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  <w:r w:rsidR="00AA18E4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</w:t>
                  </w:r>
                  <w:r w:rsidR="00AA007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(36)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1B6" w:rsidRDefault="005071B6">
      <w:r>
        <w:separator/>
      </w:r>
    </w:p>
  </w:endnote>
  <w:endnote w:type="continuationSeparator" w:id="0">
    <w:p w:rsidR="005071B6" w:rsidRDefault="0050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>
    <w:pPr>
      <w:pStyle w:val="Piedepgina"/>
      <w:jc w:val="center"/>
      <w:rPr>
        <w:b/>
        <w:bCs/>
        <w:sz w:val="20"/>
        <w:szCs w:val="20"/>
      </w:rPr>
    </w:pPr>
  </w:p>
  <w:p w:rsidR="005071B6" w:rsidRDefault="005071B6">
    <w:pPr>
      <w:pStyle w:val="Piedepgina"/>
      <w:jc w:val="center"/>
      <w:rPr>
        <w:b/>
        <w:bCs/>
        <w:sz w:val="20"/>
        <w:szCs w:val="20"/>
      </w:rPr>
    </w:pPr>
  </w:p>
  <w:p w:rsidR="005071B6" w:rsidRDefault="005071B6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1B6" w:rsidRDefault="005071B6">
      <w:r>
        <w:separator/>
      </w:r>
    </w:p>
  </w:footnote>
  <w:footnote w:type="continuationSeparator" w:id="0">
    <w:p w:rsidR="005071B6" w:rsidRDefault="00507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>
    <w:pPr>
      <w:jc w:val="right"/>
      <w:rPr>
        <w:b/>
        <w:bCs/>
        <w:sz w:val="20"/>
        <w:szCs w:val="20"/>
      </w:rPr>
    </w:pPr>
  </w:p>
  <w:p w:rsidR="005071B6" w:rsidRDefault="005071B6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5071B6" w:rsidRDefault="005071B6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Pr="007C36DC" w:rsidRDefault="005071B6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1B6" w:rsidRDefault="005071B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777D"/>
    <w:rsid w:val="001104E7"/>
    <w:rsid w:val="00143A20"/>
    <w:rsid w:val="00151F12"/>
    <w:rsid w:val="00160841"/>
    <w:rsid w:val="00173597"/>
    <w:rsid w:val="00180B6A"/>
    <w:rsid w:val="00181BF6"/>
    <w:rsid w:val="001823AE"/>
    <w:rsid w:val="00183A82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500D"/>
    <w:rsid w:val="00237328"/>
    <w:rsid w:val="00255D61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84880"/>
    <w:rsid w:val="00393F1D"/>
    <w:rsid w:val="003C2D02"/>
    <w:rsid w:val="00411D6D"/>
    <w:rsid w:val="00421B8F"/>
    <w:rsid w:val="0043339A"/>
    <w:rsid w:val="004477A4"/>
    <w:rsid w:val="00450AFA"/>
    <w:rsid w:val="00455D82"/>
    <w:rsid w:val="00457E0E"/>
    <w:rsid w:val="0046110D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071B6"/>
    <w:rsid w:val="005144DB"/>
    <w:rsid w:val="00531214"/>
    <w:rsid w:val="00533C8E"/>
    <w:rsid w:val="00537B6F"/>
    <w:rsid w:val="00537EDF"/>
    <w:rsid w:val="00547B25"/>
    <w:rsid w:val="005610AE"/>
    <w:rsid w:val="00571E5D"/>
    <w:rsid w:val="0057417D"/>
    <w:rsid w:val="00576088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1568"/>
    <w:rsid w:val="00653815"/>
    <w:rsid w:val="006635E0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3F6D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20285"/>
    <w:rsid w:val="00835829"/>
    <w:rsid w:val="0084022E"/>
    <w:rsid w:val="00846F63"/>
    <w:rsid w:val="008474ED"/>
    <w:rsid w:val="0085506A"/>
    <w:rsid w:val="00862414"/>
    <w:rsid w:val="008709D9"/>
    <w:rsid w:val="00880F27"/>
    <w:rsid w:val="008945EC"/>
    <w:rsid w:val="00897AC4"/>
    <w:rsid w:val="008C0E94"/>
    <w:rsid w:val="008C2604"/>
    <w:rsid w:val="008C3FEC"/>
    <w:rsid w:val="008E0201"/>
    <w:rsid w:val="008E1098"/>
    <w:rsid w:val="008E76A3"/>
    <w:rsid w:val="008F527B"/>
    <w:rsid w:val="008F6900"/>
    <w:rsid w:val="00923AE7"/>
    <w:rsid w:val="00924286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21983"/>
    <w:rsid w:val="00A4145E"/>
    <w:rsid w:val="00A41F75"/>
    <w:rsid w:val="00A522E5"/>
    <w:rsid w:val="00A5561E"/>
    <w:rsid w:val="00A77E27"/>
    <w:rsid w:val="00A91D43"/>
    <w:rsid w:val="00AA007B"/>
    <w:rsid w:val="00AA02A0"/>
    <w:rsid w:val="00AA0540"/>
    <w:rsid w:val="00AA18E4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55C8F"/>
    <w:rsid w:val="00D73214"/>
    <w:rsid w:val="00D8407E"/>
    <w:rsid w:val="00D85577"/>
    <w:rsid w:val="00D944FD"/>
    <w:rsid w:val="00DA1425"/>
    <w:rsid w:val="00DA7EF2"/>
    <w:rsid w:val="00DB5644"/>
    <w:rsid w:val="00DB64D5"/>
    <w:rsid w:val="00DC53D8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EF1E8D"/>
    <w:rsid w:val="00EF6907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EF8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7EABAF83"/>
  <w15:docId w15:val="{9BF22E05-9663-449E-A2E6-0763E264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250AA-A093-475E-B91D-BBA7C9030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16</Pages>
  <Words>1722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37</cp:revision>
  <cp:lastPrinted>2023-02-06T13:17:00Z</cp:lastPrinted>
  <dcterms:created xsi:type="dcterms:W3CDTF">2021-04-29T12:19:00Z</dcterms:created>
  <dcterms:modified xsi:type="dcterms:W3CDTF">2023-02-06T13:17:00Z</dcterms:modified>
</cp:coreProperties>
</file>