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06191C" w14:textId="77777777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14:paraId="6068192E" w14:textId="77777777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17FE2489" w14:textId="77777777"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717FB65E" wp14:editId="4B843267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373477" w14:textId="77777777" w:rsidR="001F2E9F" w:rsidRDefault="001F2E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1E484C3" w14:textId="77777777" w:rsidR="001F2E9F" w:rsidRPr="00476AC6" w:rsidRDefault="001F2E9F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FB6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" stroked="f">
                      <v:fill opacity="0"/>
                      <v:textbox inset="0,0,0,0">
                        <w:txbxContent>
                          <w:p w14:paraId="15373477" w14:textId="77777777" w:rsidR="001F2E9F" w:rsidRDefault="001F2E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1E484C3" w14:textId="77777777" w:rsidR="001F2E9F" w:rsidRPr="00476AC6" w:rsidRDefault="001F2E9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BCC5BB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9E62017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C69F23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177D017E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31AF0163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21D4F8CD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02598F0B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40D13FCF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3689C57D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5E6A1C5B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27CEC7FF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2DB3B8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F88A01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7723C3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47DDEA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BD48FF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4A450B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EB8A59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46A8A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1B92B650" w14:textId="77777777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49AED07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14:paraId="1683EDED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E4B6268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0D0B0A4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7B96C944" w14:textId="77777777" w:rsidR="001C2E38" w:rsidRDefault="001C2E38">
            <w:pPr>
              <w:rPr>
                <w:sz w:val="20"/>
                <w:szCs w:val="20"/>
              </w:rPr>
            </w:pPr>
          </w:p>
          <w:p w14:paraId="62B436BA" w14:textId="77777777" w:rsidR="001C2E38" w:rsidRDefault="001C2E38">
            <w:pPr>
              <w:rPr>
                <w:sz w:val="20"/>
                <w:szCs w:val="20"/>
              </w:rPr>
            </w:pPr>
          </w:p>
          <w:p w14:paraId="36A475AE" w14:textId="77777777"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5E437491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5CDBCF24" w14:textId="77777777"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7A68A91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4B1ECB7F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771937C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5B33FFC5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74E80EFE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05940BBB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14:paraId="4DD5061E" w14:textId="77777777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668E96F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61D04760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0E4F17FA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0B578D18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38CC78D5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1744562D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33AACB2C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3A41341F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2795AA2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3496DCBB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1A9ED0B8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9B9F411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2C1D672A" w14:textId="77777777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05893D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CDBB3" w14:textId="77777777"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14:paraId="10F54324" w14:textId="77777777"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14:paraId="0626D11B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F0B7AB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7670A59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A8E42B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1EA32A3F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749887B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1A9AF5E9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5D8A65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23712D8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7EC14B8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46E3A2A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25E4736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82D1FB9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57262B83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1A30A492" w14:textId="77777777"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14:paraId="5F38D29E" w14:textId="77777777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601C73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305C23" w14:textId="77777777"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4BAE5C" w14:textId="2C2FA46F" w:rsidR="001C2E38" w:rsidRPr="00476AC6" w:rsidRDefault="001C2E38" w:rsidP="00B16A3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proofErr w:type="spellEnd"/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73211">
              <w:rPr>
                <w:rFonts w:ascii="Times New Roman" w:hAnsi="Times New Roman" w:cs="Times New Roman"/>
                <w:b/>
                <w:bCs/>
              </w:rPr>
              <w:t>27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C6D052B" w14:textId="77777777"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6C254D" w14:textId="77777777"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524B6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FDD48" w14:textId="77777777"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14:paraId="6CAFCD34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1F4F1D5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E4A93" w14:textId="77777777"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1F2E9F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14:paraId="50E706A6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F6041FF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0A217" w14:textId="77777777" w:rsidR="00C23023" w:rsidRPr="00476AC6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6942C8">
              <w:rPr>
                <w:rFonts w:ascii="Times New Roman" w:eastAsia="Arial" w:hAnsi="Times New Roman" w:cs="Times New Roman"/>
                <w:sz w:val="22"/>
                <w:szCs w:val="22"/>
              </w:rPr>
              <w:t>984</w:t>
            </w:r>
            <w:r w:rsidR="00524B6C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6942C8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B678C8" w14:paraId="3E21C687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9F6F44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2206502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73E253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56266D2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1B3701AF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2848621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BE85CE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1C4010F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0D86717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68F7CB7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0546C7C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076B6581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4F7619F0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0C9F98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14:paraId="7862B0AA" w14:textId="77777777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DF5FE" w14:textId="77777777" w:rsidR="00476AC6" w:rsidRPr="00524B6C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4241C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24241C" w:rsidRPr="0024241C">
              <w:rPr>
                <w:rFonts w:ascii="Times New Roman" w:hAnsi="Times New Roman" w:cs="Times New Roman"/>
                <w:lang w:val="es-MX" w:eastAsia="zh-CN"/>
              </w:rPr>
              <w:t xml:space="preserve">un (1) inmueble </w:t>
            </w:r>
            <w:r w:rsidR="0024241C" w:rsidRPr="006942C8">
              <w:rPr>
                <w:rFonts w:ascii="Times New Roman" w:hAnsi="Times New Roman" w:cs="Times New Roman"/>
                <w:lang w:val="es-MX" w:eastAsia="zh-CN"/>
              </w:rPr>
              <w:t xml:space="preserve">para su locación </w:t>
            </w:r>
            <w:r w:rsidR="006942C8" w:rsidRPr="006942C8">
              <w:rPr>
                <w:rFonts w:ascii="Times New Roman" w:hAnsi="Times New Roman" w:cs="Times New Roman"/>
                <w:color w:val="auto"/>
                <w:lang w:val="es-MX" w:eastAsia="zh-CN"/>
              </w:rPr>
              <w:t xml:space="preserve">en la ciudad de Azul, con destino a </w:t>
            </w:r>
            <w:r w:rsidR="006942C8" w:rsidRPr="006942C8">
              <w:rPr>
                <w:rFonts w:ascii="Times New Roman" w:eastAsia="SimSun" w:hAnsi="Times New Roman" w:cs="Times New Roman"/>
                <w:color w:val="auto"/>
                <w:kern w:val="2"/>
                <w:lang w:eastAsia="zh-CN" w:bidi="hi-IN"/>
              </w:rPr>
              <w:t>la Delegación de la Secretaría de Administración y Delegación del Departamento de Arquitectura e Infraestructura</w:t>
            </w:r>
            <w:r w:rsidR="006942C8" w:rsidRPr="006942C8">
              <w:rPr>
                <w:rFonts w:ascii="Times New Roman" w:eastAsia="SimSun" w:hAnsi="Times New Roman" w:cs="Times New Roman"/>
                <w:bCs/>
                <w:color w:val="auto"/>
                <w:kern w:val="2"/>
                <w:lang w:eastAsia="zh-CN" w:bidi="hi-IN"/>
              </w:rPr>
              <w:t xml:space="preserve"> </w:t>
            </w:r>
            <w:r w:rsidR="006942C8" w:rsidRPr="006942C8">
              <w:rPr>
                <w:rFonts w:ascii="Times New Roman" w:eastAsia="SimSun" w:hAnsi="Times New Roman" w:cs="Times New Roman"/>
                <w:color w:val="auto"/>
                <w:kern w:val="2"/>
                <w:lang w:eastAsia="zh-CN" w:bidi="hi-IN"/>
              </w:rPr>
              <w:t>del Departamento Judicial Azul</w:t>
            </w:r>
            <w:r w:rsidR="00524B6C" w:rsidRPr="006942C8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524B6C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14:paraId="028D5D5C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D206E1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602BF87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1E7C92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041D4B9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72E9B8F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0B68F4A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547DA0B9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728BCA0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7D31D5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7918F9C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4E342907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216DF9D" w14:textId="77777777"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16190FA9" w14:textId="77777777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443454D" w14:textId="77777777"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23C65B4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0BA8045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7BAE3C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7C1B9B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DFDED2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6180DFC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28163FA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895638D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331734F7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A7A8E8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2ABB8DF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84309C9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3EDB4CE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7E22B899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1510AEA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3C0849C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25042C38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C2125A7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0EAE522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509398BC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9573EF6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01575F56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1C57BA27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6C8D3C83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0CFE60B8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F10F88" w14:textId="77777777" w:rsidR="0057417D" w:rsidRPr="00476AC6" w:rsidRDefault="00524B6C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D8B1B" w14:textId="6FB9A6B8" w:rsidR="004843C4" w:rsidRPr="008E774E" w:rsidRDefault="0057417D" w:rsidP="007908A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FA0B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="00973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proofErr w:type="gramEnd"/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73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julio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A0B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973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6CA45218" w14:textId="77777777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5D11CC5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4969F4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727033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47195A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14:paraId="3980ED10" w14:textId="77777777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6EE5458" w14:textId="77777777"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3026B2A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57A1505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6293197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4045464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CA6977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5E0CAEF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27A1A05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E91C6B4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36CB9248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2135A7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5B81CD3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DAB606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529CF3B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6A3F10E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1077F15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6473644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39DA324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2C6F89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263BF1A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64B1847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09344F1C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77E4459B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3AB794F8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FDACC81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2A1BC312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4F35DC" w14:textId="77777777" w:rsidR="00524B6C" w:rsidRPr="00476AC6" w:rsidRDefault="00524B6C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. AZUL – 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F7C9" w14:textId="737F4AC3" w:rsidR="00524B6C" w:rsidRPr="00181BF6" w:rsidRDefault="00524B6C" w:rsidP="007908A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973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FA0B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="00973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73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julio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A0B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973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55A00BD7" w14:textId="77777777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617567F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5DE827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14:paraId="4AC47E7B" w14:textId="77777777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3119E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2F7C46C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14:paraId="36373DF9" w14:textId="77777777"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14:paraId="00515207" w14:textId="77777777"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14:paraId="06F2031D" w14:textId="77777777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350767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069F706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5C367DB7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181BBD5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590FB8DD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B33D1FF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E0C0A11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EEAED44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59D214C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813210D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0E7AB4B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A31F3B" w14:textId="77777777"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14:paraId="0D6E1980" w14:textId="77777777" w:rsidR="006F3FA5" w:rsidRDefault="006F3FA5">
      <w:pPr>
        <w:widowControl/>
        <w:suppressAutoHyphens w:val="0"/>
        <w:autoSpaceDE/>
        <w:rPr>
          <w:b/>
        </w:rPr>
      </w:pPr>
    </w:p>
    <w:p w14:paraId="53D4EC2F" w14:textId="77777777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14:paraId="3EA77387" w14:textId="77777777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2A75B91E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14:paraId="014B78E9" w14:textId="77777777"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298E75CE" wp14:editId="594A3840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C54EE4" w14:textId="77777777" w:rsidR="001F2E9F" w:rsidRPr="004477A4" w:rsidRDefault="001F2E9F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0C706B3B" w14:textId="77777777" w:rsidR="001F2E9F" w:rsidRPr="004477A4" w:rsidRDefault="001F2E9F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E75CE"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" stroked="f">
                      <v:fill opacity="0"/>
                      <v:textbox inset="0,0,0,0">
                        <w:txbxContent>
                          <w:p w14:paraId="60C54EE4" w14:textId="77777777" w:rsidR="001F2E9F" w:rsidRPr="004477A4" w:rsidRDefault="001F2E9F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0C706B3B" w14:textId="77777777" w:rsidR="001F2E9F" w:rsidRPr="004477A4" w:rsidRDefault="001F2E9F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6A4149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525761AA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7D4A9B62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3237FCA2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28E39A69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14:paraId="0BBD8F95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907E387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7EB0719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52023C2A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3ACB0BC6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14:paraId="1A8F6FB7" w14:textId="77777777"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0F5CD5FB" wp14:editId="7789B2C8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14:paraId="0DA1286C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23A0147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064FB279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3A7E8FD8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246131A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3FBB405E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72CF785A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A987BA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46CC3C90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243C2F10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33E64EF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2570C8AE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473B2F11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1C48F6EE" w14:textId="77777777"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3635C108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398196F1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4896CE0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6722B513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398982BA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6B68F7D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34F86D30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14:paraId="74CE3E21" w14:textId="77777777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B88607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9EA531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2D8224E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EA13CC9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2692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53F7FB9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789C9020" wp14:editId="2952040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5A65F9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C9020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EQLve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C5A65F9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B7CB41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2A14B796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77D3AD0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A89C17A" w14:textId="77777777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A5A5B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23365" w14:textId="77777777"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4A704EE3" wp14:editId="518F40F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30DD9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04EE3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" stroked="f">
                      <v:fill opacity="0"/>
                      <v:textbox inset="0,0,0,0">
                        <w:txbxContent>
                          <w:p w14:paraId="68430DD9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0A7717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2879F8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80090CE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08C00B9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F419E99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1D0377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4BEBC6E3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7FBC3026" wp14:editId="71901BA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37B514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C3026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aKFJ1g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4C37B514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2F39CE5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57AD3A8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2BAAB72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0B04E05" w14:textId="77777777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36E33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5B46FB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62DA00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1F613EB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58D9EEF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6ADF79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4B00841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DD7780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7E25C94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0AA70C4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AD0B8EE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5170CB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04EC249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880382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59F6C42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1BD6703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45360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6DA400B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7BD144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3BC085F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63DF62B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0BD9E89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316119F" w14:textId="77777777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A25BCBA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C5EE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86925B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64D9D03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53CF0F3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AEBE5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5AC9685F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7BB5F10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DEBB42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266B926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07DBC5B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1128ACF" w14:textId="77777777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F44A3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09CDC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081238B" wp14:editId="353D518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DF3307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1238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sidpVg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4FDF3307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1EA58D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C1CEFE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2EA5A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14:paraId="2D96435D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78A3056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8801DC5" w14:textId="77777777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63EF5B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7E24CD4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0C6E880F" wp14:editId="0766684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3D42BD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E880F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QUG6f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0D3D42BD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5FAA218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1CD520F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14:paraId="375DA2C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1E3A9558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7BEA8ACF" w14:textId="77777777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602EF5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9A6036C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0DE467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0A41085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5EA10BC" w14:textId="77777777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FDC1BC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6A22E022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7EBAB0BF" wp14:editId="5B1B8A7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33F36A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AB0BF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fZ6oOQ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6F33F36A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56FD6AC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52F5C90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3A2EEE7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357FE111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3BEF9F12" w14:textId="77777777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90C1A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6F6311B1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46AA9947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C71AE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ED44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F03480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C34D6A7" w14:textId="77777777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B63DB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5469AC6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7508DEF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705F606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16016CB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4FB5601B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2994D7E0" w14:textId="77777777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21BC59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792F7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A1EC5B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F31BDA8" w14:textId="77777777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E2A7BA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4ED66FE3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4A9CEE65" wp14:editId="017284B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F5D8B5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EE65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FdS4Z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4F5D8B5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38F367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7829A61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70D5639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4559C04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7886A540" w14:textId="77777777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2459E69" w14:textId="77777777"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14:paraId="53DB0DD1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ADE571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7E3B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14:paraId="1FF797C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45981F1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607E810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7029089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14:paraId="713C60C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7EB4A7A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8DAD7A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914C5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729569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8202E3A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0894F49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5577857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14:paraId="65480CC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335ABC4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59A366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268E6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6A32A01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28CD649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D0B444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14:paraId="244691D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4254996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57C70B8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005834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898BE3" w14:textId="77777777"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DC8688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C5F779B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14:paraId="632E6C3B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1FCFC9D" w14:textId="77777777"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14:paraId="5173EE99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14:paraId="67953C12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912C33A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06FB10A4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68BA2B0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FF70E39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FD86DA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5CF4450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220862B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36C03C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07EB7BB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0D0D8C6" w14:textId="77777777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3E997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36A6C6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04CE7E5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7610B53C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18D44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E93C7E3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215B1DA7" wp14:editId="3F8D651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2950E3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B1DA7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7BLHt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242950E3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668219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3DD5455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7CF8F66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95450A0" w14:textId="77777777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A05C27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016ECC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2E6BE508" wp14:editId="7C3E329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829255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BE508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BmdjUYKAgAABA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7F829255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4046AC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881A9B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157AAC5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6B3EF54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2C26A24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2A5EE0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2A87B13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79274D53" wp14:editId="73CE693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8787D4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74D53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cy0Od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38787D4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486522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00AA29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0C87C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F1E0538" w14:textId="77777777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76E901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799B45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EA94BF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1FD4506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ACD6C0F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DBB01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7A42A6C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A048B3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5E7B8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02B4BD4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BDA6A65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5B7688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8329F65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919CC0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DB5A07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E61C0BA" w14:textId="77777777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5308B1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255E35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3FFCB4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26965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2C3A6E1" w14:textId="77777777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272B59A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451AB9A7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50A6DA10" wp14:editId="2C08807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72D031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9C8AE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A84B617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6DA10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I6SSJQ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5372D031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6A9C8AE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A84B617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5103AD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1806CCA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7E6F7F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4B5D020D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6E5F203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2E8222A0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771D2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A74B5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A03574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D38EC0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BC2C3B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9DA5BA1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5D360BBB" wp14:editId="7D6CFA5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F796DD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360BBB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RFwz7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46F796DD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8FA12C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AEDCE5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75897234" w14:textId="77777777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A2483C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5E0B8C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91D35F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0ACC4EA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AF99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9CC7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06DB78B" w14:textId="77777777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4EF350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D1CBA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7F4A9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C88A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F3185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F9280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27D3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BC3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679C6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E7342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923E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073E774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58CCF402" wp14:editId="49B9DC4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BD496D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CF402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zPhlF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9BD496D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9833B5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8919C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D914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3DE0E6EF" w14:textId="77777777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27433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49494D4C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1C2733AE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14:paraId="26F6503C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70E63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8C58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14:paraId="6E8A55AA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80825E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6BA403C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E3123B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32D44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851C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6B0400FC" w14:textId="77777777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C055A6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B41F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DB0C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35A0B3F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A6A7F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B85FE66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E7D893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04D347" w14:textId="77777777"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004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2FE51F0C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06E4D19" w14:textId="77777777"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14:paraId="52909BE3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92B36" w14:textId="77777777"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BB5EA1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A202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1487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3F6DA75" w14:textId="77777777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3E4DC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DFBB068" w14:textId="77777777"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7A434FD3" wp14:editId="035A43E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2F95A3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34FD3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P3PfKUKAgAABA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532F95A3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BAB76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FB406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DB1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8114B23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27751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41B9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2818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DFFAAA6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A7C5EE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1679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3D653E58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5442955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73DB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320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A0AAEBD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15881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2B73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4E98CAEB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46DE5DA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AC29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7807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3CDDCB5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AD8A36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C289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D5557AF" w14:textId="77777777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98D9E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EC5E11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826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239410AF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E117E0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201BFDBA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38EC685C" wp14:editId="606C710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5DDD4B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C685C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" stroked="f">
                      <v:fill opacity="0"/>
                      <v:textbox inset="0,0,0,0">
                        <w:txbxContent>
                          <w:p w14:paraId="1E5DDD4B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CE18AB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6F4F591" w14:textId="77777777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250E10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D52F51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3B39110E" wp14:editId="1750151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3C3589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9110E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chGjow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083C3589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485209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408D3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52AB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1FF6E83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E7D86E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40AD33D8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7644CB85" wp14:editId="48409CC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95F46F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4CB85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XKMlNw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5C95F46F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FAABCD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641B2FA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2CC09A29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F3F597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C57840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08C3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1F0647B" w14:textId="77777777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3E6F1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DD94C0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690E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624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3AF44B0" w14:textId="77777777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4B88B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C9B47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E2CF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C724A11" w14:textId="77777777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5EAE8A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1FED45C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C9A088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0AB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E3E2C51" w14:textId="77777777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79074A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D8C62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14:paraId="163572B9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B7EE66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5A6E1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566534EF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236EFAC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209587E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71CC95D3" wp14:editId="509CBDA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BB29CA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CC95D3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exq1J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49BB29CA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38C854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60E11F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7BFC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67E92F1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3AC8C1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D8825D5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0021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2E0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651ED64" w14:textId="77777777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0D7FD9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9279198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2825AA22" wp14:editId="47FC9FB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1BCA2D" w14:textId="77777777"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5AA22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AM1uCk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091BCA2D" w14:textId="77777777"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E095FF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48B373C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C71AE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14:paraId="71D228AD" w14:textId="77777777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00CCC41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5604928F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08775397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14:paraId="64CE80F3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14:paraId="6135D3D9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0D2969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8B78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C54AC3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1FCF52B5" w14:textId="77777777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66F6F35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C0A0F8F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3A97B" w14:textId="77777777"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89A6EE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CABC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01C0AC9D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A4BD5F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1DAA1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D025E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4EB443A4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7AABC0E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D47B2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168CA59C" w14:textId="77777777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493CB75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14262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0FADF146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2CBA1CC0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DCBBC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7215FA2B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F0DB537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14:paraId="1D02F4B7" w14:textId="77777777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6BEDCDF4" w14:textId="77777777" w:rsidR="0072264A" w:rsidRPr="008474ED" w:rsidRDefault="0072264A" w:rsidP="00FA0B5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1572D9B0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4334B599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B3D87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4524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8277F94" w14:textId="77777777"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7E56382A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4CB59692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14:paraId="36B02412" w14:textId="77777777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D5E4DDB" w14:textId="77777777"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4188D0C7" wp14:editId="38BE483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FEE273" w14:textId="77777777" w:rsidR="001F2E9F" w:rsidRPr="00FC2D01" w:rsidRDefault="001F2E9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544211F2" w14:textId="77777777" w:rsidR="001F2E9F" w:rsidRPr="00FC2D01" w:rsidRDefault="001F2E9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05B7454A" w14:textId="77777777" w:rsidR="001F2E9F" w:rsidRPr="00FC2D01" w:rsidRDefault="001F2E9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8D0C7"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33FEE273" w14:textId="77777777" w:rsidR="001F2E9F" w:rsidRPr="00FC2D01" w:rsidRDefault="001F2E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14:paraId="544211F2" w14:textId="77777777" w:rsidR="001F2E9F" w:rsidRPr="00FC2D01" w:rsidRDefault="001F2E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05B7454A" w14:textId="77777777" w:rsidR="001F2E9F" w:rsidRPr="00FC2D01" w:rsidRDefault="001F2E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DDBD33" w14:textId="77777777"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14:paraId="143BA87E" w14:textId="77777777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649883" w14:textId="77777777"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14:paraId="574839C7" w14:textId="77777777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FBBA78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6D164034" w14:textId="77777777"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9A9EF2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BDCD90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DD713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24E2B3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AA4EA3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800CD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7A29D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B160B6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3BAEFAA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5892DD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40AC822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1D7EF78" w14:textId="77777777"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151B975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CAC657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CBC768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BF1C2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E88F7E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79A83C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BA8668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7A6CA7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4B33FE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0A7461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307F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45E6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680D1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C3835D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377864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C8580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CB126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68D0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031C3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FE6490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08B8F3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84B5B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5EF40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C570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24A4AC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73D3B5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31AB2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37776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72361C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36ACC9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19485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1EB726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090625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1499F1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7AF84B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227FF0E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5FEBAD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0681E2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55982E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EB4F86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853BB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446A7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8667A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FAB32F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5CFA8A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75FE3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14399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96205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71F315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9A7238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C0A6DB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EAB316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B48A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33BF82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52646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89227F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A14CEE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E74EDA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2E1F61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1AABF2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DBC29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6CCE9A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E2D171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C6739C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3C60B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FB4211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7C3B4A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F20D5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9AE1E0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88FE1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09F68C5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5273A4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A197CA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788949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DB955B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EEC626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ECF2D1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00B3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4DA597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D86D4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88080D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1DFB7C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7A81DE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78EF1D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90E4C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E9AAA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E8DF23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E91916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FA612E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308CA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50A567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83097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B0FB7C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E8F6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8A4C3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E4CB7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80DC2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5B0A0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10545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E66CB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78BC8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9B610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2BED330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1E659A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D0AA1C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8AE9E2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5CB3DF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14:paraId="21148C24" w14:textId="77777777"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50F40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B2B350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1DF6812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14C4C0F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F9E5497" w14:textId="77777777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9ED01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EA30909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5E2F40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82019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7176A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2908DB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B8DCC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4FB950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2703E3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E98DE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994F46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8CD53F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70FFC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B604F4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4D2199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81B256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4762E1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51ECE14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B2D9B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FAA438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E34FE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78ABE0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0A8E19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0AC675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7CEFB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4050C0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3B9105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105C19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4E1565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57DF9C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DB45B7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2645F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96B09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242A68A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9FE51D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C675CA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02A5D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4CA1207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C28BA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597FC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888CA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274A6D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C74604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79D8E9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B968C6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31CB2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4BFF8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E2D6D2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995F5C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902DE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59AF27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FC13DF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37333E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3E642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454BF5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23DF72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0754FB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A94609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496A0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5B7C2C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F8093D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2B3C5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158E70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5B92C4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BE5938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FA8BF94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AA2BFB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0A2C6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259767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7CA8A39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14:paraId="637CB9F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D2E3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1F79E3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C7CEA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F6C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FF1229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986DE0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50669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37C7AF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645917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5FF98A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98FA1F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21B51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5EB65E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2B1A55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273B1B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C2CA75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81D989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E0B67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B75CA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0D3E40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702C38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6C3E0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38095E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E19265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0134C3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F5F825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DF08E0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15DFC6E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70E0D1C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645B9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41B282C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0B7598EE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7BDDEA6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5E7B0B32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78A88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4E5C9C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1EAEB26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31695B93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490F0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C4BD4F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2436D2F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5A9D3C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BD22E3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4420C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42229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F2F15B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C61212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CC9F8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53709D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B81ACB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AEDC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D1017B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D69B67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7D6A3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BD06A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A296B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90C22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B60712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DE1052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494AA38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8742E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2C8FC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65319E2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D14D064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14:paraId="03ED6A12" w14:textId="77777777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28B4547" w14:textId="77777777"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14:paraId="5F4CB1D0" w14:textId="77777777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0AEDA2" w14:textId="77777777"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76E48133" wp14:editId="373D75F7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D98964" w14:textId="77777777" w:rsidR="001F2E9F" w:rsidRPr="004477A4" w:rsidRDefault="001F2E9F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5D789A91" w14:textId="77777777" w:rsidR="001F2E9F" w:rsidRPr="004477A4" w:rsidRDefault="001F2E9F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76CE9353" w14:textId="77777777" w:rsidR="001F2E9F" w:rsidRPr="004477A4" w:rsidRDefault="001F2E9F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6DF6D182" w14:textId="77777777" w:rsidR="001F2E9F" w:rsidRPr="004477A4" w:rsidRDefault="001F2E9F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30D059E5" w14:textId="77777777"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4156ECC" w14:textId="77777777"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5486254" w14:textId="77777777"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4F0D84D" w14:textId="77777777"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66A6ED1E" w14:textId="77777777"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CE38E5D" w14:textId="77777777"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0D93FEE" w14:textId="77777777"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19766581" w14:textId="77777777"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6E20C9BF" w14:textId="77777777" w:rsidR="001F2E9F" w:rsidRDefault="001F2E9F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48133"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DD98964" w14:textId="77777777" w:rsidR="001F2E9F" w:rsidRPr="004477A4" w:rsidRDefault="001F2E9F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14:paraId="5D789A91" w14:textId="77777777" w:rsidR="001F2E9F" w:rsidRPr="004477A4" w:rsidRDefault="001F2E9F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76CE9353" w14:textId="77777777" w:rsidR="001F2E9F" w:rsidRPr="004477A4" w:rsidRDefault="001F2E9F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6DF6D182" w14:textId="77777777" w:rsidR="001F2E9F" w:rsidRPr="004477A4" w:rsidRDefault="001F2E9F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30D059E5" w14:textId="77777777"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4156ECC" w14:textId="77777777"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5486254" w14:textId="77777777"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4F0D84D" w14:textId="77777777"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66A6ED1E" w14:textId="77777777"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CE38E5D" w14:textId="77777777"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0D93FEE" w14:textId="77777777"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9766581" w14:textId="77777777"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6E20C9BF" w14:textId="77777777" w:rsidR="001F2E9F" w:rsidRDefault="001F2E9F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C4B496D" w14:textId="77777777"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288F3C39" w14:textId="77777777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C4E62E3" w14:textId="77777777"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06346EA4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54AB1" w14:textId="77777777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BC4E649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061AF8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774561C6" w14:textId="77777777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0720DB7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BC35404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ADA98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975299B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28FA9A4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BAA68" w14:textId="7777777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561EC606" w14:textId="77777777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EC9E045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DA36B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62E602" w14:textId="77777777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4E877026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59FC94A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0DFA186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592AFDB1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E6533F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14:paraId="6B1471E0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617DFD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1A065C0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15364A3" w14:textId="77777777"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5748AC49" w14:textId="77777777"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63F05FF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04C3B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ED54183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F0AA24D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AD5F0F2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896C3F" w14:textId="77777777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EAE1BE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6012FBA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4690BE8C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DFE0B86" w14:textId="77777777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2E30A8C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184C23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2DCC28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1C77081D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60CEA39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58825EAD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9940540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D7EFE4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EDB70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42D9DDF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E9A437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F19FBB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FFEAF45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B2521B3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14:paraId="1A8AA91F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6BC9D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435FA28A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896DAE8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4E58E54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E6C3F45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46EB5D4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4E65474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04C0D6B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9C3F0B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2CF579B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A71ECC2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0AB9FD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F7FAD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412459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94B1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6662ED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D94A0C3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6A1C658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6F441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448F0D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9E85AB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C09E5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E0B5FB3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C30BF0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51DA9E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C4218D8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56347F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CCDBFC1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F7B4CC5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1EBFE61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BE9F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E5E6DE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83D099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08A4DE04" w14:textId="77777777"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2A0799A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9D69AF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03675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4165F298" w14:textId="77777777"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14:paraId="6C42489E" w14:textId="77777777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F188F66" w14:textId="77777777"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BE3690F" wp14:editId="6E42469A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80E350" w14:textId="77777777" w:rsidR="001F2E9F" w:rsidRPr="004477A4" w:rsidRDefault="001F2E9F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369D4EA7" w14:textId="77777777" w:rsidR="001F2E9F" w:rsidRPr="004477A4" w:rsidRDefault="001F2E9F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4BDF274C" w14:textId="77777777" w:rsidR="001F2E9F" w:rsidRPr="004477A4" w:rsidRDefault="001F2E9F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14:paraId="4AF36527" w14:textId="77777777" w:rsidR="001F2E9F" w:rsidRDefault="001F2E9F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3690F"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" stroked="f">
                      <v:fill opacity="0"/>
                      <v:textbox inset="0,0,0,0">
                        <w:txbxContent>
                          <w:p w14:paraId="4780E350" w14:textId="77777777" w:rsidR="001F2E9F" w:rsidRPr="004477A4" w:rsidRDefault="001F2E9F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14:paraId="369D4EA7" w14:textId="77777777" w:rsidR="001F2E9F" w:rsidRPr="004477A4" w:rsidRDefault="001F2E9F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4BDF274C" w14:textId="77777777" w:rsidR="001F2E9F" w:rsidRPr="004477A4" w:rsidRDefault="001F2E9F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14:paraId="4AF36527" w14:textId="77777777" w:rsidR="001F2E9F" w:rsidRDefault="001F2E9F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15248A38" w14:textId="77777777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5E8CC4F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EF2D6BB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08B3B8B" w14:textId="77777777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5D7485B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EFFA5E0" w14:textId="77777777"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04D6845" w14:textId="77777777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78340B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7136BB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6197766C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A5EBB7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0C4B8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3562D3C9" w14:textId="77777777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AA6F430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F29EF1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7F9B8032" wp14:editId="0B9200E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C142FB" w14:textId="77777777" w:rsidR="001F2E9F" w:rsidRDefault="001F2E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B8032"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MP90Ow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1BC142FB" w14:textId="77777777" w:rsidR="001F2E9F" w:rsidRDefault="001F2E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3C864A9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9CA6A76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5223826" w14:textId="77777777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B639239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14:paraId="25ED6422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7B39E97F" wp14:editId="77BF9AD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C50B539" w14:textId="77777777" w:rsidR="001F2E9F" w:rsidRDefault="001F2E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9E97F"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Pn/7qMKAgAAAw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2C50B539" w14:textId="77777777" w:rsidR="001F2E9F" w:rsidRDefault="001F2E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F273483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3E1635FE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C048E95" w14:textId="77777777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0F2B4" w14:textId="77777777"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FBC89F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3E72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14:paraId="27799C4C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DEA4A6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F48D4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81842C9" w14:textId="77777777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F6DDAAF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B6BED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65DD8C8" w14:textId="77777777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75C6CAC5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11B6BC9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525C2E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27A71D4A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CD7DE7F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402D7EF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22C478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6747E75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07FA31B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BA0E4C0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0852C39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5E24123D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8DC8FCB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86ED512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FE5980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BBC78B0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05D957C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7EF10B45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4A6050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67F72D9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13C8745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A1E4665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E1356C4" w14:textId="77777777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265C6B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858386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06F478B2" w14:textId="77777777" w:rsidR="001C2E38" w:rsidRDefault="001C2E38"/>
    <w:p w14:paraId="6BC6EFD2" w14:textId="77777777" w:rsidR="00FC2D01" w:rsidRDefault="00FC2D01"/>
    <w:p w14:paraId="49EB3D1B" w14:textId="77777777" w:rsidR="00FC2D01" w:rsidRDefault="00FC2D01"/>
    <w:p w14:paraId="60940B59" w14:textId="77777777" w:rsidR="00FC2D01" w:rsidRDefault="00FC2D01"/>
    <w:p w14:paraId="2A844DAB" w14:textId="77777777" w:rsidR="00FC2D01" w:rsidRDefault="00FC2D01"/>
    <w:p w14:paraId="30A46806" w14:textId="77777777" w:rsidR="00FC2D01" w:rsidRDefault="00FC2D01"/>
    <w:p w14:paraId="2E376BEC" w14:textId="77777777" w:rsidR="00FC2D01" w:rsidRDefault="00FC2D01"/>
    <w:p w14:paraId="1F3409FD" w14:textId="77777777" w:rsidR="00FC2D01" w:rsidRDefault="00FC2D01"/>
    <w:p w14:paraId="2A6FECCD" w14:textId="77777777" w:rsidR="00FC2D01" w:rsidRDefault="00FC2D01"/>
    <w:p w14:paraId="22DC4FAA" w14:textId="77777777" w:rsidR="00FC2D01" w:rsidRDefault="00FC2D01"/>
    <w:p w14:paraId="78E8E267" w14:textId="77777777" w:rsidR="00FC2D01" w:rsidRDefault="00FC2D01"/>
    <w:p w14:paraId="19428BB9" w14:textId="77777777" w:rsidR="00FC2D01" w:rsidRDefault="00FC2D01"/>
    <w:p w14:paraId="28F6E6E4" w14:textId="77777777" w:rsidR="00FC2D01" w:rsidRDefault="00FC2D01"/>
    <w:p w14:paraId="23047286" w14:textId="77777777" w:rsidR="00FC2D01" w:rsidRDefault="00FC2D01"/>
    <w:p w14:paraId="7CAA5345" w14:textId="77777777" w:rsidR="00FC2D01" w:rsidRDefault="00FC2D01"/>
    <w:p w14:paraId="2D49810B" w14:textId="77777777" w:rsidR="00FC2D01" w:rsidRDefault="00FC2D01"/>
    <w:p w14:paraId="77E849F3" w14:textId="77777777" w:rsidR="00FC2D01" w:rsidRDefault="00FC2D01"/>
    <w:p w14:paraId="2569F002" w14:textId="77777777" w:rsidR="00FC2D01" w:rsidRDefault="00FC2D01"/>
    <w:p w14:paraId="6C293299" w14:textId="77777777" w:rsidR="00FC2D01" w:rsidRDefault="00FC2D01"/>
    <w:p w14:paraId="0387086E" w14:textId="77777777" w:rsidR="00FC2D01" w:rsidRDefault="00FC2D01"/>
    <w:p w14:paraId="6E5B065A" w14:textId="77777777" w:rsidR="00FC2D01" w:rsidRDefault="00FC2D01"/>
    <w:p w14:paraId="350F92D9" w14:textId="77777777" w:rsidR="00FC2D01" w:rsidRDefault="00FC2D01"/>
    <w:p w14:paraId="318154E4" w14:textId="77777777" w:rsidR="00FC2D01" w:rsidRDefault="00FC2D01"/>
    <w:p w14:paraId="49A2824C" w14:textId="77777777" w:rsidR="00FC2D01" w:rsidRDefault="00FC2D01"/>
    <w:p w14:paraId="7A6D84C8" w14:textId="77777777" w:rsidR="00FC2D01" w:rsidRDefault="00FC2D01"/>
    <w:p w14:paraId="568BF16E" w14:textId="77777777" w:rsidR="00FC2D01" w:rsidRDefault="00FC2D01"/>
    <w:p w14:paraId="51B9DDB4" w14:textId="77777777" w:rsidR="00FC2D01" w:rsidRDefault="00FC2D01"/>
    <w:p w14:paraId="627B2CF0" w14:textId="77777777" w:rsidR="00FC2D01" w:rsidRDefault="00FC2D01"/>
    <w:p w14:paraId="2A77D844" w14:textId="77777777" w:rsidR="00FC2D01" w:rsidRDefault="00FC2D01"/>
    <w:p w14:paraId="52B083D1" w14:textId="77777777" w:rsidR="00FC2D01" w:rsidRDefault="00FC2D01"/>
    <w:p w14:paraId="58BDBDF8" w14:textId="77777777" w:rsidR="00FC2D01" w:rsidRDefault="00FC2D01"/>
    <w:p w14:paraId="022DB328" w14:textId="77777777" w:rsidR="00FC2D01" w:rsidRDefault="00FC2D01"/>
    <w:p w14:paraId="2E3EB3C3" w14:textId="77777777" w:rsidR="00FC2D01" w:rsidRDefault="00FC2D01"/>
    <w:p w14:paraId="36831C74" w14:textId="77777777" w:rsidR="00FC2D01" w:rsidRDefault="00FC2D01"/>
    <w:p w14:paraId="5EE76C19" w14:textId="77777777" w:rsidR="00FC2D01" w:rsidRDefault="00FC2D01"/>
    <w:p w14:paraId="6F2AF2BD" w14:textId="77777777" w:rsidR="00FC2D01" w:rsidRDefault="00FC2D01"/>
    <w:p w14:paraId="5DAF3FEF" w14:textId="77777777" w:rsidR="00FC2D01" w:rsidRDefault="00FC2D01"/>
    <w:p w14:paraId="273496A8" w14:textId="77777777" w:rsidR="00FC2D01" w:rsidRDefault="00FC2D01"/>
    <w:p w14:paraId="278474EA" w14:textId="77777777" w:rsidR="00FC2D01" w:rsidRDefault="00FC2D01"/>
    <w:p w14:paraId="1F85EC3B" w14:textId="77777777" w:rsidR="00FC2D01" w:rsidRDefault="00FC2D01"/>
    <w:p w14:paraId="6FC46840" w14:textId="77777777" w:rsidR="00FC2D01" w:rsidRDefault="00FC2D01"/>
    <w:p w14:paraId="5CE050C4" w14:textId="77777777" w:rsidR="00FC2D01" w:rsidRDefault="00FC2D01"/>
    <w:p w14:paraId="2487503D" w14:textId="77777777" w:rsidR="00FC2D01" w:rsidRDefault="00FC2D01"/>
    <w:p w14:paraId="761DF040" w14:textId="77777777" w:rsidR="00FC2D01" w:rsidRDefault="00FC2D01"/>
    <w:p w14:paraId="7596BB03" w14:textId="77777777" w:rsidR="00FC2D01" w:rsidRDefault="00FC2D01"/>
    <w:p w14:paraId="3291545B" w14:textId="77777777" w:rsidR="001C2E38" w:rsidRDefault="001C2E38">
      <w:pPr>
        <w:pageBreakBefore/>
      </w:pPr>
    </w:p>
    <w:p w14:paraId="0C5E010D" w14:textId="77777777"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14:paraId="10E19080" w14:textId="77777777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5B08F9" w14:textId="77777777"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873E33D" w14:textId="77777777"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CA3B439" wp14:editId="7F45B643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EFF4E3" w14:textId="77777777" w:rsidR="001F2E9F" w:rsidRPr="004477A4" w:rsidRDefault="001F2E9F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3B439"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05EFF4E3" w14:textId="77777777" w:rsidR="001F2E9F" w:rsidRPr="004477A4" w:rsidRDefault="001F2E9F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53F052CC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14:paraId="3871435C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14:paraId="6C31F77C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BB9DDA3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14:paraId="45A5349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DDFBF46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14:paraId="602D108B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87DC5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DDA4F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14:paraId="0CF856B1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E08A79" w14:textId="77777777"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25F7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306E1417" wp14:editId="0A0571A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AA408D" w14:textId="77777777" w:rsidR="001F2E9F" w:rsidRDefault="001F2E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E1417"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" stroked="f">
                      <v:fill opacity="0"/>
                      <v:textbox inset="0,0,0,0">
                        <w:txbxContent>
                          <w:p w14:paraId="46AA408D" w14:textId="77777777" w:rsidR="001F2E9F" w:rsidRDefault="001F2E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163EAF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6FA421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7B428200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2697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D7A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816645C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8233E9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E3980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0DE4D49B" wp14:editId="1EBCEAB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22ABA8" w14:textId="77777777" w:rsidR="001F2E9F" w:rsidRDefault="001F2E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4D49B"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sLevi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E22ABA8" w14:textId="77777777" w:rsidR="001F2E9F" w:rsidRDefault="001F2E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C0C4C2" w14:textId="77777777"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49177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31850249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4EA6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02D41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FEFD36C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5851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CC04DCE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58804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01B336C7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ECB8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1AB3E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FCDDAEE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92E2F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397D9C44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0A95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1387323D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4B241" w14:textId="77777777"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740A1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2D7DD6E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F082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2408B0A3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D295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10B16F80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66AF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1C9A4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C98D7C9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F299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B4027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86E6B6E" w14:textId="77777777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B0CA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1BD03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CDB1B" w14:textId="77777777"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14:paraId="329EA9E7" w14:textId="77777777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1C45E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1D0A9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7EF9B530" w14:textId="77777777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BE8D9D7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107876F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A8F97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76E3A3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1087E0F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36F0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7919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72EC717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14:paraId="7DD8CE2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168A92D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72F4B753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4898897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EDF2E0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1A4FD88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29D8A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D683423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F9F2D04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019F039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C590EF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780C1D64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8E9BE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FF3E76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B89149F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03D06E1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E1BCCB4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6AE28B7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4E8DBB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4421861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67867E6" w14:textId="77777777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25CC86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80DBA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14:paraId="5436932F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4CB9477E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AF8894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2BB8820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60620B5B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2C5A8BB6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28AE7CF1" w14:textId="77777777" w:rsidR="00393F1D" w:rsidRDefault="00393F1D" w:rsidP="00B678C8">
      <w:pPr>
        <w:widowControl/>
        <w:suppressAutoHyphens w:val="0"/>
        <w:autoSpaceDE/>
      </w:pPr>
    </w:p>
    <w:p w14:paraId="48FBE964" w14:textId="77777777" w:rsidR="00B678C8" w:rsidRDefault="00B678C8" w:rsidP="00B678C8">
      <w:pPr>
        <w:widowControl/>
        <w:suppressAutoHyphens w:val="0"/>
        <w:autoSpaceDE/>
      </w:pPr>
    </w:p>
    <w:p w14:paraId="033571E1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45E8255" w14:textId="77777777" w:rsidR="001F2E9F" w:rsidRDefault="001F2E9F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8BAB633" w14:textId="77777777"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1DEC794D" w14:textId="77777777"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13F65059" w14:textId="77777777"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lastRenderedPageBreak/>
        <w:t>ANEXO F</w:t>
      </w:r>
    </w:p>
    <w:p w14:paraId="6B7523D9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07ED1A8C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2E2010C0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14:paraId="1F2F6FD1" w14:textId="77777777"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14:paraId="79E16523" w14:textId="77777777"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14:paraId="56F1E31A" w14:textId="77777777"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14:paraId="18A25229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2636B016" w14:textId="77777777"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1B0DF085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00D0DE76" w14:textId="77777777" w:rsidR="00802934" w:rsidRDefault="00802934" w:rsidP="00802934">
      <w:pPr>
        <w:jc w:val="both"/>
      </w:pPr>
    </w:p>
    <w:p w14:paraId="67F2F48F" w14:textId="77777777"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6E9D0BC8" w14:textId="77777777" w:rsidR="00776075" w:rsidRDefault="00776075" w:rsidP="00802934">
      <w:pPr>
        <w:tabs>
          <w:tab w:val="left" w:pos="3555"/>
        </w:tabs>
      </w:pPr>
    </w:p>
    <w:p w14:paraId="19D9EA4D" w14:textId="77777777"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14:paraId="57FE3C27" w14:textId="77777777" w:rsidR="00237328" w:rsidRDefault="00237328" w:rsidP="00802934">
      <w:pPr>
        <w:tabs>
          <w:tab w:val="left" w:pos="3555"/>
        </w:tabs>
      </w:pPr>
    </w:p>
    <w:p w14:paraId="4F567624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42FF11FA" w14:textId="77777777" w:rsidR="00776075" w:rsidRDefault="00776075" w:rsidP="00776075">
      <w:pPr>
        <w:tabs>
          <w:tab w:val="left" w:pos="3555"/>
        </w:tabs>
      </w:pPr>
    </w:p>
    <w:p w14:paraId="4E6187ED" w14:textId="77777777"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14:paraId="0EA85C5A" w14:textId="77777777" w:rsidR="00776075" w:rsidRDefault="00776075" w:rsidP="00776075">
      <w:pPr>
        <w:tabs>
          <w:tab w:val="left" w:pos="3555"/>
        </w:tabs>
      </w:pPr>
    </w:p>
    <w:p w14:paraId="6BEBA695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4A62A3AE" w14:textId="77777777" w:rsidR="00776075" w:rsidRDefault="00776075" w:rsidP="00776075">
      <w:pPr>
        <w:tabs>
          <w:tab w:val="left" w:pos="3555"/>
        </w:tabs>
      </w:pPr>
    </w:p>
    <w:p w14:paraId="452E264C" w14:textId="77777777"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14:paraId="16801484" w14:textId="77777777" w:rsidR="00B678C8" w:rsidRDefault="00B678C8" w:rsidP="00776075">
      <w:pPr>
        <w:tabs>
          <w:tab w:val="left" w:pos="3555"/>
        </w:tabs>
      </w:pPr>
    </w:p>
    <w:p w14:paraId="4A9FDCCD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71E67DEF" w14:textId="77777777" w:rsidR="00B678C8" w:rsidRDefault="00B678C8" w:rsidP="00E67302">
      <w:pPr>
        <w:tabs>
          <w:tab w:val="left" w:pos="3555"/>
        </w:tabs>
      </w:pPr>
    </w:p>
    <w:p w14:paraId="327A3562" w14:textId="77777777"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14:paraId="155EB850" w14:textId="77777777" w:rsidR="009A2F21" w:rsidRDefault="009A2F21" w:rsidP="00E67302">
      <w:pPr>
        <w:tabs>
          <w:tab w:val="left" w:pos="3555"/>
        </w:tabs>
      </w:pPr>
    </w:p>
    <w:p w14:paraId="6DD18204" w14:textId="77777777" w:rsidR="009A2F21" w:rsidRDefault="009A2F21" w:rsidP="00E67302">
      <w:pPr>
        <w:tabs>
          <w:tab w:val="left" w:pos="3555"/>
        </w:tabs>
      </w:pPr>
    </w:p>
    <w:p w14:paraId="1975D30F" w14:textId="77777777" w:rsidR="009A2F21" w:rsidRDefault="009A2F21" w:rsidP="00E67302">
      <w:pPr>
        <w:tabs>
          <w:tab w:val="left" w:pos="3555"/>
        </w:tabs>
      </w:pPr>
    </w:p>
    <w:p w14:paraId="582EA6D0" w14:textId="77777777" w:rsidR="009A2F21" w:rsidRDefault="009A2F21" w:rsidP="00E67302">
      <w:pPr>
        <w:tabs>
          <w:tab w:val="left" w:pos="3555"/>
        </w:tabs>
      </w:pPr>
    </w:p>
    <w:p w14:paraId="10C25487" w14:textId="77777777" w:rsidR="009A2F21" w:rsidRDefault="009A2F21" w:rsidP="00E67302">
      <w:pPr>
        <w:tabs>
          <w:tab w:val="left" w:pos="3555"/>
        </w:tabs>
      </w:pPr>
    </w:p>
    <w:p w14:paraId="0A318627" w14:textId="77777777" w:rsidR="009A2F21" w:rsidRDefault="009A2F21" w:rsidP="00E67302">
      <w:pPr>
        <w:tabs>
          <w:tab w:val="left" w:pos="3555"/>
        </w:tabs>
      </w:pPr>
    </w:p>
    <w:p w14:paraId="28F4481B" w14:textId="77777777" w:rsidR="009A2F21" w:rsidRDefault="009A2F21" w:rsidP="00E67302">
      <w:pPr>
        <w:tabs>
          <w:tab w:val="left" w:pos="3555"/>
        </w:tabs>
      </w:pPr>
    </w:p>
    <w:p w14:paraId="3E7F07A7" w14:textId="77777777"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14:paraId="2A557553" w14:textId="77777777" w:rsidR="00DE32A6" w:rsidRDefault="00DE32A6" w:rsidP="00DE32A6">
      <w:pPr>
        <w:widowControl/>
        <w:suppressAutoHyphens w:val="0"/>
        <w:autoSpaceDE/>
      </w:pPr>
    </w:p>
    <w:p w14:paraId="2B82BAF5" w14:textId="77777777" w:rsidR="00DE32A6" w:rsidRDefault="00DE32A6" w:rsidP="00DE32A6">
      <w:pPr>
        <w:widowControl/>
        <w:suppressAutoHyphens w:val="0"/>
        <w:autoSpaceDE/>
      </w:pPr>
    </w:p>
    <w:p w14:paraId="514B1F9F" w14:textId="77777777"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14:paraId="4A08EFB4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53E0972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14:paraId="6A143119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23AC7C2D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2B2499FF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3634A8B3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1D38A56F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212F54F7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2FDB3FB4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0927AA2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51B7FBED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1A4897C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6DF4721B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</w:t>
      </w:r>
      <w:r w:rsidR="00B16A32" w:rsidRPr="00B16A32">
        <w:rPr>
          <w:rFonts w:ascii="Times New Roman" w:hAnsi="Times New Roman" w:cs="Times New Roman"/>
          <w:lang w:val="es-ES" w:eastAsia="es-ES"/>
        </w:rPr>
        <w:t xml:space="preserve"> </w:t>
      </w:r>
      <w:r w:rsidR="00B16A32">
        <w:rPr>
          <w:rFonts w:ascii="Times New Roman" w:hAnsi="Times New Roman" w:cs="Times New Roman"/>
          <w:lang w:val="es-ES" w:eastAsia="es-ES"/>
        </w:rPr>
        <w:t>Dardo</w:t>
      </w:r>
      <w:r>
        <w:rPr>
          <w:rFonts w:ascii="Times New Roman" w:hAnsi="Times New Roman" w:cs="Times New Roman"/>
          <w:lang w:val="es-ES" w:eastAsia="es-ES"/>
        </w:rPr>
        <w:t xml:space="preserve"> Joaquín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5CA5F75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4FBCE9D7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1D63AAE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39F686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6575427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5E846DAE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197095D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F31F71C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0AE1AD04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0EB71CA4" w14:textId="77777777" w:rsidR="008709D9" w:rsidRPr="00E4360C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21D27D2C" w14:textId="77777777" w:rsidR="00E4360C" w:rsidRDefault="00E4360C" w:rsidP="00E4360C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Ing. Guillermo Emir Raggio – Departamento de Arquitectura e Infraestructura de la Procuración General</w:t>
      </w:r>
    </w:p>
    <w:p w14:paraId="2318C04D" w14:textId="77777777" w:rsidR="00E4360C" w:rsidRDefault="00E4360C" w:rsidP="00E4360C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>Arq. Sergio Nic</w:t>
      </w:r>
      <w:r w:rsidR="007D754B">
        <w:rPr>
          <w:rFonts w:ascii="Times New Roman" w:hAnsi="Times New Roman" w:cs="Times New Roman"/>
          <w:lang w:val="es-ES" w:eastAsia="es-ES"/>
        </w:rPr>
        <w:t>olás Vidal Sprauer – Director E</w:t>
      </w:r>
      <w:r>
        <w:rPr>
          <w:rFonts w:ascii="Times New Roman" w:hAnsi="Times New Roman" w:cs="Times New Roman"/>
          <w:lang w:val="es-ES" w:eastAsia="es-ES"/>
        </w:rPr>
        <w:t>jecutivo - Departamento de Arquitectura e Infraestructura de la Procuración General</w:t>
      </w:r>
    </w:p>
    <w:p w14:paraId="0796101C" w14:textId="77777777" w:rsidR="00E4360C" w:rsidRDefault="00E4360C" w:rsidP="00F77F92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Arq. Héctor Raúl Alfaro</w:t>
      </w:r>
      <w:r w:rsidR="00F77F92">
        <w:rPr>
          <w:rFonts w:ascii="Times New Roman" w:hAnsi="Times New Roman" w:cs="Times New Roman"/>
          <w:lang w:val="es-ES" w:eastAsia="es-ES"/>
        </w:rPr>
        <w:t>–Delegación de Arquitectura - Departamento Judicial Azul</w:t>
      </w:r>
    </w:p>
    <w:p w14:paraId="22F4B640" w14:textId="77777777" w:rsidR="00887923" w:rsidRPr="00E4360C" w:rsidRDefault="00887923" w:rsidP="00E4360C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María Cecilia </w:t>
      </w:r>
      <w:proofErr w:type="spellStart"/>
      <w:r>
        <w:rPr>
          <w:rFonts w:ascii="Times New Roman" w:hAnsi="Times New Roman" w:cs="Times New Roman"/>
          <w:lang w:val="es-ES" w:eastAsia="es-ES"/>
        </w:rPr>
        <w:t>Dieguez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–Delegada de Administración – Departamento Judicial Azul </w:t>
      </w:r>
    </w:p>
    <w:p w14:paraId="210071F2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29200956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4D12F977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6BF9202C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falsedad de los datos</w:t>
      </w:r>
      <w:r w:rsidR="00B16A32">
        <w:rPr>
          <w:rFonts w:ascii="Times New Roman" w:hAnsi="Times New Roman" w:cs="Times New Roman"/>
          <w:lang w:val="es-ES" w:eastAsia="es-ES"/>
        </w:rPr>
        <w:t>,</w:t>
      </w:r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F541EE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6933A6D7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7D947525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35F13FD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318E9B0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6DDB495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265809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B02C6C5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449049F5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14:paraId="6E722666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14:paraId="2C381490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14:paraId="7E799560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14:paraId="19648581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06262A1" w14:textId="77777777" w:rsidR="00DE32A6" w:rsidRDefault="00DE32A6" w:rsidP="00DE32A6">
      <w:pPr>
        <w:widowControl/>
        <w:suppressAutoHyphens w:val="0"/>
        <w:autoSpaceDE/>
      </w:pPr>
    </w:p>
    <w:p w14:paraId="196EA03E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440637A0" w14:textId="77777777" w:rsidR="00AA02A0" w:rsidRDefault="00AA02A0" w:rsidP="00AA02A0">
      <w:pPr>
        <w:widowControl/>
        <w:suppressAutoHyphens w:val="0"/>
        <w:autoSpaceDE/>
      </w:pPr>
    </w:p>
    <w:p w14:paraId="3D90CB71" w14:textId="77777777" w:rsidR="00AA02A0" w:rsidRDefault="00AA02A0" w:rsidP="00AA02A0">
      <w:pPr>
        <w:widowControl/>
        <w:suppressAutoHyphens w:val="0"/>
        <w:autoSpaceDE/>
      </w:pPr>
    </w:p>
    <w:p w14:paraId="76D9917A" w14:textId="77777777" w:rsidR="00AA02A0" w:rsidRDefault="00AA02A0" w:rsidP="00AA02A0">
      <w:pPr>
        <w:widowControl/>
        <w:suppressAutoHyphens w:val="0"/>
        <w:autoSpaceDE/>
      </w:pPr>
    </w:p>
    <w:p w14:paraId="13AEF6F3" w14:textId="77777777" w:rsidR="00AA02A0" w:rsidRDefault="00AA02A0" w:rsidP="00AA02A0">
      <w:pPr>
        <w:widowControl/>
        <w:suppressAutoHyphens w:val="0"/>
        <w:autoSpaceDE/>
      </w:pPr>
    </w:p>
    <w:p w14:paraId="3A44850B" w14:textId="77777777" w:rsidR="00AA02A0" w:rsidRDefault="00AA02A0" w:rsidP="00AA02A0">
      <w:pPr>
        <w:widowControl/>
        <w:suppressAutoHyphens w:val="0"/>
        <w:autoSpaceDE/>
      </w:pPr>
    </w:p>
    <w:p w14:paraId="71B0DCBF" w14:textId="77777777" w:rsidR="00AA02A0" w:rsidRDefault="00AA02A0" w:rsidP="00AA02A0">
      <w:pPr>
        <w:widowControl/>
        <w:suppressAutoHyphens w:val="0"/>
        <w:autoSpaceDE/>
      </w:pPr>
    </w:p>
    <w:p w14:paraId="29117EDA" w14:textId="77777777" w:rsidR="002106F1" w:rsidRDefault="002106F1" w:rsidP="00AA02A0">
      <w:pPr>
        <w:widowControl/>
        <w:suppressAutoHyphens w:val="0"/>
        <w:autoSpaceDE/>
      </w:pPr>
    </w:p>
    <w:p w14:paraId="1F3C4797" w14:textId="77777777" w:rsidR="00AA02A0" w:rsidRDefault="00AA02A0" w:rsidP="00AA02A0">
      <w:pPr>
        <w:widowControl/>
        <w:suppressAutoHyphens w:val="0"/>
        <w:autoSpaceDE/>
      </w:pPr>
    </w:p>
    <w:p w14:paraId="66932FE3" w14:textId="77777777" w:rsidR="00AA02A0" w:rsidRDefault="00AA02A0" w:rsidP="00AA02A0">
      <w:pPr>
        <w:widowControl/>
        <w:suppressAutoHyphens w:val="0"/>
        <w:autoSpaceDE/>
      </w:pPr>
    </w:p>
    <w:p w14:paraId="37A114F8" w14:textId="77777777"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14:paraId="3FA02505" w14:textId="77777777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E5173" w14:textId="77777777"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6F777D12" w14:textId="77777777"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560602A4" w14:textId="77777777"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14:paraId="58B87E1D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DB909AE" w14:textId="77777777"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B5426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AC09247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92A6269" w14:textId="77777777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8CB13F3" w14:textId="77777777" w:rsidR="00C31C45" w:rsidRPr="00B16A32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B16A3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B16A32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C91CF4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68A802" w14:textId="4E456411" w:rsidR="00C31C45" w:rsidRPr="00FC2D01" w:rsidRDefault="00973211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9026017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2D4CDC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3EA9386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78D56B16" w14:textId="77777777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A0E0ABF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7BF087E" w14:textId="77777777"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B5B213" w14:textId="77777777"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524B6C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37D56C0" w14:textId="77777777"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A75C10B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27B8CCD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541212E" w14:textId="77777777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E7A2A4C" w14:textId="77777777"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FB57077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A84A51" w14:textId="77777777" w:rsidR="00C31C45" w:rsidRPr="00FC2D01" w:rsidRDefault="00C31C45" w:rsidP="006942C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6942C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984</w:t>
            </w:r>
            <w:r w:rsidR="00524B6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6942C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937CB08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C74E84C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C005EC9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36206C2F" w14:textId="77777777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EA2CB95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6690637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4FFDA45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4E318D3" w14:textId="77777777"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3C10A5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577A6A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34D0F56D" w14:textId="77777777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66577E3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B50BBE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5904E6A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C1D22E7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336AB09F" w14:textId="77777777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F6413AA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D533C05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326ECD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2D15FEC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559DC7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083087F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F0687E0" w14:textId="77777777"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897541F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70D29C9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DE9C4CD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C2FF66B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0C7D11B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F08BF5D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DA2273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14:paraId="6D41F3DD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CADEE5E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9E8C2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8728AC1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3C220676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63558C1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9A9425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032137B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0CCF0D47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05EC03A" w14:textId="77777777"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E011F00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C0F2A1B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5A166A8B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E3D0A7F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6C8A2B3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446E14A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9023535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4BFFC8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71270DE4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DBA77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28962D50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14:paraId="59426AC2" w14:textId="77777777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14:paraId="024CD98B" w14:textId="77777777"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14:paraId="66F69443" w14:textId="77777777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14:paraId="64067655" w14:textId="77777777"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14:paraId="1CA2B212" w14:textId="77777777"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4A792AF6" w14:textId="77777777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14:paraId="2455289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201CF43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EF6C900" w14:textId="77777777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EF51" w14:textId="77777777"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14:paraId="2C455A09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C89BEE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6E26DF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D60942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2E176C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0F6E0CE1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BCFE7" w14:textId="77777777"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2383B972" w14:textId="77777777"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14:paraId="1837F99C" w14:textId="77777777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F0CBA3" w14:textId="77777777"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0F306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6F93A3" w14:textId="77777777" w:rsidR="002106F1" w:rsidRDefault="002106F1" w:rsidP="001F2E9F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8D6E1" w14:textId="77777777" w:rsidR="001F2E9F" w:rsidRDefault="001F2E9F">
      <w:r>
        <w:separator/>
      </w:r>
    </w:p>
  </w:endnote>
  <w:endnote w:type="continuationSeparator" w:id="0">
    <w:p w14:paraId="33CB8B20" w14:textId="77777777" w:rsidR="001F2E9F" w:rsidRDefault="001F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AB92B" w14:textId="77777777" w:rsidR="001F2E9F" w:rsidRDefault="001F2E9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5326A" w14:textId="77777777" w:rsidR="001F2E9F" w:rsidRDefault="001F2E9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662C" w14:textId="77777777" w:rsidR="001F2E9F" w:rsidRDefault="001F2E9F">
    <w:pPr>
      <w:pStyle w:val="Piedepgina"/>
      <w:jc w:val="center"/>
      <w:rPr>
        <w:b/>
        <w:bCs/>
        <w:sz w:val="20"/>
        <w:szCs w:val="20"/>
      </w:rPr>
    </w:pPr>
  </w:p>
  <w:p w14:paraId="6341696B" w14:textId="77777777" w:rsidR="001F2E9F" w:rsidRDefault="001F2E9F">
    <w:pPr>
      <w:pStyle w:val="Piedepgina"/>
      <w:jc w:val="center"/>
      <w:rPr>
        <w:b/>
        <w:bCs/>
        <w:sz w:val="20"/>
        <w:szCs w:val="20"/>
      </w:rPr>
    </w:pPr>
  </w:p>
  <w:p w14:paraId="5F7619FE" w14:textId="77777777" w:rsidR="001F2E9F" w:rsidRDefault="001F2E9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81A52" w14:textId="77777777" w:rsidR="001F2E9F" w:rsidRDefault="001F2E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649D9" w14:textId="77777777" w:rsidR="001F2E9F" w:rsidRDefault="001F2E9F">
      <w:r>
        <w:separator/>
      </w:r>
    </w:p>
  </w:footnote>
  <w:footnote w:type="continuationSeparator" w:id="0">
    <w:p w14:paraId="0B688978" w14:textId="77777777" w:rsidR="001F2E9F" w:rsidRDefault="001F2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A722" w14:textId="77777777" w:rsidR="001F2E9F" w:rsidRDefault="001F2E9F">
    <w:pPr>
      <w:jc w:val="right"/>
      <w:rPr>
        <w:b/>
        <w:bCs/>
        <w:sz w:val="20"/>
        <w:szCs w:val="20"/>
      </w:rPr>
    </w:pPr>
  </w:p>
  <w:p w14:paraId="2B2192B4" w14:textId="77777777" w:rsidR="001F2E9F" w:rsidRDefault="001F2E9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4205C494" w14:textId="77777777" w:rsidR="001F2E9F" w:rsidRDefault="001F2E9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BE08B" w14:textId="77777777" w:rsidR="001F2E9F" w:rsidRDefault="001F2E9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80A16" w14:textId="77777777" w:rsidR="001F2E9F" w:rsidRPr="007C36DC" w:rsidRDefault="001F2E9F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8E618" w14:textId="77777777" w:rsidR="001F2E9F" w:rsidRDefault="001F2E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1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1F2E9F"/>
    <w:rsid w:val="00200BDD"/>
    <w:rsid w:val="00202479"/>
    <w:rsid w:val="002106F1"/>
    <w:rsid w:val="00224B25"/>
    <w:rsid w:val="00227E88"/>
    <w:rsid w:val="00237328"/>
    <w:rsid w:val="0024241C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01396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08AB"/>
    <w:rsid w:val="00791AE6"/>
    <w:rsid w:val="007A54F0"/>
    <w:rsid w:val="007A5948"/>
    <w:rsid w:val="007A6488"/>
    <w:rsid w:val="007C0006"/>
    <w:rsid w:val="007C3372"/>
    <w:rsid w:val="007C36DC"/>
    <w:rsid w:val="007D41CE"/>
    <w:rsid w:val="007D754B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87923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211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16A32"/>
    <w:rsid w:val="00B27F39"/>
    <w:rsid w:val="00B35B16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360C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77F92"/>
    <w:rsid w:val="00F860DF"/>
    <w:rsid w:val="00F92314"/>
    <w:rsid w:val="00F92623"/>
    <w:rsid w:val="00F96C50"/>
    <w:rsid w:val="00FA0B53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oNotEmbedSmartTags/>
  <w:decimalSymbol w:val=","/>
  <w:listSeparator w:val=";"/>
  <w14:docId w14:val="3DFD5873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648B3-2026-446C-8297-560252AB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1808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Victoria</cp:lastModifiedBy>
  <cp:revision>2</cp:revision>
  <cp:lastPrinted>2024-04-03T15:01:00Z</cp:lastPrinted>
  <dcterms:created xsi:type="dcterms:W3CDTF">2024-07-05T12:30:00Z</dcterms:created>
  <dcterms:modified xsi:type="dcterms:W3CDTF">2024-07-05T12:30:00Z</dcterms:modified>
</cp:coreProperties>
</file>