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1D5434">
              <w:rPr>
                <w:b/>
                <w:bCs/>
                <w:sz w:val="20"/>
                <w:szCs w:val="20"/>
              </w:rPr>
              <w:t>11</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BD02F6">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1D5434">
              <w:rPr>
                <w:rFonts w:ascii="Times New Roman" w:eastAsia="Arial" w:hAnsi="Times New Roman" w:cs="Times New Roman"/>
              </w:rPr>
              <w:t>1662</w:t>
            </w:r>
            <w:r w:rsidR="008709D9">
              <w:rPr>
                <w:rFonts w:ascii="Times New Roman" w:eastAsia="Arial" w:hAnsi="Times New Roman" w:cs="Times New Roman"/>
              </w:rPr>
              <w:t>-19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BD02F6" w:rsidP="00DB2F4E">
            <w:pPr>
              <w:pStyle w:val="Default"/>
              <w:jc w:val="both"/>
              <w:rPr>
                <w:rFonts w:ascii="Times New Roman" w:hAnsi="Times New Roman" w:cs="Times New Roman"/>
                <w:b/>
              </w:rPr>
            </w:pPr>
            <w:r w:rsidRPr="00BD02F6">
              <w:rPr>
                <w:rFonts w:ascii="Times New Roman" w:hAnsi="Times New Roman" w:cs="Times New Roman"/>
                <w:b/>
                <w:color w:val="auto"/>
              </w:rPr>
              <w:t>Locación de  inmuebles en</w:t>
            </w:r>
            <w:r w:rsidR="001D5434">
              <w:rPr>
                <w:rFonts w:ascii="Times New Roman" w:hAnsi="Times New Roman" w:cs="Times New Roman"/>
                <w:b/>
                <w:color w:val="auto"/>
              </w:rPr>
              <w:t xml:space="preserve"> la localidad de San Vicente</w:t>
            </w:r>
            <w:r w:rsidRPr="00BD02F6">
              <w:rPr>
                <w:rFonts w:ascii="Times New Roman" w:hAnsi="Times New Roman" w:cs="Times New Roman"/>
                <w:b/>
                <w:color w:val="auto"/>
              </w:rPr>
              <w:t xml:space="preserve"> con destino a la</w:t>
            </w:r>
            <w:r w:rsidR="001D5434">
              <w:rPr>
                <w:rFonts w:ascii="Times New Roman" w:hAnsi="Times New Roman" w:cs="Times New Roman"/>
                <w:b/>
                <w:color w:val="auto"/>
              </w:rPr>
              <w:t xml:space="preserve"> Unidad Funcional de Instrucción Descentralizada San Vicente, del Departamento Judicial La Plata</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BD02F6" w:rsidP="001D5434">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DELEGACIÓN DE ADMINISTRACIÓN DEL DEPARTAMENTO JUDICIAL</w:t>
            </w:r>
            <w:r w:rsidR="001D5434">
              <w:rPr>
                <w:rFonts w:ascii="Times New Roman" w:hAnsi="Times New Roman" w:cs="Times New Roman"/>
                <w:b/>
                <w:bCs/>
                <w:sz w:val="22"/>
                <w:szCs w:val="19"/>
              </w:rPr>
              <w:t xml:space="preserve"> LA PLATA</w:t>
            </w:r>
            <w:r>
              <w:rPr>
                <w:rFonts w:ascii="Times New Roman" w:hAnsi="Times New Roman" w:cs="Times New Roman"/>
                <w:b/>
                <w:bCs/>
                <w:sz w:val="22"/>
                <w:szCs w:val="19"/>
              </w:rPr>
              <w:t xml:space="preserve">, </w:t>
            </w:r>
            <w:r w:rsidR="001D5434">
              <w:rPr>
                <w:rFonts w:ascii="Times New Roman" w:hAnsi="Times New Roman" w:cs="Times New Roman"/>
                <w:b/>
                <w:bCs/>
                <w:sz w:val="22"/>
                <w:szCs w:val="19"/>
              </w:rPr>
              <w:t>CALLE 54 N° 590, 8VO. PISO, DE LA CIUDAD DE LA PLATA.</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5D7B3C" w:rsidRDefault="005D7B3C" w:rsidP="00772544">
            <w:pPr>
              <w:snapToGrid w:val="0"/>
              <w:jc w:val="center"/>
              <w:rPr>
                <w:rFonts w:ascii="Times New Roman" w:eastAsia="Arial" w:hAnsi="Times New Roman" w:cs="Times New Roman"/>
                <w:bCs/>
                <w:sz w:val="18"/>
                <w:szCs w:val="18"/>
              </w:rPr>
            </w:pPr>
            <w:r w:rsidRPr="005D7B3C">
              <w:rPr>
                <w:rFonts w:ascii="Times New Roman" w:eastAsia="Arial" w:hAnsi="Times New Roman" w:cs="Times New Roman"/>
                <w:bCs/>
                <w:sz w:val="18"/>
                <w:szCs w:val="18"/>
              </w:rPr>
              <w:t>Hasta el  día 22</w:t>
            </w:r>
            <w:r w:rsidR="00F67169" w:rsidRPr="005D7B3C">
              <w:rPr>
                <w:rFonts w:ascii="Times New Roman" w:eastAsia="Arial" w:hAnsi="Times New Roman" w:cs="Times New Roman"/>
                <w:bCs/>
                <w:sz w:val="18"/>
                <w:szCs w:val="18"/>
              </w:rPr>
              <w:t xml:space="preserve"> </w:t>
            </w:r>
            <w:r w:rsidR="00653815" w:rsidRPr="005D7B3C">
              <w:rPr>
                <w:rFonts w:ascii="Times New Roman" w:eastAsia="Arial" w:hAnsi="Times New Roman" w:cs="Times New Roman"/>
                <w:bCs/>
                <w:sz w:val="18"/>
                <w:szCs w:val="18"/>
              </w:rPr>
              <w:t xml:space="preserve"> de</w:t>
            </w:r>
            <w:r w:rsidRPr="005D7B3C">
              <w:rPr>
                <w:rFonts w:ascii="Times New Roman" w:eastAsia="Arial" w:hAnsi="Times New Roman" w:cs="Times New Roman"/>
                <w:bCs/>
                <w:sz w:val="18"/>
                <w:szCs w:val="18"/>
              </w:rPr>
              <w:t xml:space="preserve"> diciembre</w:t>
            </w:r>
            <w:r w:rsidR="00653815" w:rsidRPr="005D7B3C">
              <w:rPr>
                <w:rFonts w:ascii="Times New Roman" w:eastAsia="Arial" w:hAnsi="Times New Roman" w:cs="Times New Roman"/>
                <w:bCs/>
                <w:sz w:val="18"/>
                <w:szCs w:val="18"/>
              </w:rPr>
              <w:t xml:space="preserve"> de</w:t>
            </w:r>
            <w:r w:rsidR="00F67169" w:rsidRPr="005D7B3C">
              <w:rPr>
                <w:rFonts w:ascii="Times New Roman" w:eastAsia="Arial" w:hAnsi="Times New Roman" w:cs="Times New Roman"/>
                <w:bCs/>
                <w:sz w:val="18"/>
                <w:szCs w:val="18"/>
              </w:rPr>
              <w:t xml:space="preserve"> 2020</w:t>
            </w:r>
            <w:r w:rsidR="00653815" w:rsidRPr="005D7B3C">
              <w:rPr>
                <w:rFonts w:ascii="Times New Roman" w:eastAsia="Arial" w:hAnsi="Times New Roman" w:cs="Times New Roman"/>
                <w:bCs/>
                <w:sz w:val="18"/>
                <w:szCs w:val="18"/>
              </w:rPr>
              <w:t xml:space="preserve"> a las</w:t>
            </w:r>
            <w:r w:rsidRPr="005D7B3C">
              <w:rPr>
                <w:rFonts w:ascii="Times New Roman" w:eastAsia="Arial" w:hAnsi="Times New Roman" w:cs="Times New Roman"/>
                <w:bCs/>
                <w:sz w:val="18"/>
                <w:szCs w:val="18"/>
              </w:rPr>
              <w:t xml:space="preserve"> 10:00</w:t>
            </w:r>
            <w:r w:rsidR="00653815" w:rsidRPr="005D7B3C">
              <w:rPr>
                <w:rFonts w:ascii="Times New Roman" w:eastAsia="Arial" w:hAnsi="Times New Roman" w:cs="Times New Roman"/>
                <w:bCs/>
                <w:sz w:val="18"/>
                <w:szCs w:val="18"/>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1D5434"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DELEGACIÓN DE ADMINISTRACIÓN DEL DEPARTAMENTO JUDICIAL</w:t>
            </w:r>
            <w:r>
              <w:rPr>
                <w:rFonts w:ascii="Times New Roman" w:hAnsi="Times New Roman" w:cs="Times New Roman"/>
                <w:b/>
                <w:bCs/>
                <w:sz w:val="22"/>
                <w:szCs w:val="19"/>
              </w:rPr>
              <w:t xml:space="preserve"> LA PLATA, CALLE 54 N° 590, 8VO. PISO, DE LA CIUDAD DE LA PLATA.</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5D7B3C">
              <w:rPr>
                <w:rFonts w:ascii="Times New Roman" w:eastAsia="Arial" w:hAnsi="Times New Roman" w:cs="Times New Roman"/>
                <w:bCs/>
                <w:sz w:val="20"/>
                <w:szCs w:val="20"/>
              </w:rPr>
              <w:t>El  día 22 de di</w:t>
            </w:r>
            <w:bookmarkStart w:id="0" w:name="_GoBack"/>
            <w:bookmarkEnd w:id="0"/>
            <w:r w:rsidR="005D7B3C">
              <w:rPr>
                <w:rFonts w:ascii="Times New Roman" w:eastAsia="Arial" w:hAnsi="Times New Roman" w:cs="Times New Roman"/>
                <w:bCs/>
                <w:sz w:val="20"/>
                <w:szCs w:val="20"/>
              </w:rPr>
              <w:t>ciembre</w:t>
            </w:r>
            <w:r w:rsidR="00F67169" w:rsidRPr="00181BF6">
              <w:rPr>
                <w:rFonts w:ascii="Times New Roman" w:eastAsia="Arial" w:hAnsi="Times New Roman" w:cs="Times New Roman"/>
                <w:bCs/>
                <w:sz w:val="20"/>
                <w:szCs w:val="20"/>
              </w:rPr>
              <w:t xml:space="preserve"> </w:t>
            </w:r>
            <w:r w:rsidR="005D7B3C">
              <w:rPr>
                <w:rFonts w:ascii="Times New Roman" w:eastAsia="Arial" w:hAnsi="Times New Roman" w:cs="Times New Roman"/>
                <w:bCs/>
                <w:sz w:val="20"/>
                <w:szCs w:val="20"/>
              </w:rPr>
              <w:t>de 2020 a las 10:00</w:t>
            </w:r>
            <w:r w:rsidR="00F67169">
              <w:rPr>
                <w:rFonts w:ascii="Times New Roman" w:eastAsia="Arial" w:hAnsi="Times New Roman" w:cs="Times New Roman"/>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5D7B3C">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B0256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B0256C">
            <w:pPr>
              <w:snapToGrid w:val="0"/>
              <w:ind w:left="-152" w:firstLine="152"/>
              <w:jc w:val="center"/>
              <w:rPr>
                <w:b/>
                <w:bCs/>
                <w:sz w:val="28"/>
              </w:rPr>
            </w:pPr>
            <w:r w:rsidRPr="0062313A">
              <w:rPr>
                <w:b/>
                <w:bCs/>
                <w:sz w:val="28"/>
              </w:rPr>
              <w:lastRenderedPageBreak/>
              <w:t>PLIEGO DE BASES Y CONDICIONES</w:t>
            </w:r>
          </w:p>
          <w:p w:rsidR="00BD02F6" w:rsidRDefault="00BD02F6" w:rsidP="00B0256C">
            <w:pPr>
              <w:snapToGrid w:val="0"/>
              <w:jc w:val="center"/>
              <w:rPr>
                <w:b/>
                <w:bCs/>
                <w:sz w:val="32"/>
                <w:szCs w:val="28"/>
              </w:rPr>
            </w:pPr>
            <w:r w:rsidRPr="0062313A">
              <w:rPr>
                <w:b/>
                <w:bCs/>
                <w:sz w:val="32"/>
                <w:szCs w:val="28"/>
              </w:rPr>
              <w:t>PLANILLA DE COTIZACION</w:t>
            </w:r>
          </w:p>
          <w:p w:rsidR="00BD02F6" w:rsidRPr="0062313A" w:rsidRDefault="00BD02F6" w:rsidP="001D5434">
            <w:pPr>
              <w:snapToGrid w:val="0"/>
              <w:jc w:val="center"/>
              <w:rPr>
                <w:b/>
                <w:bCs/>
              </w:rPr>
            </w:pP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1D5434" w:rsidP="00B0256C">
            <w:pPr>
              <w:snapToGrid w:val="0"/>
              <w:spacing w:line="360" w:lineRule="auto"/>
              <w:ind w:right="151"/>
              <w:jc w:val="center"/>
              <w:rPr>
                <w:b/>
                <w:sz w:val="23"/>
                <w:szCs w:val="23"/>
              </w:rPr>
            </w:pPr>
            <w:r>
              <w:rPr>
                <w:b/>
                <w:sz w:val="23"/>
                <w:szCs w:val="23"/>
              </w:rPr>
              <w:t>11</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B0256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rFonts w:eastAsia="Arial"/>
                <w:b/>
                <w:sz w:val="23"/>
                <w:szCs w:val="23"/>
              </w:rPr>
            </w:pPr>
            <w:r w:rsidRPr="0062313A">
              <w:rPr>
                <w:rFonts w:eastAsia="Arial"/>
                <w:b/>
                <w:sz w:val="23"/>
                <w:szCs w:val="23"/>
              </w:rPr>
              <w:t>PG.SA-</w:t>
            </w:r>
            <w:r w:rsidR="001D5434">
              <w:rPr>
                <w:rFonts w:eastAsia="Arial"/>
                <w:b/>
                <w:sz w:val="23"/>
                <w:szCs w:val="23"/>
              </w:rPr>
              <w:t>1662</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right="151"/>
              <w:rPr>
                <w:sz w:val="20"/>
                <w:szCs w:val="20"/>
              </w:rPr>
            </w:pP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B0256C">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B0256C">
              <w:trPr>
                <w:cantSplit/>
                <w:trHeight w:val="1823"/>
                <w:jc w:val="center"/>
              </w:trPr>
              <w:tc>
                <w:tcPr>
                  <w:tcW w:w="9776" w:type="dxa"/>
                  <w:vAlign w:val="bottom"/>
                </w:tcPr>
                <w:p w:rsidR="00BD02F6" w:rsidRPr="0062313A" w:rsidRDefault="00BD02F6" w:rsidP="00B0256C">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B0256C">
            <w:pPr>
              <w:snapToGrid w:val="0"/>
              <w:ind w:left="132" w:right="151" w:firstLine="10"/>
              <w:jc w:val="both"/>
              <w:rPr>
                <w:i/>
                <w:sz w:val="20"/>
                <w:szCs w:val="20"/>
              </w:rPr>
            </w:pPr>
          </w:p>
        </w:tc>
      </w:tr>
      <w:tr w:rsidR="00BD02F6" w:rsidRPr="0062313A" w:rsidTr="00B0256C">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B0256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151"/>
              <w:rPr>
                <w:sz w:val="20"/>
                <w:szCs w:val="20"/>
              </w:rPr>
            </w:pPr>
          </w:p>
          <w:p w:rsidR="00BD02F6" w:rsidRPr="0062313A" w:rsidRDefault="00BD02F6" w:rsidP="00B0256C">
            <w:pPr>
              <w:snapToGrid w:val="0"/>
              <w:ind w:right="151"/>
              <w:rPr>
                <w:sz w:val="20"/>
                <w:szCs w:val="20"/>
              </w:rPr>
            </w:pPr>
          </w:p>
          <w:p w:rsidR="00BD02F6" w:rsidRPr="0062313A" w:rsidRDefault="00BD02F6" w:rsidP="00B0256C">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B0256C">
            <w:pPr>
              <w:snapToGrid w:val="0"/>
              <w:ind w:right="142"/>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B0256C">
            <w:pPr>
              <w:ind w:right="151"/>
              <w:jc w:val="center"/>
              <w:rPr>
                <w:sz w:val="20"/>
                <w:szCs w:val="20"/>
              </w:rPr>
            </w:pPr>
            <w:r w:rsidRPr="0062313A">
              <w:rPr>
                <w:sz w:val="20"/>
                <w:szCs w:val="20"/>
              </w:rPr>
              <w:t>Firma y aclaración del/los oferente/s</w:t>
            </w:r>
          </w:p>
        </w:tc>
      </w:tr>
      <w:tr w:rsidR="00BD02F6" w:rsidRPr="0062313A" w:rsidTr="00B0256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B0256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B0256C">
            <w:pPr>
              <w:snapToGrid w:val="0"/>
              <w:rPr>
                <w:sz w:val="20"/>
                <w:szCs w:val="20"/>
              </w:rPr>
            </w:pPr>
          </w:p>
        </w:tc>
      </w:tr>
    </w:tbl>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1D5434"/>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D7B3C"/>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6656C-DDF5-464B-A563-D8991F482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16</Pages>
  <Words>1757</Words>
  <Characters>9666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47</cp:revision>
  <cp:lastPrinted>2020-12-04T12:39:00Z</cp:lastPrinted>
  <dcterms:created xsi:type="dcterms:W3CDTF">2017-03-21T17:06:00Z</dcterms:created>
  <dcterms:modified xsi:type="dcterms:W3CDTF">2020-12-04T12:41:00Z</dcterms:modified>
</cp:coreProperties>
</file>