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C2E38" w:rsidRDefault="001C2E38">
      <w:bookmarkStart w:id="0" w:name="_GoBack"/>
      <w:bookmarkEnd w:id="0"/>
    </w:p>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250"/>
        <w:gridCol w:w="1479"/>
        <w:gridCol w:w="19"/>
        <w:gridCol w:w="627"/>
      </w:tblGrid>
      <w:tr w:rsidR="00B678C8" w:rsidTr="00950079">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250"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950079">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950079">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950079">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950079">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250" w:type="dxa"/>
            <w:tcBorders>
              <w:bottom w:val="single" w:sz="4" w:space="0" w:color="000000"/>
            </w:tcBorders>
            <w:shd w:val="clear" w:color="auto" w:fill="auto"/>
            <w:vAlign w:val="bottom"/>
          </w:tcPr>
          <w:p w:rsidR="001C2E38" w:rsidRPr="008709D9" w:rsidRDefault="00BD02F6" w:rsidP="00950079">
            <w:pPr>
              <w:snapToGrid w:val="0"/>
              <w:rPr>
                <w:b/>
                <w:bCs/>
                <w:sz w:val="20"/>
                <w:szCs w:val="20"/>
              </w:rPr>
            </w:pPr>
            <w:r>
              <w:rPr>
                <w:b/>
                <w:bCs/>
                <w:sz w:val="20"/>
                <w:szCs w:val="20"/>
              </w:rPr>
              <w:t xml:space="preserve"> </w:t>
            </w:r>
            <w:r w:rsidR="00950079">
              <w:rPr>
                <w:b/>
                <w:bCs/>
                <w:sz w:val="20"/>
                <w:szCs w:val="20"/>
              </w:rPr>
              <w:t>1</w:t>
            </w:r>
          </w:p>
        </w:tc>
        <w:tc>
          <w:tcPr>
            <w:tcW w:w="1498"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r w:rsidR="00950079">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950079">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950079">
              <w:rPr>
                <w:rFonts w:ascii="Times New Roman" w:eastAsia="Arial" w:hAnsi="Times New Roman" w:cs="Times New Roman"/>
              </w:rPr>
              <w:t>1889-19</w:t>
            </w:r>
          </w:p>
        </w:tc>
      </w:tr>
      <w:tr w:rsidR="00B678C8" w:rsidTr="00950079">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181BF6" w:rsidRDefault="00950079" w:rsidP="00DB2F4E">
            <w:pPr>
              <w:pStyle w:val="Default"/>
              <w:jc w:val="both"/>
              <w:rPr>
                <w:rFonts w:ascii="Times New Roman" w:hAnsi="Times New Roman" w:cs="Times New Roman"/>
                <w:b/>
              </w:rPr>
            </w:pPr>
            <w:r w:rsidRPr="004F1C1E">
              <w:rPr>
                <w:rFonts w:ascii="Times New Roman" w:hAnsi="Times New Roman" w:cs="Times New Roman"/>
                <w:b/>
                <w:sz w:val="22"/>
                <w:szCs w:val="20"/>
              </w:rPr>
              <w:t>Locación de inmueble</w:t>
            </w:r>
            <w:r>
              <w:rPr>
                <w:rFonts w:ascii="Times New Roman" w:hAnsi="Times New Roman" w:cs="Times New Roman"/>
                <w:b/>
                <w:sz w:val="22"/>
                <w:szCs w:val="20"/>
              </w:rPr>
              <w:t>s</w:t>
            </w:r>
            <w:r w:rsidRPr="004F1C1E">
              <w:rPr>
                <w:rFonts w:ascii="Times New Roman" w:hAnsi="Times New Roman" w:cs="Times New Roman"/>
                <w:b/>
                <w:sz w:val="22"/>
                <w:szCs w:val="20"/>
              </w:rPr>
              <w:t xml:space="preserve"> en la local</w:t>
            </w:r>
            <w:r>
              <w:rPr>
                <w:rFonts w:ascii="Times New Roman" w:hAnsi="Times New Roman" w:cs="Times New Roman"/>
                <w:b/>
                <w:sz w:val="22"/>
                <w:szCs w:val="20"/>
              </w:rPr>
              <w:t xml:space="preserve">idad de Moreno con destino a la UFI N° 5 y Fiscalía  General del </w:t>
            </w:r>
            <w:r w:rsidRPr="004F1C1E">
              <w:rPr>
                <w:rFonts w:ascii="Times New Roman" w:hAnsi="Times New Roman" w:cs="Times New Roman"/>
                <w:b/>
                <w:sz w:val="22"/>
                <w:szCs w:val="20"/>
              </w:rPr>
              <w:t>Departamento Judicial Moreno-Gral. Rodríguez</w:t>
            </w:r>
            <w:r w:rsidR="008709D9" w:rsidRPr="00BD02F6">
              <w:rPr>
                <w:rFonts w:ascii="Times New Roman" w:hAnsi="Times New Roman" w:cs="Times New Roman"/>
                <w:b/>
              </w:rPr>
              <w:t>.</w:t>
            </w:r>
            <w:r w:rsidR="00653815" w:rsidRPr="00BD02F6">
              <w:rPr>
                <w:rFonts w:ascii="Times New Roman" w:hAnsi="Times New Roman" w:cs="Times New Roman"/>
                <w:b/>
              </w:rPr>
              <w:t xml:space="preserve"> La locación ser</w:t>
            </w:r>
            <w:r w:rsidR="00C12192" w:rsidRPr="00BD02F6">
              <w:rPr>
                <w:rFonts w:ascii="Times New Roman" w:hAnsi="Times New Roman" w:cs="Times New Roman"/>
                <w:b/>
              </w:rPr>
              <w:t>á por el término de treinta y seis (36</w:t>
            </w:r>
            <w:r w:rsidR="00653815" w:rsidRPr="00BD02F6">
              <w:rPr>
                <w:rFonts w:ascii="Times New Roman" w:hAnsi="Times New Roman" w:cs="Times New Roman"/>
                <w:b/>
              </w:rPr>
              <w:t>) meses</w:t>
            </w:r>
            <w:r w:rsidR="00DB2F4E">
              <w:rPr>
                <w:rFonts w:ascii="Times New Roman" w:hAnsi="Times New Roman" w:cs="Times New Roman"/>
                <w:b/>
              </w:rPr>
              <w:t>,  con opción a prorrogarlo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950079">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950079">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950079" w:rsidP="00653815">
            <w:pPr>
              <w:snapToGrid w:val="0"/>
              <w:ind w:left="57" w:right="57"/>
              <w:rPr>
                <w:rFonts w:ascii="Times New Roman" w:eastAsia="Arial" w:hAnsi="Times New Roman" w:cs="Times New Roman"/>
                <w:bCs/>
                <w:sz w:val="20"/>
                <w:szCs w:val="20"/>
              </w:rPr>
            </w:pPr>
            <w:r w:rsidRPr="007C0C6D">
              <w:rPr>
                <w:rFonts w:ascii="Times New Roman" w:hAnsi="Times New Roman" w:cs="Times New Roman"/>
                <w:b/>
                <w:bCs/>
                <w:sz w:val="22"/>
                <w:szCs w:val="20"/>
              </w:rPr>
              <w:t xml:space="preserve">DELEGACIÓN DE ADMINISTRACIÓN DEL DPTO. JUDICIAL </w:t>
            </w:r>
            <w:r>
              <w:rPr>
                <w:rFonts w:ascii="Times New Roman" w:hAnsi="Times New Roman" w:cs="Times New Roman"/>
                <w:b/>
                <w:bCs/>
                <w:sz w:val="22"/>
                <w:szCs w:val="20"/>
              </w:rPr>
              <w:t>MORENO-GRAL. RODRIGUEZ</w:t>
            </w:r>
            <w:r w:rsidRPr="007C0C6D">
              <w:rPr>
                <w:rFonts w:ascii="Times New Roman" w:hAnsi="Times New Roman" w:cs="Times New Roman"/>
                <w:b/>
                <w:bCs/>
                <w:sz w:val="22"/>
                <w:szCs w:val="20"/>
              </w:rPr>
              <w:t xml:space="preserve">, </w:t>
            </w:r>
            <w:r w:rsidRPr="007C0C6D">
              <w:rPr>
                <w:rFonts w:ascii="Times New Roman" w:hAnsi="Times New Roman" w:cs="Times New Roman"/>
                <w:b/>
                <w:sz w:val="22"/>
                <w:szCs w:val="20"/>
                <w:lang w:val="es-ES"/>
              </w:rPr>
              <w:t xml:space="preserve">CALLE </w:t>
            </w:r>
            <w:r>
              <w:rPr>
                <w:rFonts w:ascii="Times New Roman" w:hAnsi="Times New Roman" w:cs="Times New Roman"/>
                <w:b/>
                <w:sz w:val="22"/>
                <w:szCs w:val="20"/>
                <w:lang w:val="es-ES"/>
              </w:rPr>
              <w:t xml:space="preserve">AV. LIBERTAD N° </w:t>
            </w:r>
            <w:r w:rsidRPr="007C0C6D">
              <w:rPr>
                <w:rFonts w:ascii="Times New Roman" w:hAnsi="Times New Roman" w:cs="Times New Roman"/>
                <w:b/>
                <w:sz w:val="22"/>
                <w:szCs w:val="20"/>
                <w:lang w:val="es-ES"/>
              </w:rPr>
              <w:t>7</w:t>
            </w:r>
            <w:r>
              <w:rPr>
                <w:rFonts w:ascii="Times New Roman" w:hAnsi="Times New Roman" w:cs="Times New Roman"/>
                <w:b/>
                <w:sz w:val="22"/>
                <w:szCs w:val="20"/>
                <w:lang w:val="es-ES"/>
              </w:rPr>
              <w:t>21</w:t>
            </w:r>
            <w:r w:rsidRPr="007C0C6D">
              <w:rPr>
                <w:rFonts w:ascii="Times New Roman" w:hAnsi="Times New Roman" w:cs="Times New Roman"/>
                <w:b/>
                <w:sz w:val="22"/>
                <w:szCs w:val="20"/>
                <w:lang w:val="es-ES"/>
              </w:rPr>
              <w:t xml:space="preserve"> DE </w:t>
            </w:r>
            <w:r>
              <w:rPr>
                <w:rFonts w:ascii="Times New Roman" w:hAnsi="Times New Roman" w:cs="Times New Roman"/>
                <w:b/>
                <w:sz w:val="22"/>
                <w:szCs w:val="20"/>
                <w:lang w:val="es-ES"/>
              </w:rPr>
              <w:t>MORENO</w:t>
            </w:r>
            <w:r>
              <w:rPr>
                <w:b/>
                <w:bCs/>
                <w:sz w:val="22"/>
                <w:szCs w:val="19"/>
              </w:rPr>
              <w:t>.</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B9529C" w:rsidRDefault="00B9529C" w:rsidP="00B9529C">
            <w:pPr>
              <w:snapToGrid w:val="0"/>
              <w:jc w:val="center"/>
              <w:rPr>
                <w:rFonts w:ascii="Times New Roman" w:eastAsia="Arial" w:hAnsi="Times New Roman" w:cs="Times New Roman"/>
                <w:b/>
                <w:bCs/>
                <w:sz w:val="20"/>
                <w:szCs w:val="20"/>
              </w:rPr>
            </w:pPr>
            <w:r w:rsidRPr="00B9529C">
              <w:rPr>
                <w:rFonts w:ascii="Times New Roman" w:eastAsia="Arial" w:hAnsi="Times New Roman" w:cs="Times New Roman"/>
                <w:b/>
                <w:bCs/>
                <w:sz w:val="20"/>
                <w:szCs w:val="20"/>
              </w:rPr>
              <w:t>9</w:t>
            </w:r>
            <w:r w:rsidR="00653815" w:rsidRPr="00B9529C">
              <w:rPr>
                <w:rFonts w:ascii="Times New Roman" w:eastAsia="Arial" w:hAnsi="Times New Roman" w:cs="Times New Roman"/>
                <w:b/>
                <w:bCs/>
                <w:sz w:val="20"/>
                <w:szCs w:val="20"/>
              </w:rPr>
              <w:t xml:space="preserve"> de</w:t>
            </w:r>
            <w:r w:rsidR="008709D9" w:rsidRPr="00B9529C">
              <w:rPr>
                <w:rFonts w:ascii="Times New Roman" w:eastAsia="Arial" w:hAnsi="Times New Roman" w:cs="Times New Roman"/>
                <w:b/>
                <w:bCs/>
                <w:sz w:val="20"/>
                <w:szCs w:val="20"/>
              </w:rPr>
              <w:t xml:space="preserve"> </w:t>
            </w:r>
            <w:r w:rsidRPr="00B9529C">
              <w:rPr>
                <w:rFonts w:ascii="Times New Roman" w:eastAsia="Arial" w:hAnsi="Times New Roman" w:cs="Times New Roman"/>
                <w:b/>
                <w:bCs/>
                <w:sz w:val="20"/>
                <w:szCs w:val="20"/>
              </w:rPr>
              <w:t>FEBRERO</w:t>
            </w:r>
            <w:r w:rsidR="00653815" w:rsidRPr="00B9529C">
              <w:rPr>
                <w:rFonts w:ascii="Times New Roman" w:eastAsia="Arial" w:hAnsi="Times New Roman" w:cs="Times New Roman"/>
                <w:b/>
                <w:bCs/>
                <w:sz w:val="20"/>
                <w:szCs w:val="20"/>
              </w:rPr>
              <w:t xml:space="preserve"> de</w:t>
            </w:r>
            <w:r w:rsidR="00950079" w:rsidRPr="00B9529C">
              <w:rPr>
                <w:rFonts w:ascii="Times New Roman" w:eastAsia="Arial" w:hAnsi="Times New Roman" w:cs="Times New Roman"/>
                <w:b/>
                <w:bCs/>
                <w:sz w:val="20"/>
                <w:szCs w:val="20"/>
              </w:rPr>
              <w:t xml:space="preserve"> 2021</w:t>
            </w:r>
            <w:r w:rsidR="00653815" w:rsidRPr="00B9529C">
              <w:rPr>
                <w:rFonts w:ascii="Times New Roman" w:eastAsia="Arial" w:hAnsi="Times New Roman" w:cs="Times New Roman"/>
                <w:b/>
                <w:bCs/>
                <w:sz w:val="20"/>
                <w:szCs w:val="20"/>
              </w:rPr>
              <w:t xml:space="preserve"> a las</w:t>
            </w:r>
            <w:r w:rsidR="008709D9" w:rsidRPr="00B9529C">
              <w:rPr>
                <w:rFonts w:ascii="Times New Roman" w:eastAsia="Arial" w:hAnsi="Times New Roman" w:cs="Times New Roman"/>
                <w:b/>
                <w:bCs/>
                <w:sz w:val="20"/>
                <w:szCs w:val="20"/>
              </w:rPr>
              <w:t xml:space="preserve"> </w:t>
            </w:r>
            <w:r w:rsidRPr="00B9529C">
              <w:rPr>
                <w:rFonts w:ascii="Times New Roman" w:eastAsia="Arial" w:hAnsi="Times New Roman" w:cs="Times New Roman"/>
                <w:b/>
                <w:bCs/>
                <w:sz w:val="20"/>
                <w:szCs w:val="20"/>
              </w:rPr>
              <w:t>10:00</w:t>
            </w:r>
            <w:r w:rsidR="00653815" w:rsidRPr="00B9529C">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950079">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950079" w:rsidP="00653815">
            <w:pPr>
              <w:snapToGrid w:val="0"/>
              <w:ind w:left="57" w:right="57"/>
              <w:rPr>
                <w:rFonts w:ascii="Times New Roman" w:eastAsia="Arial" w:hAnsi="Times New Roman" w:cs="Times New Roman"/>
                <w:bCs/>
                <w:sz w:val="20"/>
                <w:szCs w:val="20"/>
              </w:rPr>
            </w:pPr>
            <w:r w:rsidRPr="007C0C6D">
              <w:rPr>
                <w:rFonts w:ascii="Times New Roman" w:hAnsi="Times New Roman" w:cs="Times New Roman"/>
                <w:b/>
                <w:bCs/>
                <w:sz w:val="22"/>
                <w:szCs w:val="20"/>
              </w:rPr>
              <w:t xml:space="preserve">DELEGACIÓN DE ADMINISTRACIÓN DEL DPTO. JUDICIAL </w:t>
            </w:r>
            <w:r>
              <w:rPr>
                <w:rFonts w:ascii="Times New Roman" w:hAnsi="Times New Roman" w:cs="Times New Roman"/>
                <w:b/>
                <w:bCs/>
                <w:sz w:val="22"/>
                <w:szCs w:val="20"/>
              </w:rPr>
              <w:t>MORENO-GRAL. RODRIGUEZ</w:t>
            </w:r>
            <w:r w:rsidRPr="007C0C6D">
              <w:rPr>
                <w:rFonts w:ascii="Times New Roman" w:hAnsi="Times New Roman" w:cs="Times New Roman"/>
                <w:b/>
                <w:bCs/>
                <w:sz w:val="22"/>
                <w:szCs w:val="20"/>
              </w:rPr>
              <w:t xml:space="preserve">, </w:t>
            </w:r>
            <w:r w:rsidRPr="007C0C6D">
              <w:rPr>
                <w:rFonts w:ascii="Times New Roman" w:hAnsi="Times New Roman" w:cs="Times New Roman"/>
                <w:b/>
                <w:sz w:val="22"/>
                <w:szCs w:val="20"/>
                <w:lang w:val="es-ES"/>
              </w:rPr>
              <w:t xml:space="preserve">CALLE </w:t>
            </w:r>
            <w:r>
              <w:rPr>
                <w:rFonts w:ascii="Times New Roman" w:hAnsi="Times New Roman" w:cs="Times New Roman"/>
                <w:b/>
                <w:sz w:val="22"/>
                <w:szCs w:val="20"/>
                <w:lang w:val="es-ES"/>
              </w:rPr>
              <w:t xml:space="preserve">AV. LIBERTAD N° </w:t>
            </w:r>
            <w:r w:rsidRPr="007C0C6D">
              <w:rPr>
                <w:rFonts w:ascii="Times New Roman" w:hAnsi="Times New Roman" w:cs="Times New Roman"/>
                <w:b/>
                <w:sz w:val="22"/>
                <w:szCs w:val="20"/>
                <w:lang w:val="es-ES"/>
              </w:rPr>
              <w:t>7</w:t>
            </w:r>
            <w:r>
              <w:rPr>
                <w:rFonts w:ascii="Times New Roman" w:hAnsi="Times New Roman" w:cs="Times New Roman"/>
                <w:b/>
                <w:sz w:val="22"/>
                <w:szCs w:val="20"/>
                <w:lang w:val="es-ES"/>
              </w:rPr>
              <w:t>21</w:t>
            </w:r>
            <w:r w:rsidRPr="007C0C6D">
              <w:rPr>
                <w:rFonts w:ascii="Times New Roman" w:hAnsi="Times New Roman" w:cs="Times New Roman"/>
                <w:b/>
                <w:sz w:val="22"/>
                <w:szCs w:val="20"/>
                <w:lang w:val="es-ES"/>
              </w:rPr>
              <w:t xml:space="preserve"> DE </w:t>
            </w:r>
            <w:r>
              <w:rPr>
                <w:rFonts w:ascii="Times New Roman" w:hAnsi="Times New Roman" w:cs="Times New Roman"/>
                <w:b/>
                <w:sz w:val="22"/>
                <w:szCs w:val="20"/>
                <w:lang w:val="es-ES"/>
              </w:rPr>
              <w:t>MORENO</w:t>
            </w:r>
            <w:r>
              <w:rPr>
                <w:b/>
                <w:bCs/>
                <w:sz w:val="22"/>
                <w:szCs w:val="19"/>
              </w:rPr>
              <w:t>.</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95007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BB0109">
              <w:rPr>
                <w:rFonts w:ascii="Times New Roman" w:eastAsia="Arial" w:hAnsi="Times New Roman" w:cs="Times New Roman"/>
                <w:bCs/>
                <w:sz w:val="20"/>
                <w:szCs w:val="20"/>
              </w:rPr>
              <w:t xml:space="preserve">      </w:t>
            </w:r>
            <w:r w:rsidR="00B9529C" w:rsidRPr="00B9529C">
              <w:rPr>
                <w:rFonts w:ascii="Times New Roman" w:eastAsia="Arial" w:hAnsi="Times New Roman" w:cs="Times New Roman"/>
                <w:b/>
                <w:bCs/>
                <w:sz w:val="20"/>
                <w:szCs w:val="20"/>
              </w:rPr>
              <w:t>9 de FEBRERO de 2021 a las 10:00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950079">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25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w:t>
            </w:r>
            <w:proofErr w:type="spellStart"/>
            <w:r w:rsidRPr="00195912">
              <w:rPr>
                <w:bCs/>
                <w:sz w:val="20"/>
                <w:szCs w:val="20"/>
                <w:u w:val="single"/>
              </w:rPr>
              <w:t>locado</w:t>
            </w:r>
            <w:proofErr w:type="spellEnd"/>
            <w:r w:rsidRPr="00195912">
              <w:rPr>
                <w:bCs/>
                <w:sz w:val="20"/>
                <w:szCs w:val="20"/>
                <w:u w:val="single"/>
              </w:rPr>
              <w:t>:</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B01EE3">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1C2E38" w:rsidRDefault="001C2E38"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950079" w:rsidRPr="0062313A" w:rsidTr="009A213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950079" w:rsidRPr="0062313A" w:rsidRDefault="00950079" w:rsidP="009A213D">
            <w:pPr>
              <w:snapToGrid w:val="0"/>
              <w:ind w:left="-152" w:firstLine="152"/>
              <w:jc w:val="center"/>
              <w:rPr>
                <w:b/>
                <w:bCs/>
                <w:sz w:val="28"/>
              </w:rPr>
            </w:pPr>
            <w:r w:rsidRPr="0062313A">
              <w:rPr>
                <w:b/>
                <w:bCs/>
                <w:sz w:val="28"/>
              </w:rPr>
              <w:lastRenderedPageBreak/>
              <w:t>PLIEGO DE BASES Y CONDICIONES</w:t>
            </w:r>
          </w:p>
          <w:p w:rsidR="00950079" w:rsidRDefault="00950079" w:rsidP="009A213D">
            <w:pPr>
              <w:snapToGrid w:val="0"/>
              <w:jc w:val="center"/>
              <w:rPr>
                <w:b/>
                <w:bCs/>
                <w:sz w:val="32"/>
                <w:szCs w:val="28"/>
              </w:rPr>
            </w:pPr>
            <w:r w:rsidRPr="0062313A">
              <w:rPr>
                <w:b/>
                <w:bCs/>
                <w:sz w:val="32"/>
                <w:szCs w:val="28"/>
              </w:rPr>
              <w:t>PLANILLA DE COTIZACION</w:t>
            </w:r>
          </w:p>
          <w:p w:rsidR="00950079" w:rsidRPr="009E3709" w:rsidRDefault="00950079" w:rsidP="009A213D">
            <w:pPr>
              <w:snapToGrid w:val="0"/>
              <w:jc w:val="center"/>
              <w:rPr>
                <w:b/>
                <w:bCs/>
                <w:sz w:val="32"/>
                <w:szCs w:val="28"/>
                <w:u w:val="single"/>
              </w:rPr>
            </w:pPr>
            <w:r w:rsidRPr="009E3709">
              <w:rPr>
                <w:b/>
                <w:bCs/>
                <w:sz w:val="32"/>
                <w:szCs w:val="28"/>
                <w:u w:val="single"/>
              </w:rPr>
              <w:t>UFI N° 5</w:t>
            </w:r>
          </w:p>
          <w:p w:rsidR="00950079" w:rsidRPr="0062313A" w:rsidRDefault="00950079" w:rsidP="009A213D">
            <w:pPr>
              <w:snapToGrid w:val="0"/>
              <w:rPr>
                <w:b/>
                <w:bCs/>
              </w:rPr>
            </w:pPr>
          </w:p>
        </w:tc>
      </w:tr>
      <w:tr w:rsidR="00950079"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17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950079" w:rsidRPr="0062313A" w:rsidRDefault="00950079" w:rsidP="009A213D">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950079" w:rsidRPr="0062313A" w:rsidRDefault="00950079" w:rsidP="009A213D">
            <w:pPr>
              <w:snapToGrid w:val="0"/>
              <w:spacing w:line="360" w:lineRule="auto"/>
              <w:ind w:right="151"/>
              <w:jc w:val="center"/>
              <w:rPr>
                <w:b/>
                <w:sz w:val="23"/>
                <w:szCs w:val="23"/>
              </w:rPr>
            </w:pPr>
            <w:r>
              <w:rPr>
                <w:b/>
                <w:sz w:val="23"/>
                <w:szCs w:val="23"/>
              </w:rPr>
              <w:t>1</w:t>
            </w:r>
          </w:p>
        </w:tc>
        <w:tc>
          <w:tcPr>
            <w:tcW w:w="2776" w:type="dxa"/>
            <w:tcBorders>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87"/>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950079" w:rsidRPr="0062313A" w:rsidRDefault="00950079" w:rsidP="009A213D">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950079" w:rsidRPr="0062313A" w:rsidRDefault="00950079" w:rsidP="009A213D">
            <w:pPr>
              <w:snapToGrid w:val="0"/>
              <w:spacing w:line="360" w:lineRule="auto"/>
              <w:ind w:right="151"/>
              <w:jc w:val="center"/>
              <w:rPr>
                <w:b/>
                <w:sz w:val="23"/>
                <w:szCs w:val="23"/>
              </w:rPr>
            </w:pPr>
            <w:r w:rsidRPr="0062313A">
              <w:rPr>
                <w:b/>
                <w:sz w:val="23"/>
                <w:szCs w:val="23"/>
              </w:rPr>
              <w:t>20</w:t>
            </w:r>
            <w:r>
              <w:rPr>
                <w:b/>
                <w:sz w:val="23"/>
                <w:szCs w:val="23"/>
              </w:rPr>
              <w:t>21</w:t>
            </w:r>
          </w:p>
        </w:tc>
        <w:tc>
          <w:tcPr>
            <w:tcW w:w="2776" w:type="dxa"/>
            <w:tcBorders>
              <w:bottom w:val="single" w:sz="4" w:space="0" w:color="000000"/>
            </w:tcBorders>
            <w:shd w:val="clear" w:color="auto" w:fill="auto"/>
            <w:vAlign w:val="bottom"/>
          </w:tcPr>
          <w:p w:rsidR="00950079" w:rsidRPr="0062313A" w:rsidRDefault="00950079" w:rsidP="009A213D">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38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A213D">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950079" w:rsidRPr="0062313A" w:rsidRDefault="00950079" w:rsidP="009A213D">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1889</w:t>
            </w:r>
            <w:r w:rsidRPr="0062313A">
              <w:rPr>
                <w:rFonts w:eastAsia="Arial"/>
                <w:b/>
                <w:sz w:val="23"/>
                <w:szCs w:val="23"/>
              </w:rPr>
              <w:t>-19</w:t>
            </w:r>
          </w:p>
        </w:tc>
        <w:tc>
          <w:tcPr>
            <w:tcW w:w="2776" w:type="dxa"/>
            <w:tcBorders>
              <w:bottom w:val="single" w:sz="4" w:space="0" w:color="000000"/>
            </w:tcBorders>
            <w:shd w:val="clear" w:color="auto" w:fill="auto"/>
            <w:vAlign w:val="bottom"/>
          </w:tcPr>
          <w:p w:rsidR="00950079" w:rsidRPr="0062313A" w:rsidRDefault="00950079" w:rsidP="009A213D">
            <w:pPr>
              <w:snapToGrid w:val="0"/>
              <w:ind w:right="151"/>
              <w:rPr>
                <w:sz w:val="22"/>
                <w:szCs w:val="22"/>
              </w:rPr>
            </w:pP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r w:rsidRPr="0062313A">
              <w:rPr>
                <w:sz w:val="20"/>
                <w:szCs w:val="20"/>
              </w:rPr>
              <w:t> </w:t>
            </w:r>
          </w:p>
        </w:tc>
      </w:tr>
      <w:tr w:rsidR="00950079" w:rsidRPr="0062313A" w:rsidTr="009A213D">
        <w:trPr>
          <w:trHeight w:val="70"/>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A213D">
            <w:pPr>
              <w:snapToGrid w:val="0"/>
              <w:rPr>
                <w:rFonts w:eastAsia="Arial"/>
              </w:rPr>
            </w:pPr>
            <w:r w:rsidRPr="0062313A">
              <w:rPr>
                <w:sz w:val="20"/>
                <w:szCs w:val="20"/>
              </w:rPr>
              <w:t> </w:t>
            </w:r>
          </w:p>
        </w:tc>
      </w:tr>
      <w:tr w:rsidR="00950079"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A213D">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71"/>
          <w:jc w:val="center"/>
        </w:trPr>
        <w:tc>
          <w:tcPr>
            <w:tcW w:w="1944" w:type="dxa"/>
            <w:gridSpan w:val="4"/>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71"/>
          <w:jc w:val="center"/>
        </w:trPr>
        <w:tc>
          <w:tcPr>
            <w:tcW w:w="1212" w:type="dxa"/>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950079" w:rsidRPr="0062313A" w:rsidRDefault="00950079" w:rsidP="009A213D">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sidRPr="0062313A">
              <w:rPr>
                <w:sz w:val="22"/>
                <w:szCs w:val="22"/>
              </w:rPr>
              <w:t xml:space="preserve">Calle 50 Nº 889/91 piso </w:t>
            </w:r>
            <w:r>
              <w:rPr>
                <w:sz w:val="22"/>
                <w:szCs w:val="22"/>
              </w:rPr>
              <w:t>2</w:t>
            </w:r>
            <w:r w:rsidRPr="0062313A">
              <w:rPr>
                <w:sz w:val="22"/>
                <w:szCs w:val="22"/>
              </w:rPr>
              <w:t xml:space="preserve">º La Plata  </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r w:rsidRPr="0062313A">
              <w:rPr>
                <w:sz w:val="20"/>
                <w:szCs w:val="20"/>
              </w:rPr>
              <w:t> </w:t>
            </w:r>
          </w:p>
        </w:tc>
      </w:tr>
      <w:tr w:rsidR="00950079" w:rsidRPr="0062313A" w:rsidTr="009A213D">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A213D">
            <w:pPr>
              <w:snapToGrid w:val="0"/>
              <w:rPr>
                <w:rFonts w:eastAsia="Arial"/>
              </w:rPr>
            </w:pPr>
            <w:r w:rsidRPr="0062313A">
              <w:rPr>
                <w:sz w:val="20"/>
                <w:szCs w:val="20"/>
              </w:rPr>
              <w:t> </w:t>
            </w:r>
          </w:p>
        </w:tc>
      </w:tr>
      <w:tr w:rsidR="00950079" w:rsidRPr="0062313A" w:rsidTr="009A213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A213D">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CUIT/CUIL:</w:t>
            </w:r>
          </w:p>
        </w:tc>
      </w:tr>
      <w:tr w:rsidR="00950079"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p>
        </w:tc>
      </w:tr>
      <w:tr w:rsidR="00950079"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p>
        </w:tc>
      </w:tr>
      <w:tr w:rsidR="00950079"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950079" w:rsidRPr="0062313A" w:rsidRDefault="00950079"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p>
        </w:tc>
      </w:tr>
      <w:tr w:rsidR="00950079" w:rsidRPr="0062313A" w:rsidTr="009A213D">
        <w:trPr>
          <w:trHeight w:val="283"/>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r w:rsidRPr="0062313A">
              <w:rPr>
                <w:sz w:val="20"/>
                <w:szCs w:val="20"/>
              </w:rPr>
              <w:t> </w:t>
            </w:r>
          </w:p>
        </w:tc>
      </w:tr>
      <w:tr w:rsidR="00950079"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A213D">
            <w:pPr>
              <w:snapToGrid w:val="0"/>
              <w:ind w:right="151"/>
              <w:rPr>
                <w:sz w:val="20"/>
                <w:szCs w:val="20"/>
              </w:rPr>
            </w:pPr>
          </w:p>
        </w:tc>
      </w:tr>
      <w:tr w:rsidR="00950079"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950079" w:rsidRPr="0062313A" w:rsidTr="009A213D">
              <w:trPr>
                <w:cantSplit/>
                <w:trHeight w:val="2117"/>
                <w:jc w:val="center"/>
              </w:trPr>
              <w:tc>
                <w:tcPr>
                  <w:tcW w:w="9776" w:type="dxa"/>
                  <w:vAlign w:val="bottom"/>
                  <w:hideMark/>
                </w:tcPr>
                <w:p w:rsidR="00950079" w:rsidRPr="0062313A" w:rsidRDefault="00950079" w:rsidP="00950079">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950079" w:rsidRPr="0062313A" w:rsidTr="009A213D">
              <w:trPr>
                <w:cantSplit/>
                <w:trHeight w:val="1823"/>
                <w:jc w:val="center"/>
              </w:trPr>
              <w:tc>
                <w:tcPr>
                  <w:tcW w:w="9776" w:type="dxa"/>
                  <w:vAlign w:val="bottom"/>
                </w:tcPr>
                <w:p w:rsidR="00950079" w:rsidRPr="0062313A" w:rsidRDefault="00950079" w:rsidP="009A213D">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950079" w:rsidRPr="0062313A" w:rsidRDefault="00950079" w:rsidP="009A213D">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950079" w:rsidRPr="0062313A" w:rsidTr="009A213D">
        <w:trPr>
          <w:trHeight w:val="197"/>
          <w:jc w:val="center"/>
        </w:trPr>
        <w:tc>
          <w:tcPr>
            <w:tcW w:w="9310" w:type="dxa"/>
            <w:gridSpan w:val="7"/>
            <w:tcBorders>
              <w:left w:val="single" w:sz="4" w:space="0" w:color="auto"/>
              <w:bottom w:val="single" w:sz="8" w:space="0" w:color="000000"/>
            </w:tcBorders>
            <w:shd w:val="clear" w:color="auto" w:fill="auto"/>
            <w:vAlign w:val="bottom"/>
          </w:tcPr>
          <w:p w:rsidR="00950079" w:rsidRPr="0062313A" w:rsidRDefault="00950079" w:rsidP="009A213D">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640"/>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A213D">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950079" w:rsidRPr="0062313A" w:rsidTr="009A213D">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ind w:right="151"/>
              <w:rPr>
                <w:sz w:val="20"/>
                <w:szCs w:val="20"/>
              </w:rPr>
            </w:pPr>
          </w:p>
          <w:p w:rsidR="00950079" w:rsidRPr="0062313A" w:rsidRDefault="00950079" w:rsidP="009A213D">
            <w:pPr>
              <w:snapToGrid w:val="0"/>
              <w:ind w:right="151"/>
              <w:rPr>
                <w:sz w:val="20"/>
                <w:szCs w:val="20"/>
              </w:rPr>
            </w:pPr>
          </w:p>
          <w:p w:rsidR="00950079" w:rsidRPr="0062313A" w:rsidRDefault="00950079" w:rsidP="009A213D">
            <w:pPr>
              <w:snapToGrid w:val="0"/>
              <w:ind w:right="142"/>
              <w:rPr>
                <w:sz w:val="20"/>
                <w:szCs w:val="20"/>
              </w:rPr>
            </w:pPr>
          </w:p>
        </w:tc>
        <w:tc>
          <w:tcPr>
            <w:tcW w:w="36" w:type="dxa"/>
            <w:tcBorders>
              <w:right w:val="single" w:sz="4" w:space="0" w:color="auto"/>
            </w:tcBorders>
            <w:shd w:val="clear" w:color="auto" w:fill="auto"/>
            <w:vAlign w:val="bottom"/>
          </w:tcPr>
          <w:p w:rsidR="00950079" w:rsidRPr="0062313A" w:rsidRDefault="00950079" w:rsidP="009A213D">
            <w:pPr>
              <w:snapToGrid w:val="0"/>
              <w:ind w:right="142"/>
              <w:rPr>
                <w:sz w:val="20"/>
                <w:szCs w:val="20"/>
              </w:rPr>
            </w:pPr>
            <w:r w:rsidRPr="0062313A">
              <w:rPr>
                <w:sz w:val="20"/>
                <w:szCs w:val="20"/>
              </w:rPr>
              <w:t> </w:t>
            </w:r>
          </w:p>
        </w:tc>
      </w:tr>
      <w:tr w:rsidR="00950079"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A213D">
            <w:pPr>
              <w:ind w:right="151"/>
              <w:rPr>
                <w:sz w:val="20"/>
                <w:szCs w:val="20"/>
              </w:rPr>
            </w:pPr>
            <w:r w:rsidRPr="0062313A">
              <w:rPr>
                <w:rFonts w:eastAsia="Arial"/>
                <w:sz w:val="20"/>
                <w:szCs w:val="20"/>
              </w:rPr>
              <w:t xml:space="preserve"> </w:t>
            </w:r>
            <w:r w:rsidRPr="0062313A">
              <w:rPr>
                <w:sz w:val="20"/>
                <w:szCs w:val="20"/>
              </w:rPr>
              <w:t>-----------------------------------------------------------------------------------------------------------------------------------------</w:t>
            </w:r>
          </w:p>
          <w:p w:rsidR="00950079" w:rsidRPr="0062313A" w:rsidRDefault="00950079" w:rsidP="009A213D">
            <w:pPr>
              <w:ind w:right="151"/>
              <w:jc w:val="center"/>
              <w:rPr>
                <w:sz w:val="20"/>
                <w:szCs w:val="20"/>
              </w:rPr>
            </w:pPr>
            <w:r w:rsidRPr="0062313A">
              <w:rPr>
                <w:sz w:val="20"/>
                <w:szCs w:val="20"/>
              </w:rPr>
              <w:t>Firma y aclaración del/los oferente/s</w:t>
            </w:r>
          </w:p>
        </w:tc>
      </w:tr>
      <w:tr w:rsidR="00950079" w:rsidRPr="0062313A" w:rsidTr="009A213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950079" w:rsidRPr="0062313A" w:rsidRDefault="00950079" w:rsidP="009A213D">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950079" w:rsidRPr="0062313A" w:rsidRDefault="00950079" w:rsidP="009A213D">
            <w:pPr>
              <w:snapToGrid w:val="0"/>
              <w:rPr>
                <w:sz w:val="20"/>
                <w:szCs w:val="20"/>
              </w:rPr>
            </w:pPr>
          </w:p>
        </w:tc>
      </w:tr>
    </w:tbl>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950079" w:rsidRPr="0062313A" w:rsidTr="009A213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950079" w:rsidRPr="0062313A" w:rsidRDefault="00950079" w:rsidP="009A213D">
            <w:pPr>
              <w:snapToGrid w:val="0"/>
              <w:ind w:left="-152" w:firstLine="152"/>
              <w:jc w:val="center"/>
              <w:rPr>
                <w:b/>
                <w:bCs/>
                <w:sz w:val="28"/>
              </w:rPr>
            </w:pPr>
            <w:r w:rsidRPr="0062313A">
              <w:rPr>
                <w:b/>
                <w:bCs/>
                <w:sz w:val="28"/>
              </w:rPr>
              <w:lastRenderedPageBreak/>
              <w:t>PLIEGO DE BASES Y CONDICIONES</w:t>
            </w:r>
          </w:p>
          <w:p w:rsidR="00950079" w:rsidRDefault="00950079" w:rsidP="009A213D">
            <w:pPr>
              <w:snapToGrid w:val="0"/>
              <w:jc w:val="center"/>
              <w:rPr>
                <w:b/>
                <w:bCs/>
                <w:sz w:val="32"/>
                <w:szCs w:val="28"/>
              </w:rPr>
            </w:pPr>
            <w:r w:rsidRPr="0062313A">
              <w:rPr>
                <w:b/>
                <w:bCs/>
                <w:sz w:val="32"/>
                <w:szCs w:val="28"/>
              </w:rPr>
              <w:t>PLANILLA DE COTIZACION</w:t>
            </w:r>
          </w:p>
          <w:p w:rsidR="00950079" w:rsidRPr="009E3709" w:rsidRDefault="00950079" w:rsidP="009A213D">
            <w:pPr>
              <w:snapToGrid w:val="0"/>
              <w:jc w:val="center"/>
              <w:rPr>
                <w:b/>
                <w:bCs/>
                <w:sz w:val="32"/>
                <w:szCs w:val="28"/>
                <w:u w:val="single"/>
              </w:rPr>
            </w:pPr>
            <w:r w:rsidRPr="009E3709">
              <w:rPr>
                <w:b/>
                <w:bCs/>
                <w:sz w:val="32"/>
                <w:szCs w:val="28"/>
                <w:u w:val="single"/>
              </w:rPr>
              <w:t>FISCALÍA GENERAL DEPARTAMENTAL</w:t>
            </w:r>
          </w:p>
          <w:p w:rsidR="00950079" w:rsidRPr="0062313A" w:rsidRDefault="00950079" w:rsidP="009A213D">
            <w:pPr>
              <w:snapToGrid w:val="0"/>
              <w:rPr>
                <w:b/>
                <w:bCs/>
              </w:rPr>
            </w:pPr>
          </w:p>
        </w:tc>
      </w:tr>
      <w:tr w:rsidR="00950079"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Pr>
                <w:b/>
                <w:bCs/>
                <w:sz w:val="22"/>
                <w:szCs w:val="22"/>
              </w:rPr>
              <w:t>Datos de la Contratación Directa</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17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950079" w:rsidRPr="0062313A" w:rsidRDefault="00950079" w:rsidP="009A213D">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950079" w:rsidRPr="0062313A" w:rsidRDefault="00950079" w:rsidP="009A213D">
            <w:pPr>
              <w:snapToGrid w:val="0"/>
              <w:spacing w:line="360" w:lineRule="auto"/>
              <w:ind w:right="151"/>
              <w:jc w:val="center"/>
              <w:rPr>
                <w:b/>
                <w:sz w:val="23"/>
                <w:szCs w:val="23"/>
              </w:rPr>
            </w:pPr>
            <w:r>
              <w:rPr>
                <w:b/>
                <w:sz w:val="23"/>
                <w:szCs w:val="23"/>
              </w:rPr>
              <w:t>1</w:t>
            </w:r>
          </w:p>
        </w:tc>
        <w:tc>
          <w:tcPr>
            <w:tcW w:w="2776" w:type="dxa"/>
            <w:tcBorders>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87"/>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950079" w:rsidRPr="0062313A" w:rsidRDefault="00950079" w:rsidP="009A213D">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950079" w:rsidRPr="0062313A" w:rsidRDefault="00950079" w:rsidP="009A213D">
            <w:pPr>
              <w:snapToGrid w:val="0"/>
              <w:spacing w:line="360" w:lineRule="auto"/>
              <w:ind w:right="151"/>
              <w:jc w:val="center"/>
              <w:rPr>
                <w:b/>
                <w:sz w:val="23"/>
                <w:szCs w:val="23"/>
              </w:rPr>
            </w:pPr>
            <w:r w:rsidRPr="0062313A">
              <w:rPr>
                <w:b/>
                <w:sz w:val="23"/>
                <w:szCs w:val="23"/>
              </w:rPr>
              <w:t>20</w:t>
            </w:r>
            <w:r>
              <w:rPr>
                <w:b/>
                <w:sz w:val="23"/>
                <w:szCs w:val="23"/>
              </w:rPr>
              <w:t>21</w:t>
            </w:r>
          </w:p>
        </w:tc>
        <w:tc>
          <w:tcPr>
            <w:tcW w:w="2776" w:type="dxa"/>
            <w:tcBorders>
              <w:bottom w:val="single" w:sz="4" w:space="0" w:color="000000"/>
            </w:tcBorders>
            <w:shd w:val="clear" w:color="auto" w:fill="auto"/>
            <w:vAlign w:val="bottom"/>
          </w:tcPr>
          <w:p w:rsidR="00950079" w:rsidRPr="0062313A" w:rsidRDefault="00950079" w:rsidP="009A213D">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38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A213D">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950079" w:rsidRPr="0062313A" w:rsidRDefault="00950079" w:rsidP="009A213D">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1889</w:t>
            </w:r>
            <w:r w:rsidRPr="0062313A">
              <w:rPr>
                <w:rFonts w:eastAsia="Arial"/>
                <w:b/>
                <w:sz w:val="23"/>
                <w:szCs w:val="23"/>
              </w:rPr>
              <w:t>-19</w:t>
            </w:r>
          </w:p>
        </w:tc>
        <w:tc>
          <w:tcPr>
            <w:tcW w:w="2776" w:type="dxa"/>
            <w:tcBorders>
              <w:bottom w:val="single" w:sz="4" w:space="0" w:color="000000"/>
            </w:tcBorders>
            <w:shd w:val="clear" w:color="auto" w:fill="auto"/>
            <w:vAlign w:val="bottom"/>
          </w:tcPr>
          <w:p w:rsidR="00950079" w:rsidRPr="0062313A" w:rsidRDefault="00950079" w:rsidP="009A213D">
            <w:pPr>
              <w:snapToGrid w:val="0"/>
              <w:ind w:right="151"/>
              <w:rPr>
                <w:sz w:val="22"/>
                <w:szCs w:val="22"/>
              </w:rPr>
            </w:pP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r w:rsidRPr="0062313A">
              <w:rPr>
                <w:sz w:val="20"/>
                <w:szCs w:val="20"/>
              </w:rPr>
              <w:t> </w:t>
            </w:r>
          </w:p>
        </w:tc>
      </w:tr>
      <w:tr w:rsidR="00950079" w:rsidRPr="0062313A" w:rsidTr="009A213D">
        <w:trPr>
          <w:trHeight w:val="70"/>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A213D">
            <w:pPr>
              <w:snapToGrid w:val="0"/>
              <w:rPr>
                <w:rFonts w:eastAsia="Arial"/>
              </w:rPr>
            </w:pPr>
            <w:r w:rsidRPr="0062313A">
              <w:rPr>
                <w:sz w:val="20"/>
                <w:szCs w:val="20"/>
              </w:rPr>
              <w:t> </w:t>
            </w:r>
          </w:p>
        </w:tc>
      </w:tr>
      <w:tr w:rsidR="00950079"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A213D">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71"/>
          <w:jc w:val="center"/>
        </w:trPr>
        <w:tc>
          <w:tcPr>
            <w:tcW w:w="1944" w:type="dxa"/>
            <w:gridSpan w:val="4"/>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71"/>
          <w:jc w:val="center"/>
        </w:trPr>
        <w:tc>
          <w:tcPr>
            <w:tcW w:w="1212" w:type="dxa"/>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950079" w:rsidRPr="0062313A" w:rsidRDefault="00950079" w:rsidP="009A213D">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sidRPr="0062313A">
              <w:rPr>
                <w:sz w:val="22"/>
                <w:szCs w:val="22"/>
              </w:rPr>
              <w:t xml:space="preserve">Calle 50 Nº 889/91 piso </w:t>
            </w:r>
            <w:r>
              <w:rPr>
                <w:sz w:val="22"/>
                <w:szCs w:val="22"/>
              </w:rPr>
              <w:t>2</w:t>
            </w:r>
            <w:r w:rsidRPr="0062313A">
              <w:rPr>
                <w:sz w:val="22"/>
                <w:szCs w:val="22"/>
              </w:rPr>
              <w:t xml:space="preserve">º La Plata  </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r w:rsidRPr="0062313A">
              <w:rPr>
                <w:sz w:val="20"/>
                <w:szCs w:val="20"/>
              </w:rPr>
              <w:t> </w:t>
            </w:r>
          </w:p>
        </w:tc>
      </w:tr>
      <w:tr w:rsidR="00950079" w:rsidRPr="0062313A" w:rsidTr="009A213D">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A213D">
            <w:pPr>
              <w:snapToGrid w:val="0"/>
              <w:rPr>
                <w:rFonts w:eastAsia="Arial"/>
              </w:rPr>
            </w:pPr>
            <w:r w:rsidRPr="0062313A">
              <w:rPr>
                <w:sz w:val="20"/>
                <w:szCs w:val="20"/>
              </w:rPr>
              <w:t> </w:t>
            </w:r>
          </w:p>
        </w:tc>
      </w:tr>
      <w:tr w:rsidR="00950079" w:rsidRPr="0062313A" w:rsidTr="009A213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A213D">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CUIT/CUIL:</w:t>
            </w:r>
          </w:p>
        </w:tc>
      </w:tr>
      <w:tr w:rsidR="00950079"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p>
        </w:tc>
      </w:tr>
      <w:tr w:rsidR="00950079"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p>
        </w:tc>
      </w:tr>
      <w:tr w:rsidR="00950079"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950079" w:rsidRPr="0062313A" w:rsidRDefault="00950079"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p>
        </w:tc>
      </w:tr>
      <w:tr w:rsidR="00950079" w:rsidRPr="0062313A" w:rsidTr="009A213D">
        <w:trPr>
          <w:trHeight w:val="283"/>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r w:rsidRPr="0062313A">
              <w:rPr>
                <w:sz w:val="20"/>
                <w:szCs w:val="20"/>
              </w:rPr>
              <w:t> </w:t>
            </w:r>
          </w:p>
        </w:tc>
      </w:tr>
      <w:tr w:rsidR="00950079"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A213D">
            <w:pPr>
              <w:snapToGrid w:val="0"/>
              <w:ind w:right="151"/>
              <w:rPr>
                <w:sz w:val="20"/>
                <w:szCs w:val="20"/>
              </w:rPr>
            </w:pPr>
          </w:p>
        </w:tc>
      </w:tr>
      <w:tr w:rsidR="00950079"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950079" w:rsidRPr="0062313A" w:rsidTr="009A213D">
              <w:trPr>
                <w:cantSplit/>
                <w:trHeight w:val="2117"/>
                <w:jc w:val="center"/>
              </w:trPr>
              <w:tc>
                <w:tcPr>
                  <w:tcW w:w="9776" w:type="dxa"/>
                  <w:vAlign w:val="bottom"/>
                  <w:hideMark/>
                </w:tcPr>
                <w:p w:rsidR="00950079" w:rsidRPr="00950079" w:rsidRDefault="00950079" w:rsidP="00950079">
                  <w:pPr>
                    <w:widowControl/>
                    <w:autoSpaceDE/>
                    <w:autoSpaceDN w:val="0"/>
                    <w:snapToGrid w:val="0"/>
                    <w:spacing w:before="240" w:after="240" w:line="360" w:lineRule="auto"/>
                    <w:ind w:left="137" w:right="567"/>
                    <w:jc w:val="both"/>
                    <w:rPr>
                      <w:kern w:val="16"/>
                      <w:position w:val="10"/>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950079" w:rsidRPr="0062313A" w:rsidTr="009A213D">
              <w:trPr>
                <w:cantSplit/>
                <w:trHeight w:val="1823"/>
                <w:jc w:val="center"/>
              </w:trPr>
              <w:tc>
                <w:tcPr>
                  <w:tcW w:w="9776" w:type="dxa"/>
                  <w:vAlign w:val="bottom"/>
                </w:tcPr>
                <w:p w:rsidR="00950079" w:rsidRPr="0062313A" w:rsidRDefault="00950079" w:rsidP="009A213D">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950079" w:rsidRPr="0062313A" w:rsidRDefault="00950079" w:rsidP="009A213D">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950079" w:rsidRPr="0062313A" w:rsidTr="009A213D">
        <w:trPr>
          <w:trHeight w:val="197"/>
          <w:jc w:val="center"/>
        </w:trPr>
        <w:tc>
          <w:tcPr>
            <w:tcW w:w="9310" w:type="dxa"/>
            <w:gridSpan w:val="7"/>
            <w:tcBorders>
              <w:left w:val="single" w:sz="4" w:space="0" w:color="auto"/>
              <w:bottom w:val="single" w:sz="8" w:space="0" w:color="000000"/>
            </w:tcBorders>
            <w:shd w:val="clear" w:color="auto" w:fill="auto"/>
            <w:vAlign w:val="bottom"/>
          </w:tcPr>
          <w:p w:rsidR="00950079" w:rsidRPr="0062313A" w:rsidRDefault="00950079" w:rsidP="009A213D">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640"/>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A213D">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950079" w:rsidRPr="0062313A" w:rsidTr="009A213D">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ind w:right="151"/>
              <w:rPr>
                <w:sz w:val="20"/>
                <w:szCs w:val="20"/>
              </w:rPr>
            </w:pPr>
          </w:p>
          <w:p w:rsidR="00950079" w:rsidRPr="0062313A" w:rsidRDefault="00950079" w:rsidP="009A213D">
            <w:pPr>
              <w:snapToGrid w:val="0"/>
              <w:ind w:right="151"/>
              <w:rPr>
                <w:sz w:val="20"/>
                <w:szCs w:val="20"/>
              </w:rPr>
            </w:pPr>
          </w:p>
          <w:p w:rsidR="00950079" w:rsidRPr="0062313A" w:rsidRDefault="00950079" w:rsidP="009A213D">
            <w:pPr>
              <w:snapToGrid w:val="0"/>
              <w:ind w:right="142"/>
              <w:rPr>
                <w:sz w:val="20"/>
                <w:szCs w:val="20"/>
              </w:rPr>
            </w:pPr>
          </w:p>
        </w:tc>
        <w:tc>
          <w:tcPr>
            <w:tcW w:w="36" w:type="dxa"/>
            <w:tcBorders>
              <w:right w:val="single" w:sz="4" w:space="0" w:color="auto"/>
            </w:tcBorders>
            <w:shd w:val="clear" w:color="auto" w:fill="auto"/>
            <w:vAlign w:val="bottom"/>
          </w:tcPr>
          <w:p w:rsidR="00950079" w:rsidRPr="0062313A" w:rsidRDefault="00950079" w:rsidP="009A213D">
            <w:pPr>
              <w:snapToGrid w:val="0"/>
              <w:ind w:right="142"/>
              <w:rPr>
                <w:sz w:val="20"/>
                <w:szCs w:val="20"/>
              </w:rPr>
            </w:pPr>
            <w:r w:rsidRPr="0062313A">
              <w:rPr>
                <w:sz w:val="20"/>
                <w:szCs w:val="20"/>
              </w:rPr>
              <w:t> </w:t>
            </w:r>
          </w:p>
        </w:tc>
      </w:tr>
      <w:tr w:rsidR="00950079"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A213D">
            <w:pPr>
              <w:ind w:right="151"/>
              <w:rPr>
                <w:sz w:val="20"/>
                <w:szCs w:val="20"/>
              </w:rPr>
            </w:pPr>
            <w:r w:rsidRPr="0062313A">
              <w:rPr>
                <w:rFonts w:eastAsia="Arial"/>
                <w:sz w:val="20"/>
                <w:szCs w:val="20"/>
              </w:rPr>
              <w:t xml:space="preserve"> </w:t>
            </w:r>
            <w:r w:rsidRPr="0062313A">
              <w:rPr>
                <w:sz w:val="20"/>
                <w:szCs w:val="20"/>
              </w:rPr>
              <w:t>-----------------------------------------------------------------------------------------------------------------------------------------</w:t>
            </w:r>
          </w:p>
          <w:p w:rsidR="00950079" w:rsidRPr="0062313A" w:rsidRDefault="00950079" w:rsidP="009A213D">
            <w:pPr>
              <w:ind w:right="151"/>
              <w:jc w:val="center"/>
              <w:rPr>
                <w:sz w:val="20"/>
                <w:szCs w:val="20"/>
              </w:rPr>
            </w:pPr>
            <w:r w:rsidRPr="0062313A">
              <w:rPr>
                <w:sz w:val="20"/>
                <w:szCs w:val="20"/>
              </w:rPr>
              <w:t>Firma y aclaración del/los oferente/s</w:t>
            </w:r>
          </w:p>
        </w:tc>
      </w:tr>
      <w:tr w:rsidR="00950079" w:rsidRPr="0062313A" w:rsidTr="009A213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950079" w:rsidRPr="0062313A" w:rsidRDefault="00950079" w:rsidP="009A213D">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950079" w:rsidRPr="0062313A" w:rsidRDefault="00950079" w:rsidP="009A213D">
            <w:pPr>
              <w:snapToGrid w:val="0"/>
              <w:rPr>
                <w:sz w:val="20"/>
                <w:szCs w:val="20"/>
              </w:rPr>
            </w:pPr>
          </w:p>
        </w:tc>
      </w:tr>
    </w:tbl>
    <w:p w:rsidR="00950079" w:rsidRDefault="00950079" w:rsidP="006C12C1">
      <w:pPr>
        <w:pStyle w:val="Epgrafe1"/>
      </w:pPr>
    </w:p>
    <w:sectPr w:rsidR="00950079"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998" w:rsidRDefault="002C6998">
      <w:r>
        <w:separator/>
      </w:r>
    </w:p>
  </w:endnote>
  <w:endnote w:type="continuationSeparator" w:id="0">
    <w:p w:rsidR="002C6998" w:rsidRDefault="002C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33" w:rsidRDefault="00E72E33">
    <w:pPr>
      <w:pStyle w:val="Piedepgina"/>
      <w:jc w:val="center"/>
      <w:rPr>
        <w:b/>
        <w:bCs/>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33" w:rsidRDefault="00E72E33"/>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33" w:rsidRDefault="00E72E33">
    <w:pPr>
      <w:pStyle w:val="Piedepgina"/>
      <w:jc w:val="center"/>
      <w:rPr>
        <w:b/>
        <w:bCs/>
        <w:sz w:val="20"/>
        <w:szCs w:val="20"/>
      </w:rPr>
    </w:pPr>
  </w:p>
  <w:p w:rsidR="00E72E33" w:rsidRDefault="00E72E33">
    <w:pPr>
      <w:pStyle w:val="Piedepgina"/>
      <w:jc w:val="center"/>
      <w:rPr>
        <w:b/>
        <w:bCs/>
        <w:sz w:val="20"/>
        <w:szCs w:val="20"/>
      </w:rPr>
    </w:pPr>
  </w:p>
  <w:p w:rsidR="00E72E33" w:rsidRDefault="00E72E33">
    <w:pPr>
      <w:pStyle w:val="Piedepgina"/>
      <w:jc w:val="center"/>
      <w:rPr>
        <w:b/>
        <w:bCs/>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33" w:rsidRDefault="00E72E3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998" w:rsidRDefault="002C6998">
      <w:r>
        <w:separator/>
      </w:r>
    </w:p>
  </w:footnote>
  <w:footnote w:type="continuationSeparator" w:id="0">
    <w:p w:rsidR="002C6998" w:rsidRDefault="002C6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33" w:rsidRDefault="00E72E33">
    <w:pPr>
      <w:jc w:val="right"/>
      <w:rPr>
        <w:b/>
        <w:bCs/>
        <w:sz w:val="20"/>
        <w:szCs w:val="20"/>
      </w:rPr>
    </w:pPr>
  </w:p>
  <w:p w:rsidR="00E72E33" w:rsidRDefault="00E72E33">
    <w:pPr>
      <w:pStyle w:val="Encabezado"/>
      <w:ind w:right="-1035"/>
      <w:jc w:val="right"/>
      <w:rPr>
        <w:sz w:val="18"/>
        <w:szCs w:val="18"/>
      </w:rPr>
    </w:pPr>
    <w:r>
      <w:rPr>
        <w:rFonts w:eastAsia="Arial"/>
        <w:sz w:val="18"/>
        <w:szCs w:val="18"/>
      </w:rPr>
      <w:t xml:space="preserve"> </w:t>
    </w:r>
  </w:p>
  <w:p w:rsidR="00E72E33" w:rsidRDefault="00E72E33">
    <w:pPr>
      <w:pStyle w:val="Encabezado"/>
      <w:ind w:right="-1035"/>
      <w:jc w:val="right"/>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33" w:rsidRDefault="00E72E33"/>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33" w:rsidRPr="00237328" w:rsidRDefault="00E72E33" w:rsidP="00237328">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33" w:rsidRDefault="00E72E3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15:restartNumberingAfterBreak="0">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15:restartNumberingAfterBreak="0">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15:restartNumberingAfterBreak="0">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15:restartNumberingAfterBreak="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15:restartNumberingAfterBreak="0">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15:restartNumberingAfterBreak="0">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43A6A"/>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A1545"/>
    <w:rsid w:val="002B1C0B"/>
    <w:rsid w:val="002C6998"/>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45693"/>
    <w:rsid w:val="00950079"/>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01EE3"/>
    <w:rsid w:val="00B113C8"/>
    <w:rsid w:val="00B27F39"/>
    <w:rsid w:val="00B41B49"/>
    <w:rsid w:val="00B678C8"/>
    <w:rsid w:val="00B72782"/>
    <w:rsid w:val="00B9358F"/>
    <w:rsid w:val="00B9529C"/>
    <w:rsid w:val="00BA5C15"/>
    <w:rsid w:val="00BB0109"/>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52AD2"/>
    <w:rsid w:val="00D73214"/>
    <w:rsid w:val="00D85577"/>
    <w:rsid w:val="00DA7EF2"/>
    <w:rsid w:val="00DB2F4E"/>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B78C9-7B57-44DE-8CBE-9D212CAE5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2040</Words>
  <Characters>11222</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Leonel Federico Alet</cp:lastModifiedBy>
  <cp:revision>2</cp:revision>
  <cp:lastPrinted>2021-01-11T11:52:00Z</cp:lastPrinted>
  <dcterms:created xsi:type="dcterms:W3CDTF">2021-01-12T12:06:00Z</dcterms:created>
  <dcterms:modified xsi:type="dcterms:W3CDTF">2021-01-12T12:06:00Z</dcterms:modified>
</cp:coreProperties>
</file>