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D64C9B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5108C" w:rsidRDefault="00C5108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5108C" w:rsidRDefault="00C5108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72787F" w:rsidP="00061F4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061F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061F4D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061F4D">
              <w:rPr>
                <w:rFonts w:ascii="Times New Roman" w:eastAsia="Arial" w:hAnsi="Times New Roman" w:cs="Times New Roman"/>
                <w:b/>
              </w:rPr>
              <w:t>1256</w:t>
            </w:r>
            <w:r w:rsidR="0072787F" w:rsidRPr="0072787F">
              <w:rPr>
                <w:rFonts w:ascii="Times New Roman" w:eastAsia="Arial" w:hAnsi="Times New Roman" w:cs="Times New Roman"/>
                <w:b/>
              </w:rPr>
              <w:t>-21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061F4D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061F4D">
              <w:rPr>
                <w:rFonts w:ascii="Times New Roman" w:hAnsi="Times New Roman" w:cs="Times New Roman"/>
                <w:b/>
                <w:color w:val="auto"/>
              </w:rPr>
              <w:t>General Madariaga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con destino a</w:t>
            </w:r>
            <w:r w:rsidR="0072787F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C5100E">
              <w:rPr>
                <w:rFonts w:ascii="Times New Roman" w:hAnsi="Times New Roman" w:cs="Times New Roman"/>
                <w:b/>
                <w:color w:val="auto"/>
              </w:rPr>
              <w:t>l</w:t>
            </w:r>
            <w:r w:rsidR="0072787F">
              <w:rPr>
                <w:rFonts w:ascii="Times New Roman" w:hAnsi="Times New Roman" w:cs="Times New Roman"/>
                <w:b/>
                <w:color w:val="auto"/>
              </w:rPr>
              <w:t xml:space="preserve">a </w:t>
            </w:r>
            <w:r w:rsidR="00061F4D">
              <w:rPr>
                <w:rFonts w:ascii="Times New Roman" w:hAnsi="Times New Roman" w:cs="Times New Roman"/>
                <w:b/>
                <w:color w:val="auto"/>
              </w:rPr>
              <w:t>Unidad de Instrucción Descentralizada N° 8 y Ayudantía Fiscal de Estupefacientes</w:t>
            </w:r>
            <w:r w:rsidR="0072787F">
              <w:rPr>
                <w:rFonts w:ascii="Times New Roman" w:hAnsi="Times New Roman" w:cs="Times New Roman"/>
                <w:b/>
                <w:color w:val="auto"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San Martín N° 37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C9B" w:rsidRPr="00D64C9B" w:rsidRDefault="0057417D" w:rsidP="00D64C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450AFA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D64C9B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23 </w:t>
            </w:r>
            <w:r w:rsidR="00C5100E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de </w:t>
            </w:r>
            <w:r w:rsidR="00D64C9B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DICIEMBRE </w:t>
            </w:r>
            <w:r w:rsidR="00653815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</w:t>
            </w:r>
            <w:r w:rsidR="00F67169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202</w:t>
            </w:r>
            <w:r w:rsidR="00C31C45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</w:t>
            </w:r>
            <w:r w:rsidR="00151F12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</w:p>
          <w:p w:rsidR="004843C4" w:rsidRPr="00466381" w:rsidRDefault="00151F12" w:rsidP="00D64C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8709D9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D64C9B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11 </w:t>
            </w:r>
            <w:proofErr w:type="spellStart"/>
            <w:r w:rsidR="00D64C9B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h</w:t>
            </w:r>
            <w:r w:rsidR="00653815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s</w:t>
            </w:r>
            <w:proofErr w:type="spellEnd"/>
            <w:r w:rsidR="00653815"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061F4D" w:rsidRDefault="00061F4D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Martín N° 37,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Dolores.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C9B" w:rsidRPr="00D64C9B" w:rsidRDefault="00D64C9B" w:rsidP="00D64C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23 de DICIEMBRE de 2021</w:t>
            </w:r>
          </w:p>
          <w:p w:rsidR="001C2E38" w:rsidRPr="00181BF6" w:rsidRDefault="00D64C9B" w:rsidP="00D64C9B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a las 11 </w:t>
            </w:r>
            <w:proofErr w:type="spellStart"/>
            <w:r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hs</w:t>
            </w:r>
            <w:proofErr w:type="spellEnd"/>
            <w:r w:rsidRPr="00D64C9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D64C9B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D64C9B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D64C9B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64C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D64C9B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D64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D64C9B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D64C9B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5108C" w:rsidRDefault="00C5108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D64C9B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D64C9B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D64C9B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64C9B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64C9B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89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061F4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PG.SA-1256</w:t>
            </w:r>
            <w:r w:rsidR="0072787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B17" w:rsidRDefault="00573B17">
      <w:r>
        <w:separator/>
      </w:r>
    </w:p>
  </w:endnote>
  <w:endnote w:type="continuationSeparator" w:id="0">
    <w:p w:rsidR="00573B17" w:rsidRDefault="0057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B17" w:rsidRDefault="00573B17">
      <w:r>
        <w:separator/>
      </w:r>
    </w:p>
  </w:footnote>
  <w:footnote w:type="continuationSeparator" w:id="0">
    <w:p w:rsidR="00573B17" w:rsidRDefault="00573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jc w:val="right"/>
      <w:rPr>
        <w:b/>
        <w:bCs/>
        <w:sz w:val="20"/>
        <w:szCs w:val="20"/>
      </w:rPr>
    </w:pPr>
  </w:p>
  <w:p w:rsidR="00C5108C" w:rsidRDefault="00C5108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5108C" w:rsidRDefault="00C5108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Pr="007C36DC" w:rsidRDefault="00C5108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64C9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AABA0-EADF-47F7-A85B-DD269B1C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16</Pages>
  <Words>1760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Julia Alfano</cp:lastModifiedBy>
  <cp:revision>25</cp:revision>
  <cp:lastPrinted>2021-11-18T12:30:00Z</cp:lastPrinted>
  <dcterms:created xsi:type="dcterms:W3CDTF">2021-04-29T12:19:00Z</dcterms:created>
  <dcterms:modified xsi:type="dcterms:W3CDTF">2021-11-30T14:16:00Z</dcterms:modified>
</cp:coreProperties>
</file>