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0A7E02">
        <w:trPr>
          <w:trHeight w:val="1562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0A7E02">
        <w:trPr>
          <w:trHeight w:val="644"/>
        </w:trPr>
        <w:tc>
          <w:tcPr>
            <w:tcW w:w="3828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0A7E02">
        <w:trPr>
          <w:trHeight w:val="209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0A7E02">
        <w:trPr>
          <w:trHeight w:val="354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800FE1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</w:t>
            </w:r>
            <w:r w:rsidR="00914F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7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7DB047E6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A428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3535B3D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A4286C">
              <w:rPr>
                <w:rFonts w:ascii="Times New Roman" w:eastAsia="Arial" w:hAnsi="Times New Roman" w:cs="Times New Roman"/>
                <w:sz w:val="22"/>
                <w:szCs w:val="22"/>
              </w:rPr>
              <w:t>1001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FE4D00" w14:paraId="7790E2BD" w14:textId="77777777" w:rsidTr="000A7E02">
        <w:trPr>
          <w:trHeight w:val="23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0A7E02">
        <w:trPr>
          <w:trHeight w:val="275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0A7E02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5A28F599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A4286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Plata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A4286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Unidad Funcional de Defensa Penal N° 11, Unidad Funcional de Defensa Penal N° 12, Unidad Funcional de Defensa Penal N° 1, Secretaría Penal Descentralizada, Gabinete Interdisciplinario y Depósito del Área de Mantenimiento 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A4286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Mar del Plata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0A7E02">
        <w:trPr>
          <w:trHeight w:val="433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0A7E02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19DFB0B5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Mar del Plata. Calle Garay N°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AB2CEC0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B6D9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09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0A7E02">
        <w:trPr>
          <w:trHeight w:val="404"/>
        </w:trPr>
        <w:tc>
          <w:tcPr>
            <w:tcW w:w="9498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0A7E02">
        <w:trPr>
          <w:cantSplit/>
          <w:trHeight w:val="52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0A7E02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258AE9E" w14:textId="77777777" w:rsidR="00290A44" w:rsidRDefault="00C437F9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Mar del Plata. Calle Garay N°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6AB44F72" w:rsidR="00C437F9" w:rsidRPr="00476AC6" w:rsidRDefault="00C437F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49C617D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09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029F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0A7E02">
        <w:trPr>
          <w:cantSplit/>
          <w:trHeight w:val="426"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622"/>
        <w:gridCol w:w="504"/>
        <w:gridCol w:w="851"/>
        <w:gridCol w:w="850"/>
        <w:gridCol w:w="142"/>
        <w:gridCol w:w="1706"/>
      </w:tblGrid>
      <w:tr w:rsidR="00AA02A0" w:rsidRPr="00545DA6" w14:paraId="1C503DC3" w14:textId="77777777" w:rsidTr="000A7E02">
        <w:trPr>
          <w:trHeight w:hRule="exact" w:val="1428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37C1D711" w:rsidR="00AA02A0" w:rsidRPr="00545DA6" w:rsidRDefault="000A7E02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155CD7F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78105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334D3C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2.7pt;margin-top:6.15pt;width:441.1pt;height:66.7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YeK4ntwA&#10;AAAI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334D3C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2691E65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246D88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283C98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5AA14ABD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334D3C" w:rsidRPr="00545DA6" w14:paraId="7ED3323E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52A8" w:rsidRPr="00545DA6" w14:paraId="0F940155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74958ED1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2C074280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AAD09B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7B64F2E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109B0E6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2568BF3" w14:textId="77777777" w:rsidTr="000A7E02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Nombre y apellido </w:t>
            </w:r>
          </w:p>
          <w:p w14:paraId="2783F862" w14:textId="7481001E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30765D7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40C78F2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="00334D3C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4D3C" w:rsidRPr="00545DA6" w14:paraId="366A4DB2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58F2418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4A6778F9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440E66C9" w14:textId="39932FDF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6A2C15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inc C, Ley 13.661 </w:t>
            </w:r>
          </w:p>
          <w:p w14:paraId="7387DE34" w14:textId="40AFA15C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05A79" w14:textId="2E78878D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334D3C" w:rsidRPr="00545DA6" w14:paraId="6805D34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0A7E02">
        <w:trPr>
          <w:trHeight w:val="454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0A7E02">
        <w:trPr>
          <w:trHeight w:val="454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732F51" w:rsidRDefault="00732F51" w:rsidP="000A7E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511DDC10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7326A3C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32F51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D61BD1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34D3C" w:rsidRPr="00545DA6" w14:paraId="04F9EEA4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32F51" w:rsidRPr="00545DA6" w14:paraId="1A40AC24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0A122B0A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7C35075C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404AE0E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0A7E02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732F51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732F51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6A2C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1E3C87" w:rsidRPr="00545DA6" w14:paraId="062F0E0C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35C3F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6D2D2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2BEE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33A7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46D0E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6E5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D67D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0026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5F4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0D7AF" w14:textId="77777777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5DF72D15" w14:textId="664101AD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3AA20C" w14:textId="52F0D9A5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Incompatibilidades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 y ART. 16 apartado III del Decreto N°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6A2C15" w:rsidRPr="00950FF3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EA2795" w14:textId="75072EE5" w:rsidR="006A2C15" w:rsidRPr="00950FF3" w:rsidRDefault="006A2C15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1E3C87" w:rsidRPr="00545DA6" w14:paraId="660D56B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FF0D3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</w:t>
            </w:r>
          </w:p>
          <w:p w14:paraId="356237AA" w14:textId="15FFF713" w:rsidR="00950FF3" w:rsidRPr="00732F51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950FF3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E3C87" w:rsidRPr="00545DA6" w14:paraId="08D965BC" w14:textId="52730122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DA6" w:rsidRPr="00545DA6" w14:paraId="6EEBFE87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EF8EBC4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732F51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</w:tr>
      <w:tr w:rsidR="004B475F" w:rsidRPr="00545DA6" w14:paraId="138D50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475F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1E8D4C8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E3C87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653573EF" w14:textId="77777777" w:rsidTr="000A7E02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FECB5A2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732F51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6BF1E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A2A7E6" w14:textId="642B5965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0A7E02" w:rsidRPr="00545DA6" w14:paraId="3425587E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3EDAD3AA" w14:textId="47D8A31C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16C8B8" w14:textId="0B42DDB4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 y ART. 16 apartado III del Decreto N° 1300/16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63453" w14:textId="42FC4EA9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A76731" w14:textId="77777777" w:rsidR="004B475F" w:rsidRPr="004B475F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4664C7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BFF34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8C46F2">
        <w:trPr>
          <w:trHeight w:val="312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77777777" w:rsidR="006A2C15" w:rsidRDefault="006A2C15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Spec="center" w:tblpY="-1067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14"/>
        <w:gridCol w:w="6104"/>
      </w:tblGrid>
      <w:tr w:rsidR="004B0FCC" w:rsidRPr="004477A4" w14:paraId="424EB6A9" w14:textId="77777777" w:rsidTr="007E707A">
        <w:trPr>
          <w:trHeight w:val="1417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185A010B" w:rsidR="004B0FCC" w:rsidRPr="004477A4" w:rsidRDefault="006A2C15" w:rsidP="007E7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0B99B70D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-622300</wp:posOffset>
                      </wp:positionV>
                      <wp:extent cx="5848350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0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20.4pt;margin-top:-49pt;width:460.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7E707A">
        <w:trPr>
          <w:trHeight w:val="510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A9DCECD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Razón  </w:t>
            </w:r>
          </w:p>
          <w:p w14:paraId="5FACDBE6" w14:textId="1391987D" w:rsidR="001C2E38" w:rsidRPr="006D4830" w:rsidRDefault="001C2E38" w:rsidP="007E7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7E707A">
        <w:trPr>
          <w:trHeight w:val="270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A2C15" w:rsidRPr="006D4830" w14:paraId="1F981EE4" w14:textId="77777777" w:rsidTr="007E707A">
        <w:trPr>
          <w:trHeight w:val="270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665ADF2" w14:textId="77777777" w:rsidR="006A2C15" w:rsidRPr="006D4830" w:rsidRDefault="006A2C15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5CEF4F4" w14:textId="77777777" w:rsidR="006A2C15" w:rsidRPr="006D4830" w:rsidRDefault="006A2C15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54CDE46B" w14:textId="77777777" w:rsidTr="007E707A">
        <w:trPr>
          <w:trHeight w:val="340"/>
        </w:trPr>
        <w:tc>
          <w:tcPr>
            <w:tcW w:w="9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7E707A">
        <w:trPr>
          <w:trHeight w:val="255"/>
        </w:trPr>
        <w:tc>
          <w:tcPr>
            <w:tcW w:w="367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331F7B62" w14:textId="0FA82FD0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3B47D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389B938" w14:textId="0D4A625A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1C17AE62" w14:textId="4F5597FD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EB911F9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86D0780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0817EE75" w14:textId="39DAA350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C288CC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58C5BBA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630B7B4D" w14:textId="316CA212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4C89EFC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C23E7ED" w14:textId="77777777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0AE5C9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D69799A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5E2C552C" w14:textId="6FF2A681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7E707A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7E707A">
        <w:trPr>
          <w:trHeight w:val="28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DCA57EC" w14:textId="1ED51D19" w:rsidR="007E707A" w:rsidRPr="007E707A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7E707A" w:rsidRPr="006D4830" w14:paraId="39F519A9" w14:textId="77777777" w:rsidTr="007E707A">
        <w:trPr>
          <w:trHeight w:val="28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7BF2DE70" w14:textId="0F6342FC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1A613F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F4DA30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F0B28D0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789A0911" w14:textId="3921FB8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734E03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B63E913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7C12A5E5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01553377" w14:textId="2656D9C9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8A19C3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5D5C81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158576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0B705810" w14:textId="6595F0B4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BC6371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D7794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EE0FBC7" w14:textId="77777777" w:rsidTr="007E707A">
        <w:trPr>
          <w:trHeight w:val="255"/>
        </w:trPr>
        <w:tc>
          <w:tcPr>
            <w:tcW w:w="3663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740705BB" w14:textId="47E7E3B6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FD1B59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8B8BF6F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FD1B59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F5A20B1" w14:textId="2F29CD50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FD1B59" w:rsidRPr="006D4830" w14:paraId="599B2EF5" w14:textId="77777777" w:rsidTr="00305BD7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A64B14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513659F8" w14:textId="77777777" w:rsidTr="00FD1B59">
        <w:trPr>
          <w:trHeight w:val="255"/>
        </w:trPr>
        <w:tc>
          <w:tcPr>
            <w:tcW w:w="9781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66F91BA" w14:textId="61B85110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FD1B59" w:rsidRPr="006D4830" w14:paraId="2EB9A495" w14:textId="77777777" w:rsidTr="00FD1B59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0E96B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825A5BB" w14:textId="77777777" w:rsidTr="00FD1B59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74345E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3866490" w14:textId="77777777" w:rsidTr="00FD1B59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14:paraId="0D83C76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A130C62" w14:textId="3369F1EC" w:rsidTr="00FD1B59">
        <w:trPr>
          <w:trHeight w:val="255"/>
        </w:trPr>
        <w:tc>
          <w:tcPr>
            <w:tcW w:w="3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E16F1" w14:textId="3183940E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272B67E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FD1B59">
        <w:trPr>
          <w:trHeight w:val="255"/>
        </w:trPr>
        <w:tc>
          <w:tcPr>
            <w:tcW w:w="3663" w:type="dxa"/>
            <w:tcBorders>
              <w:left w:val="single" w:sz="4" w:space="0" w:color="auto"/>
            </w:tcBorders>
            <w:shd w:val="clear" w:color="auto" w:fill="FFFFFF"/>
          </w:tcPr>
          <w:p w14:paraId="282527A3" w14:textId="77777777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DFC31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FD1B59">
        <w:trPr>
          <w:trHeight w:val="255"/>
        </w:trPr>
        <w:tc>
          <w:tcPr>
            <w:tcW w:w="3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FB5BC" w14:textId="7657A7D6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345AADE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FD1B59">
        <w:trPr>
          <w:trHeight w:val="255"/>
        </w:trPr>
        <w:tc>
          <w:tcPr>
            <w:tcW w:w="3663" w:type="dxa"/>
            <w:tcBorders>
              <w:left w:val="single" w:sz="4" w:space="0" w:color="auto"/>
            </w:tcBorders>
            <w:shd w:val="clear" w:color="auto" w:fill="FFFFFF"/>
          </w:tcPr>
          <w:p w14:paraId="06FD8EAE" w14:textId="77777777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7B295CB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FD1B59">
        <w:trPr>
          <w:trHeight w:val="255"/>
        </w:trPr>
        <w:tc>
          <w:tcPr>
            <w:tcW w:w="3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83689" w14:textId="472BA799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3512094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FD1B59">
        <w:trPr>
          <w:trHeight w:val="255"/>
        </w:trPr>
        <w:tc>
          <w:tcPr>
            <w:tcW w:w="3663" w:type="dxa"/>
            <w:tcBorders>
              <w:left w:val="single" w:sz="4" w:space="0" w:color="auto"/>
            </w:tcBorders>
            <w:shd w:val="clear" w:color="auto" w:fill="FFFFFF"/>
          </w:tcPr>
          <w:p w14:paraId="379366BB" w14:textId="77777777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CD8E5D5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FD1B59">
        <w:trPr>
          <w:trHeight w:val="255"/>
        </w:trPr>
        <w:tc>
          <w:tcPr>
            <w:tcW w:w="3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FEA3B" w14:textId="6DEC195D" w:rsidR="00FD1B59" w:rsidRPr="00FD1B59" w:rsidRDefault="00FD1B59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09C93B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2D3FDAAB" w:rsidR="001C2E38" w:rsidRPr="00FF1397" w:rsidRDefault="001C2E38" w:rsidP="00FF139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FF1397">
        <w:rPr>
          <w:rFonts w:ascii="Times New Roman" w:hAnsi="Times New Roman" w:cs="Times New Roman"/>
          <w:sz w:val="20"/>
          <w:szCs w:val="20"/>
        </w:rPr>
        <w:t>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0A7E02">
        <w:trPr>
          <w:trHeight w:val="1554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0A7E02">
        <w:trPr>
          <w:trHeight w:val="271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0A7E02">
        <w:trPr>
          <w:trHeight w:val="186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0A7E02">
        <w:trPr>
          <w:trHeight w:val="35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0A7E02">
        <w:trPr>
          <w:trHeight w:val="271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0A7E02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0A7E02">
        <w:trPr>
          <w:trHeight w:val="187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0A7E02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0A7E02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0A7E02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lastRenderedPageBreak/>
        <w:br w:type="page"/>
      </w:r>
    </w:p>
    <w:p w14:paraId="722F7194" w14:textId="7D0B6299" w:rsidR="00B678C8" w:rsidRDefault="00B678C8" w:rsidP="00AA02A0">
      <w:pPr>
        <w:widowControl/>
        <w:suppressAutoHyphens w:val="0"/>
        <w:autoSpaceDE/>
      </w:pP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63976F21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A4286C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61F3C578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A4286C">
              <w:rPr>
                <w:rFonts w:ascii="Times New Roman" w:eastAsia="Arial" w:hAnsi="Times New Roman" w:cs="Times New Roman"/>
                <w:b/>
              </w:rPr>
              <w:t>1001-23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6A2C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A7E02"/>
    <w:rsid w:val="000B6366"/>
    <w:rsid w:val="000B6D95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1E3C87"/>
    <w:rsid w:val="00200BDD"/>
    <w:rsid w:val="00202479"/>
    <w:rsid w:val="002029F0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0CA0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2C15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4286C"/>
    <w:rsid w:val="00A522E5"/>
    <w:rsid w:val="00A5561E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18</Pages>
  <Words>1645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27</cp:revision>
  <cp:lastPrinted>2024-12-02T17:06:00Z</cp:lastPrinted>
  <dcterms:created xsi:type="dcterms:W3CDTF">2024-02-16T14:35:00Z</dcterms:created>
  <dcterms:modified xsi:type="dcterms:W3CDTF">2025-01-09T13:22:00Z</dcterms:modified>
</cp:coreProperties>
</file>