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E548B1" w14:textId="77777777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14:paraId="06EEF622" w14:textId="77777777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23226094" w14:textId="77777777"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684A4795" wp14:editId="04A91C0A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273C5B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D436B5C" w14:textId="77777777" w:rsidR="00072472" w:rsidRPr="00476AC6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4A47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" stroked="f">
                      <v:fill opacity="0"/>
                      <v:textbox inset="0,0,0,0">
                        <w:txbxContent>
                          <w:p w14:paraId="75273C5B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D436B5C" w14:textId="77777777" w:rsidR="00072472" w:rsidRPr="00476AC6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8DFE308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0159ED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87C995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7F129D20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0822D9A0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3C03927C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70178433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51377A9C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586783AB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16331E86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4226C7A2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4C55A3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23751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550675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8989ED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211833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4E436F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21D74F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D6D17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14C35A45" w14:textId="77777777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865239C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14:paraId="7B13E66B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57B9367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30D2AC1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1D1FACE5" w14:textId="77777777" w:rsidR="001C2E38" w:rsidRDefault="001C2E38">
            <w:pPr>
              <w:rPr>
                <w:sz w:val="20"/>
                <w:szCs w:val="20"/>
              </w:rPr>
            </w:pPr>
          </w:p>
          <w:p w14:paraId="633880D1" w14:textId="77777777" w:rsidR="001C2E38" w:rsidRDefault="001C2E38">
            <w:pPr>
              <w:rPr>
                <w:sz w:val="20"/>
                <w:szCs w:val="20"/>
              </w:rPr>
            </w:pPr>
          </w:p>
          <w:p w14:paraId="09B2B18A" w14:textId="77777777"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2751A5EB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0256F759" w14:textId="77777777"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5D5BD60A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272F2D21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7E32041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3F595294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60C1BFFF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03EF7760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14:paraId="1767E834" w14:textId="77777777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56ACBFB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0D201788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3336A7D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06890C17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52A17731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17666C6B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F5A01A3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4AFDAFF8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1548A33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2346767C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613C301D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D0EAF4C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5FE718E" w14:textId="77777777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843D47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A3D82" w14:textId="77777777"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14:paraId="2E567620" w14:textId="77777777"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14:paraId="4A44185A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D573CD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26C4C47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5B0E47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4E3972A9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0CF09789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04F229F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59403E8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10AC509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D9C4829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2F89132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38B18DB9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0E96CD06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574CAA78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166FEE0" w14:textId="77777777"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14:paraId="232E4EBB" w14:textId="77777777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34A84B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2911E7" w14:textId="77777777"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A0776C" w14:textId="13DB4C32" w:rsidR="001C2E38" w:rsidRPr="00476AC6" w:rsidRDefault="001C2E38" w:rsidP="00524B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922B0">
              <w:rPr>
                <w:rFonts w:ascii="Times New Roman" w:hAnsi="Times New Roman" w:cs="Times New Roman"/>
                <w:b/>
                <w:bCs/>
              </w:rPr>
              <w:t>62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7126664" w14:textId="77777777"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EEE36A" w14:textId="77777777"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524B6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75897" w14:textId="77777777"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14:paraId="015027C1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28F266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C1791E" w14:textId="77777777"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001E9D08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B11BEE6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D568B3" w14:textId="5D49D50F" w:rsidR="00C23023" w:rsidRPr="00476AC6" w:rsidRDefault="001C2E38" w:rsidP="008D763F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C922B0">
              <w:rPr>
                <w:rFonts w:ascii="Times New Roman" w:eastAsia="Arial" w:hAnsi="Times New Roman" w:cs="Times New Roman"/>
                <w:sz w:val="22"/>
                <w:szCs w:val="22"/>
              </w:rPr>
              <w:t>1611-24</w:t>
            </w:r>
          </w:p>
        </w:tc>
      </w:tr>
      <w:tr w:rsidR="00B678C8" w14:paraId="7E174E74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17AF51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5518CA7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31B58E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3B2E2F1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75D186C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022B8E8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5C089B8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5144526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519422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750AE598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3E16F0D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1122C61F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5BAC3B15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F29A503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14:paraId="75E82AE5" w14:textId="77777777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36A0B" w14:textId="0108684E" w:rsidR="00476AC6" w:rsidRPr="00614B2F" w:rsidRDefault="002E59A9" w:rsidP="00614B2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14B2F">
              <w:rPr>
                <w:rFonts w:ascii="Times New Roman" w:hAnsi="Times New Roman" w:cs="Times New Roman"/>
                <w:color w:val="auto"/>
              </w:rPr>
              <w:t>Locación</w:t>
            </w:r>
            <w:r w:rsidR="0024241C" w:rsidRPr="00614B2F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="00614B2F">
              <w:rPr>
                <w:rFonts w:ascii="Times New Roman" w:hAnsi="Times New Roman" w:cs="Times New Roman"/>
                <w:lang w:val="es-MX" w:eastAsia="zh-CN"/>
              </w:rPr>
              <w:t>de</w:t>
            </w:r>
            <w:r w:rsidR="0049478D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="008D763F" w:rsidRPr="008D763F">
              <w:rPr>
                <w:rFonts w:ascii="Times New Roman" w:hAnsi="Times New Roman" w:cs="Times New Roman"/>
                <w:lang w:val="es-MX" w:eastAsia="zh-CN"/>
              </w:rPr>
              <w:t>inmueble</w:t>
            </w:r>
            <w:r w:rsidR="0049478D">
              <w:rPr>
                <w:rFonts w:ascii="Times New Roman" w:hAnsi="Times New Roman" w:cs="Times New Roman"/>
                <w:lang w:val="es-MX" w:eastAsia="zh-CN"/>
              </w:rPr>
              <w:t>s</w:t>
            </w:r>
            <w:r w:rsidR="008D763F" w:rsidRPr="008D763F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="008D763F" w:rsidRPr="008D763F">
              <w:rPr>
                <w:rFonts w:ascii="Times New Roman" w:hAnsi="Times New Roman" w:cs="Times New Roman"/>
                <w:color w:val="auto"/>
                <w:lang w:val="es-MX" w:eastAsia="zh-CN"/>
              </w:rPr>
              <w:t xml:space="preserve">en la ciudad de San Isidro, con destino </w:t>
            </w:r>
            <w:r w:rsidR="00C922B0">
              <w:rPr>
                <w:rFonts w:ascii="Times New Roman" w:hAnsi="Times New Roman" w:cs="Times New Roman"/>
                <w:color w:val="auto"/>
                <w:lang w:val="es-MX" w:eastAsia="zh-CN"/>
              </w:rPr>
              <w:t>a la Oficina de Flagrancia, Fiscalía de Menores, Centro de Atención a la Víctima, Oficina de Resolución de Conflictos,</w:t>
            </w:r>
            <w:r w:rsidR="008D763F" w:rsidRPr="008D763F">
              <w:rPr>
                <w:rFonts w:ascii="Times New Roman" w:hAnsi="Times New Roman" w:cs="Times New Roman"/>
                <w:color w:val="auto"/>
                <w:lang w:val="es-MX" w:eastAsia="zh-CN"/>
              </w:rPr>
              <w:t xml:space="preserve"> del Departamento Judicial San Isidro</w:t>
            </w:r>
            <w:r w:rsidR="00524B6C" w:rsidRPr="00614B2F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614B2F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14:paraId="337774F5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6C2799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4DC087E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E2B6DA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131AA8B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00C7308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749C64E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2ED8F4C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54332E1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A7CF4B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36C5C73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5C78203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077876EF" w14:textId="77777777"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180E4903" w14:textId="77777777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8CEB572" w14:textId="77777777"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7D13931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72FF519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7EA058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77E275F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5D361F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5962ECA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431E3A1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9A708EC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0388998A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713B48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4A029BD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120F1C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47E7358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0BFC7F2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70A6436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35755AA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722493F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04D1A8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28FFCF6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78C4E096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3E8C2DE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582D40E1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2A770346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2C55A7D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1022FE9E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1EDEEA" w14:textId="77777777" w:rsidR="0057417D" w:rsidRPr="008A1851" w:rsidRDefault="008D763F" w:rsidP="00EA024E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de San Isidro, calle Ituzaingó N° 256, ciudad de San Isidro</w:t>
            </w:r>
            <w:r w:rsidRPr="008A1851">
              <w:rPr>
                <w:rFonts w:ascii="Times New Roman" w:hAnsi="Times New Roman" w:cs="Times New Roman"/>
                <w:bCs/>
              </w:rPr>
              <w:t xml:space="preserve"> </w:t>
            </w:r>
            <w:r w:rsidR="008A1851" w:rsidRPr="008A1851">
              <w:rPr>
                <w:rFonts w:ascii="Times New Roman" w:hAnsi="Times New Roman" w:cs="Times New Roman"/>
                <w:bCs/>
              </w:rPr>
              <w:t>-</w:t>
            </w:r>
            <w:r w:rsidR="0069478A" w:rsidRPr="008A1851">
              <w:rPr>
                <w:rFonts w:ascii="Times New Roman" w:hAnsi="Times New Roman" w:cs="Times New Roman"/>
                <w:bCs/>
              </w:rPr>
              <w:t xml:space="preserve"> B</w:t>
            </w:r>
            <w:r w:rsidR="00EA024E" w:rsidRPr="008A1851">
              <w:rPr>
                <w:rFonts w:ascii="Times New Roman" w:hAnsi="Times New Roman" w:cs="Times New Roman"/>
                <w:bCs/>
              </w:rPr>
              <w:t>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A956B" w14:textId="11DCAD18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0A440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9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0A440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diciembre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A440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0A440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050A46DD" w14:textId="77777777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98EB796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25B435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7F305E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6F5B32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14:paraId="06EC7615" w14:textId="77777777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64D3A84" w14:textId="77777777"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0BCACD9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7E3CBBF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B04DF5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04F894A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F6A826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4418D5A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07C9184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8B5F107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31015AD7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87AC39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58AF62E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B7153D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25A938F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67FC275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F7EF26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542533A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323C55C8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FB39CA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388D284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1A4E15F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0AC673D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00E51248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1C06AF1E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4778D08A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48F477AB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FB06F5" w14:textId="77777777" w:rsidR="00524B6C" w:rsidRPr="00EA024E" w:rsidRDefault="008D763F" w:rsidP="0069478A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de San Isidro, calle Ituzaingó N° 256, ciudad de San Isidro</w:t>
            </w:r>
            <w:r w:rsidRPr="008A1851">
              <w:rPr>
                <w:rFonts w:ascii="Times New Roman" w:hAnsi="Times New Roman" w:cs="Times New Roman"/>
                <w:bCs/>
              </w:rPr>
              <w:t xml:space="preserve"> </w:t>
            </w:r>
            <w:r w:rsidR="008A1851" w:rsidRPr="008A1851">
              <w:rPr>
                <w:rFonts w:ascii="Times New Roman" w:hAnsi="Times New Roman" w:cs="Times New Roman"/>
                <w:bCs/>
              </w:rPr>
              <w:t>- 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6C4B1" w14:textId="732C4588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0A440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0A440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A440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0A440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Hs..</w:t>
            </w:r>
          </w:p>
        </w:tc>
      </w:tr>
      <w:tr w:rsidR="00524B6C" w14:paraId="3B153341" w14:textId="77777777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9FABE4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9242B0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14:paraId="5F7933E3" w14:textId="77777777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0BDF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614039E2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14:paraId="77F98510" w14:textId="77777777" w:rsidR="00524B6C" w:rsidRPr="00181BF6" w:rsidRDefault="00EA024E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conforme lo establecen los Artículos </w:t>
            </w:r>
            <w:r w:rsidR="00524B6C"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14:paraId="3A72C195" w14:textId="77777777" w:rsidR="00524B6C" w:rsidRPr="00181BF6" w:rsidRDefault="00524B6C" w:rsidP="00EA024E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propuestas, aun cuando no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14:paraId="073DE2ED" w14:textId="77777777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C88599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2BA1B44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8B4F3FD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1012D85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53BFD6B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975AAE5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229DAF0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AC0ECD0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649AB8F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3478ACC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AA456F3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893E1" w14:textId="77777777"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14:paraId="6C375CCF" w14:textId="77777777" w:rsidR="006F3FA5" w:rsidRDefault="006F3FA5">
      <w:pPr>
        <w:widowControl/>
        <w:suppressAutoHyphens w:val="0"/>
        <w:autoSpaceDE/>
        <w:rPr>
          <w:b/>
        </w:rPr>
      </w:pPr>
    </w:p>
    <w:p w14:paraId="22F072AD" w14:textId="77777777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14:paraId="5BB7C694" w14:textId="77777777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7D6C2BE3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14:paraId="39DCA9E3" w14:textId="77777777"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66A5573D" wp14:editId="7010B46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9DBD1C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126CBF21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5573D"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" stroked="f">
                      <v:fill opacity="0"/>
                      <v:textbox inset="0,0,0,0">
                        <w:txbxContent>
                          <w:p w14:paraId="649DBD1C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126CBF21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6E3E35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5D5561CD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2F95DA8D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22EE2E56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26746E4A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14:paraId="1495DE21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449F05C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1396D609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C9DDE3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6F63316E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14:paraId="4B6C4B69" w14:textId="77777777"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4BE67757" wp14:editId="637D11DB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14:paraId="66DDFB7A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774971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7F49496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39917D43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1D7F379A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3484D4A1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6600E8C8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D057319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051D88FC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591CEB9C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587A520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7FD69436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4095C9C8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4BEF2296" w14:textId="77777777"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300EBDD8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4C1D8876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6ACDF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156CE53C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0DA2FA7A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06FDF5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1ED77E85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14:paraId="49E7854F" w14:textId="77777777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408F00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5ED4298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A2072F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79A67AF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1F2133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4ED83E48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5022E2D0" wp14:editId="656420C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30BA78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2E2D0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EQLve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230BA78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58DA426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8330326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680CA17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7C6E96F" w14:textId="77777777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88732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74D94" w14:textId="77777777"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4D4941C3" wp14:editId="0E6CB1C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99DDF6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941C3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" stroked="f">
                      <v:fill opacity="0"/>
                      <v:textbox inset="0,0,0,0">
                        <w:txbxContent>
                          <w:p w14:paraId="5099DDF6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28048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341854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3A1F7E3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57AFA12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D610FEF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4F5EFA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9F70F6B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7AECF442" wp14:editId="6F63876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037A64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CF442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aKFJ1g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22037A64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36172F3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327A7B4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1FD79A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EC9D7CE" w14:textId="77777777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AD16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E49A09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9A277A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48D42CD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D74DF14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068B22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7B887F5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3E8993A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3EF25B4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72A4F5C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9AC5423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79EE6B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606F71E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443098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5AD21CE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C5266AD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324AAB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60B60CD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3167BC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5097509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57FAAB4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4688E1F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3C73350" w14:textId="77777777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39C46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3171A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AE2B8C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56D7E70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FE472F2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C08653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6920EBEA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2F075B8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84F3CF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22E35B7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073824B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56BD24C" w14:textId="77777777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1A5CD2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7B2E3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584F5FC0" wp14:editId="78192C0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2B5204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F5FC0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sidpVg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612B5204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469D0F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04263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39BBD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14:paraId="2CE79D4B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4C8A019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BDD521E" w14:textId="77777777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46FA2A5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9BF8980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78BAFC3B" wp14:editId="386B4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ED11A3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AFC3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QUG6f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ED11A3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40AF38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732E526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14:paraId="531BD54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6DD26799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9CD2F27" w14:textId="77777777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4A4145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5AD972A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F8CF14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1D106A5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D79EA1F" w14:textId="77777777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F96BB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04B4DF0D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07B55A2D" wp14:editId="53512D5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ECC216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55A2D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fZ6oOQ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3CECC216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29DDA8C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379F9BF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012F919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18F08062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8828F14" w14:textId="77777777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17874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="00EA02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06ADB96A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1AECC55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inc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E1B4E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56AC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63DB62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CEB558E" w14:textId="77777777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B7A4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7331DA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F04C0B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1461354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045724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333E024F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674513D3" w14:textId="77777777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B3E260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4543F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E4E274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5157F69" w14:textId="77777777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016615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55A21336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6C4536E6" wp14:editId="3657FC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8D23BF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536E6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FdS4Z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18D23BF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5C7E41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20855E2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3778FEC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37D36D5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2A105C8" w14:textId="77777777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4C5C7D1" w14:textId="77777777"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14:paraId="128F939E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1EBD1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8C0AC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14:paraId="51144B7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0536DDA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4667777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0A5DDC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14:paraId="4DEE76E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A63990A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BAA356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CFE89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321AD4D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EC42B27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69F2EE2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27A7EA2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14:paraId="6FCE775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3B660A3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6B8510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088B6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AD8A17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954DA76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6A63F5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14:paraId="22D86BE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63B1714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3FDA7A6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74DB6E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6DEA06" w14:textId="77777777"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02B7AD9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5B8A4ECB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14:paraId="39654ED1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5157D59" w14:textId="77777777"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14:paraId="74768457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14:paraId="01BFE29D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3F1E30B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7E8D8117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159E460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974BAA3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1A00F0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146DB7C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5030B35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775C430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29854A0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114881A" w14:textId="77777777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E28FAD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2C2595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19AA9B4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71FDA684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BB630F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2780BC83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68849078" wp14:editId="40A74AD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AD4ACC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49078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7BLHt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6AD4ACC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0CCA61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60C7230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768546E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156D694" w14:textId="77777777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AEA026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69F06B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6CEE4476" wp14:editId="0BC54B7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5C370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E4476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BmdjUYKAgAABA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1F5C3705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139270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89A9EE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ECE73F6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714363C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7B4B3CE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B72C22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C8F62E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2AED03F3" wp14:editId="61BD54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1F961A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D03F3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cy0Od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2F1F961A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3D31B9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4D6C64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E824C4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6167A21" w14:textId="77777777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A62BD4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90425A8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F25883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1DE71B7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E61FF99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58172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397D4B3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6BAAC1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2678EB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29DA14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6D59D76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097643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AEBEDA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80882B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98CBA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E04F795" w14:textId="77777777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C06630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C11CEFF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23EE31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19B4DD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E46F9B5" w14:textId="77777777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5F9AF2D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5663BE28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375D8B15" wp14:editId="1AAD6D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A76478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8C61281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1C0C092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D8B15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I6SSJQ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28A76478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8C61281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1C0C092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B82F55F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7A0C2C7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01344E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3F76B4C0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3E6598A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05D33A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855EF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58981B9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5E675A1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F8870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026069B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7C3587B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0A419125" wp14:editId="1069E45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AFE4B9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19125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RFwz7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2BAFE4B9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C2654D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13A4E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20782E9E" w14:textId="77777777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801119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C0D1157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C5F32FC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B33DB77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74FF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0B73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160F701" w14:textId="77777777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DA136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AEAAB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D89CD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05433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0526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6D0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DBD54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198B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CD72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8081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AD79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2F0D53AF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496A151B" wp14:editId="05B8806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799B23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A151B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zPhlF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41799B23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D50314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7F15F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3571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2A981031" w14:textId="77777777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FF0E21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471E6898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749F59B2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14:paraId="2040F0A3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5C5123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A732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14:paraId="50E53E87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6B1F84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48E726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7C8364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D83A7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77878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78B1556" w14:textId="77777777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59C9DF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48A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DF0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743C48E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DBE544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9B39CA1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8CA3D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76DA74" w14:textId="77777777"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7826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70D7D671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D8222C" w14:textId="77777777"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14:paraId="77A3E0BA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12B3E" w14:textId="77777777"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14C41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B4572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0BCC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1EE916C" w14:textId="77777777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34AA25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0141BB3F" w14:textId="77777777"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1223CAB7" wp14:editId="02247E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56C272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3CAB7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P3PfKUKAgAABA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7556C272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1B90DB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51122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26F8F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61ECA91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4DB93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7832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E83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FEC16CB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64DCE9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ADC8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021B48D1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F33301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944C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0D01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29970D1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C51A3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BBB3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7640FD48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389BAD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2D8A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37D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9BAF1D2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41AC9E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7EDD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5BDF013C" w14:textId="77777777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DBD40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6259C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BE2F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944B17F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53F3D0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6151467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4D0D8C03" wp14:editId="1BC1329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919449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D8C03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" stroked="f">
                      <v:fill opacity="0"/>
                      <v:textbox inset="0,0,0,0">
                        <w:txbxContent>
                          <w:p w14:paraId="55919449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1BC8B9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43EE5EB" w14:textId="77777777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B5A161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0EA96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5DBEEA74" wp14:editId="003539F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572E0D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EEA74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chGjow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13572E0D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F86AD9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CBF32E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0C41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3CA3AF0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C073A1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0C4D7142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14FC5ED8" wp14:editId="30CF2FD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BECA58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C5ED8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XKMlNw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79BECA58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1FEBB1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745BE0C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695A64CE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043AF2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A42EB5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BC0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84E75C5" w14:textId="77777777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BDA343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D12D63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19FF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0E0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79DAA7B" w14:textId="77777777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08BBC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1826B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141F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8ACB2B1" w14:textId="77777777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6A1F82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7EBA480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B6A66D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95E8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A829F4C" w14:textId="77777777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45012F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F5097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14:paraId="3979E63D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482863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6457A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5253B211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25D7FD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66DBD348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176BACEC" wp14:editId="18D5A6E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3E23F8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BACEC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exq1J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7D3E23F8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A45713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7514E85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A654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E4E705C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FE30F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E75B4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4AA3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23B6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391E231" w14:textId="77777777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392FE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26EF400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577115EE" wp14:editId="28632AC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E9210C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115EE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AM1uCk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FE9210C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379271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19DD543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4273B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14:paraId="70233935" w14:textId="77777777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E9F50E2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0EEDB32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165BF8FD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14:paraId="616BC412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14:paraId="7E4DCF49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16212E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865B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45FDB7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27440A62" w14:textId="77777777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2569D65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FE0D7FA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A52B6" w14:textId="77777777"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D3CF21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E1BF9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5EE319BF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4F0CCB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AB49F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E86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3F08EE7A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5F90EC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79415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79590B38" w14:textId="77777777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54B19A1B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1EB3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60CA7A45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81061AC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E6EA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45A22945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52C18C0C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14:paraId="6E1013B0" w14:textId="77777777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6626802C" w14:textId="77777777" w:rsidR="0072264A" w:rsidRPr="008474ED" w:rsidRDefault="0072264A" w:rsidP="0010460C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79D042DE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318CF581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6282F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09765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07B31A5A" w14:textId="77777777"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7D06A2EB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02A5025E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14:paraId="1BC6E951" w14:textId="77777777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F588055" w14:textId="77777777"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7F6CA333" wp14:editId="05BDE15A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846EF5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0AA16188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6C275E8B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CA333"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03846EF5" w14:textId="77777777"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14:paraId="0AA16188" w14:textId="77777777"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6C275E8B" w14:textId="77777777"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3FE87D" w14:textId="77777777"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14:paraId="23591C86" w14:textId="77777777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F17D1A" w14:textId="77777777"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14:paraId="504F7C5D" w14:textId="77777777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CA7FE7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43DB225B" w14:textId="77777777"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8C1DD3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91F57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462D44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E766F2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4C85D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A82C41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5A8F1A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289F5B1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BB66217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EDDEAE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578759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1A3433E" w14:textId="77777777"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44A22C9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BF05BC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EFD408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246BC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C95DF7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CA9E78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52EEF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47988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B3F1E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183B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CA7979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46E2A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34A2B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5079A3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FB3FE6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95600F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9524D3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6A47E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C76C2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7135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2969A9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E91CE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18D2CB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FF9882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5DF595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407AB8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54B53E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5B7FE4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472C82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27460F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A2D29C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EA2C5E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58E2B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7CDE12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41A903D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0C05710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3AD6B3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4447B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67F7B6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7074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F8010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B4CBC7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D43440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F0F3E2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6CF643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F0862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894A78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EC366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732CDF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7586E5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68E2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5C454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14073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65D9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85600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6DB35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2AE8DD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6ABA0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0C1D96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7BE8E6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C82F7F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D703F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62E626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98938B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76FAF0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9B43E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C9D41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51434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88EFE9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639E9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49DACB3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69B34B7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420FB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EC8498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4B94969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A89A41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62DA9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369BD2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9F7D3B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D6989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4BCCC5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2BBBC4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380D5B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92971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59ABF4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733B97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65F6B0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517AB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CA882F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7B55A2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77431E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7DE914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07945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80AB2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FAC56F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923ED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E2429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D33894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D256D6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68596C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621433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1D77B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75F378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DF6CD4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02CF27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238D5D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AE2A7A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14:paraId="4447DCC2" w14:textId="77777777"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ECE5C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71054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596FA5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2B3821A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028AF75" w14:textId="77777777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1E3377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4D3106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B37AB5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E0014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39D0E3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73F45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1B46A5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160679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24A42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D71733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45D9B8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F68CF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6BAF7D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C1B98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7E6DD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C8B9AC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2BEA2F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5185123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B48ACF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E208B1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55343E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919143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22A217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C0162C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5FBA3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176F77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C472EE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C3678F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0CBFA1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9B3AE89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1E05F2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AFAE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6A1105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7D3BAAD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7516CC1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921C5A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BFC75B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4F3C58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103131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A765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3ED487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E73F64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E013DB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0A96AD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4C04B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BC8CB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96E15E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98D5E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25D64E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3F4C0E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14FB99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552C80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3D158F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04D07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8F2A2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51B7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E94594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EBE70C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F8319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822866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C31112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16C707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497E8C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F89FD3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BC44BA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95E9C6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C9748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884A4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B5970F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1A3606F5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14:paraId="24905A2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70DAD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E87388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16033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DF4C2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7A5B8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F7A65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D861F2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D663B2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005687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58F4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45922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F05AA6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8680B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503D4C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AFC7D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7673D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EB91D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C1B74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93967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0FF649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9010F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2A156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83CE5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800D7A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E7850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6E771A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79E43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735E31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1CF0BCA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6F78EF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B7F47C2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3621A6B6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A8186E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2D3FB55A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40556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BD74A0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51A2B96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001D0A20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9DDF4A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0722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4B0B35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C2004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2FFFD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B06FE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11B722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590A9D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9CF4F2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7637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4F7928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8BDBDC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1FFD0D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C1FF86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89E41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5DB3CD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DFBD8C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B8B3E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7A617C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6BA420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284B1C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95510D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9EC303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02D44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353233D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77B8186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14:paraId="46A095FE" w14:textId="77777777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824CB85" w14:textId="77777777"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14:paraId="73E52787" w14:textId="77777777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A70199" w14:textId="77777777"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607AFD0E" wp14:editId="694AE73D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4198EB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6D943726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6A14AD74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364F36B3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17F238A9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7477BF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922B7C0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13F000AB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79565145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7F78CA4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7F45277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30C8F3F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3E052EF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AFD0E"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164198EB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14:paraId="6D943726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6A14AD74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364F36B3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17F238A9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7477BF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922B7C0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3F000AB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79565145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7F78CA4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7F45277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30C8F3F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3E052EF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36F519A2" w14:textId="77777777"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2736C45B" w14:textId="77777777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92A516A" w14:textId="77777777"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2782349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28399B" w14:textId="77777777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26A2CC71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B1790C0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521910B5" w14:textId="77777777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0A75D34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E89D8FA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5C51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5690BDF5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53703D0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A252C" w14:textId="7777777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66A27869" w14:textId="77777777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9D449F5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5E95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755DF6" w14:textId="77777777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1C318F8D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F2506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480252DC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87AFAFF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45CE599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14:paraId="6AE0DC19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6889CA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64803618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C0911" w14:textId="77777777"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FF49189" w14:textId="77777777"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515349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5A8245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3E86ED7B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FC34CB1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F4FBED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Apellido,   Poderdante ó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175DD" w14:textId="77777777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D39D0FD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261FEF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647FFDD5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80A6DA1" w14:textId="77777777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E133002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59C1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E2C0C7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2CD82C52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31CA370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1CB6D36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1FFC3ACF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C2917D5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4429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0023EB32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A68CC6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1763D8C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DA18DDD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D028DA4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14:paraId="6600BA6C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CB46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092FE8EF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CC24D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7ADFF82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5B612FA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E07CFF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5CC251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8572B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502BB0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64CE4DA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8E0350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F8E535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FCBF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33F623B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C5ED17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4C95A09C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6CD9D0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51A837F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6EF78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5F59EF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90E8FA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9DFA5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01B939B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ADF9A3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F2CADFD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90F129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CFA933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53EDE8F6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5BDC42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0249E46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D302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49D68D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C1AF78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51974E23" w14:textId="77777777"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80184F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5CC991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19C0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D56C295" w14:textId="77777777"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14:paraId="46A32860" w14:textId="77777777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473B993" w14:textId="77777777"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7995F13D" wp14:editId="0854A873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1464F9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7772699D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7B4A9EF9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14:paraId="78C1A8DF" w14:textId="77777777" w:rsidR="00072472" w:rsidRDefault="000724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5F13D"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" stroked="f">
                      <v:fill opacity="0"/>
                      <v:textbox inset="0,0,0,0">
                        <w:txbxContent>
                          <w:p w14:paraId="261464F9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14:paraId="7772699D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7B4A9EF9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14:paraId="78C1A8DF" w14:textId="77777777" w:rsidR="00072472" w:rsidRDefault="0007247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7BFAEBF4" w14:textId="77777777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C50BAE5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1EE318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6F8499F" w14:textId="77777777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43AE07B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C2BDCD" w14:textId="77777777"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03CBAE4" w14:textId="77777777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E2D4508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9BE2FCE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4F4D308F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4DA9A7E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8933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30FCC183" w14:textId="77777777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F4CBF48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530520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32CEFDD9" wp14:editId="49ED3EE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4580A0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EFDD9"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MP90Ow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7C4580A0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1F8598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F8FF6D2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6B044BBD" w14:textId="77777777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B9895A7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14:paraId="57B22A6B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2D93124A" wp14:editId="7E3169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905C04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3124A"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Pn/7qMKAgAAAw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56905C04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912235C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77E36E1D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117B556" w14:textId="77777777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DA7F95" w14:textId="77777777"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5D3C96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A2EF0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14:paraId="10655DF1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94595E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53CAC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7F60A4B" w14:textId="77777777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BD196A8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D7609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D8603CE" w14:textId="77777777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4F59C9D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16B7350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94CEEB2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276DFC0E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2924ECD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2338FD0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F2110E8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E03A573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E5E2FE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B41FFEA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45F0C7F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5CEF06E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8E92C8D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E7E28E8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6F0D7F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65A52B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E54D4FB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38F40E4B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D52E10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C6CE788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77B91B9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A925FAA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16EC26B" w14:textId="77777777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8FB2007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087B4C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11253201" w14:textId="77777777" w:rsidR="001C2E38" w:rsidRDefault="001C2E38"/>
    <w:p w14:paraId="5AFC0D81" w14:textId="77777777" w:rsidR="00FC2D01" w:rsidRDefault="00FC2D01"/>
    <w:p w14:paraId="129EFB99" w14:textId="77777777" w:rsidR="00FC2D01" w:rsidRDefault="00FC2D01"/>
    <w:p w14:paraId="7826E3C3" w14:textId="77777777" w:rsidR="00FC2D01" w:rsidRDefault="00FC2D01"/>
    <w:p w14:paraId="06FC9F1D" w14:textId="77777777" w:rsidR="00FC2D01" w:rsidRDefault="00FC2D01"/>
    <w:p w14:paraId="2470C4F9" w14:textId="77777777" w:rsidR="00FC2D01" w:rsidRDefault="00FC2D01"/>
    <w:p w14:paraId="15414918" w14:textId="77777777" w:rsidR="00FC2D01" w:rsidRDefault="00FC2D01"/>
    <w:p w14:paraId="049DDFE2" w14:textId="77777777" w:rsidR="00FC2D01" w:rsidRDefault="00FC2D01"/>
    <w:p w14:paraId="37A2A37D" w14:textId="77777777" w:rsidR="00FC2D01" w:rsidRDefault="00FC2D01"/>
    <w:p w14:paraId="7566C9B3" w14:textId="77777777" w:rsidR="00FC2D01" w:rsidRDefault="00FC2D01"/>
    <w:p w14:paraId="0354C953" w14:textId="77777777" w:rsidR="00FC2D01" w:rsidRDefault="00FC2D01"/>
    <w:p w14:paraId="66BC1AD7" w14:textId="77777777" w:rsidR="00FC2D01" w:rsidRDefault="00FC2D01"/>
    <w:p w14:paraId="595E91F5" w14:textId="77777777" w:rsidR="00FC2D01" w:rsidRDefault="00FC2D01"/>
    <w:p w14:paraId="1C124B68" w14:textId="77777777" w:rsidR="00FC2D01" w:rsidRDefault="00FC2D01"/>
    <w:p w14:paraId="04E3A1BD" w14:textId="77777777" w:rsidR="00FC2D01" w:rsidRDefault="00FC2D01"/>
    <w:p w14:paraId="2BC071AE" w14:textId="77777777" w:rsidR="00FC2D01" w:rsidRDefault="00FC2D01"/>
    <w:p w14:paraId="10D5E586" w14:textId="77777777" w:rsidR="00FC2D01" w:rsidRDefault="00FC2D01"/>
    <w:p w14:paraId="78D2F9D4" w14:textId="77777777" w:rsidR="00FC2D01" w:rsidRDefault="00FC2D01"/>
    <w:p w14:paraId="50C7240A" w14:textId="77777777" w:rsidR="00FC2D01" w:rsidRDefault="00FC2D01"/>
    <w:p w14:paraId="02BE6E60" w14:textId="77777777" w:rsidR="00FC2D01" w:rsidRDefault="00FC2D01"/>
    <w:p w14:paraId="5E9D0B13" w14:textId="77777777" w:rsidR="00FC2D01" w:rsidRDefault="00FC2D01"/>
    <w:p w14:paraId="49BECC91" w14:textId="77777777" w:rsidR="00FC2D01" w:rsidRDefault="00FC2D01"/>
    <w:p w14:paraId="37BAC067" w14:textId="77777777" w:rsidR="00FC2D01" w:rsidRDefault="00FC2D01"/>
    <w:p w14:paraId="1273EE36" w14:textId="77777777" w:rsidR="00FC2D01" w:rsidRDefault="00FC2D01"/>
    <w:p w14:paraId="04864957" w14:textId="77777777" w:rsidR="00FC2D01" w:rsidRDefault="00FC2D01"/>
    <w:p w14:paraId="2EB8392B" w14:textId="77777777" w:rsidR="00FC2D01" w:rsidRDefault="00FC2D01"/>
    <w:p w14:paraId="6C75E0B0" w14:textId="77777777" w:rsidR="00FC2D01" w:rsidRDefault="00FC2D01"/>
    <w:p w14:paraId="0139B761" w14:textId="77777777" w:rsidR="00FC2D01" w:rsidRDefault="00FC2D01"/>
    <w:p w14:paraId="1E3CA609" w14:textId="77777777" w:rsidR="00FC2D01" w:rsidRDefault="00FC2D01"/>
    <w:p w14:paraId="17BA57AD" w14:textId="77777777" w:rsidR="00FC2D01" w:rsidRDefault="00FC2D01"/>
    <w:p w14:paraId="62C253DC" w14:textId="77777777" w:rsidR="00FC2D01" w:rsidRDefault="00FC2D01"/>
    <w:p w14:paraId="54181678" w14:textId="77777777" w:rsidR="00FC2D01" w:rsidRDefault="00FC2D01"/>
    <w:p w14:paraId="3B22DF32" w14:textId="77777777" w:rsidR="00FC2D01" w:rsidRDefault="00FC2D01"/>
    <w:p w14:paraId="43D966B1" w14:textId="77777777" w:rsidR="00FC2D01" w:rsidRDefault="00FC2D01"/>
    <w:p w14:paraId="064572DD" w14:textId="77777777" w:rsidR="00FC2D01" w:rsidRDefault="00FC2D01"/>
    <w:p w14:paraId="3154449B" w14:textId="77777777" w:rsidR="00FC2D01" w:rsidRDefault="00FC2D01"/>
    <w:p w14:paraId="08D8AA41" w14:textId="77777777" w:rsidR="00FC2D01" w:rsidRDefault="00FC2D01"/>
    <w:p w14:paraId="7B083F13" w14:textId="77777777" w:rsidR="00FC2D01" w:rsidRDefault="00FC2D01"/>
    <w:p w14:paraId="0668B657" w14:textId="77777777" w:rsidR="00FC2D01" w:rsidRDefault="00FC2D01"/>
    <w:p w14:paraId="7A27D396" w14:textId="77777777" w:rsidR="00FC2D01" w:rsidRDefault="00FC2D01"/>
    <w:p w14:paraId="64ED133B" w14:textId="77777777" w:rsidR="00FC2D01" w:rsidRDefault="00FC2D01"/>
    <w:p w14:paraId="7607B471" w14:textId="77777777" w:rsidR="00FC2D01" w:rsidRDefault="00FC2D01"/>
    <w:p w14:paraId="20A2567A" w14:textId="77777777" w:rsidR="00FC2D01" w:rsidRDefault="00FC2D01"/>
    <w:p w14:paraId="0EDC50E1" w14:textId="77777777" w:rsidR="00FC2D01" w:rsidRDefault="00FC2D01"/>
    <w:p w14:paraId="351770F3" w14:textId="77777777" w:rsidR="00FC2D01" w:rsidRDefault="00FC2D01"/>
    <w:p w14:paraId="5F54F05E" w14:textId="77777777" w:rsidR="001C2E38" w:rsidRDefault="001C2E38">
      <w:pPr>
        <w:pageBreakBefore/>
      </w:pPr>
    </w:p>
    <w:p w14:paraId="58963B09" w14:textId="77777777"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14:paraId="3A3D9CBE" w14:textId="77777777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63AFE6" w14:textId="77777777"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95FC60D" w14:textId="77777777"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48B15A3C" wp14:editId="56DF980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9E0063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15A3C"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219E0063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172DAFB7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14:paraId="68B2EB74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14:paraId="32FFB774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5FC82D5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14:paraId="4EBAB966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C67678D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14:paraId="73C671AA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413E6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C3553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14:paraId="39DCD3C7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036FA9" w14:textId="77777777"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F6542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5AD7EB0E" wp14:editId="28615F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620D99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7EB0E"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" stroked="f">
                      <v:fill opacity="0"/>
                      <v:textbox inset="0,0,0,0">
                        <w:txbxContent>
                          <w:p w14:paraId="1A620D99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3C7E0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BB9F5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2CD51680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546D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BA63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D6CB5CE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CD0A04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5E2F1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AA76AB7" wp14:editId="43B5C89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982AD0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76AB7"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sLevi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10982AD0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E006D3" w14:textId="77777777"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72AD3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1136A4C7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785F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B1E5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F551BFA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C253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20D46D3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2B20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2B3343C7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F175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F566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704F5FA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BFB4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EA32E9B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FAE0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65E22659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D35B6" w14:textId="77777777"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2624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EDA5823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6004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25A52C09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72E5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4AED9F04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412F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7E51E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A22F7C4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A44AE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99416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0E6633A" w14:textId="77777777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80A0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455C7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B7A79" w14:textId="77777777"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14:paraId="04202478" w14:textId="77777777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977DF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86AA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93E4158" w14:textId="77777777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023D20E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9EB1031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5DBA24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BAC381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550D481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909F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FD3E4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E45EC73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14:paraId="18F52A5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065038D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732D021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2B8CC26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0AE65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6F6FE45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672A8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7D73AC8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2BBAFD5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0C85815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8BF01F9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173BDC9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5555A5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676AA65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3671DB2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50447A5F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E176ABF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FA9FB0C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5EAF65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8C4FD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726ADB45" w14:textId="77777777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710CCB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8B05D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14:paraId="086AD6B0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05BAD1B8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6B0C20A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B4DE2AA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05FD638F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64E12995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2D0521A8" w14:textId="77777777" w:rsidR="00393F1D" w:rsidRDefault="00393F1D" w:rsidP="00B678C8">
      <w:pPr>
        <w:widowControl/>
        <w:suppressAutoHyphens w:val="0"/>
        <w:autoSpaceDE/>
      </w:pPr>
    </w:p>
    <w:p w14:paraId="38E8EC6B" w14:textId="77777777" w:rsidR="00B678C8" w:rsidRDefault="00B678C8" w:rsidP="00B678C8">
      <w:pPr>
        <w:widowControl/>
        <w:suppressAutoHyphens w:val="0"/>
        <w:autoSpaceDE/>
      </w:pPr>
    </w:p>
    <w:p w14:paraId="5AC29C29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EDC22F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A3F777E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FD7DE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779609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67C129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0E132F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A6D3C5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BAFE2A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5977B8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6B004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6F65E8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495973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D6227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6F43B9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29FEBD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C26C5C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7F6D0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187068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4133B0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CCFD7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323E03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5CB9A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4B0D3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C45F34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291F86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4F26D2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351D7F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5D803E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B1AFD5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5763B4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3CC63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323C06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D99798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3D6F8F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91B0BC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D9FB3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2B6FA8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0B6585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E6739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927ECC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BB3AC9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6F1FBD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C5679A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C852D9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C32EFB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23350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6B6C09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C0803CE" w14:textId="77777777"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4A86B53A" w14:textId="77777777"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2CE33F2C" w14:textId="77777777"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14:paraId="24FB514E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586ADA67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16497CAF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14:paraId="1C410232" w14:textId="77777777"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14:paraId="04FDE99F" w14:textId="77777777"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14:paraId="1BF827BF" w14:textId="77777777"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14:paraId="1A197998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5E5A8054" w14:textId="77777777"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50F9F4A0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202A7D5C" w14:textId="77777777" w:rsidR="00802934" w:rsidRDefault="00802934" w:rsidP="00802934">
      <w:pPr>
        <w:jc w:val="both"/>
      </w:pPr>
    </w:p>
    <w:p w14:paraId="19180718" w14:textId="77777777"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14:paraId="49D4E0EF" w14:textId="77777777" w:rsidR="00776075" w:rsidRDefault="00776075" w:rsidP="00802934">
      <w:pPr>
        <w:tabs>
          <w:tab w:val="left" w:pos="3555"/>
        </w:tabs>
      </w:pPr>
    </w:p>
    <w:p w14:paraId="06C61A07" w14:textId="77777777"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14:paraId="78E132EA" w14:textId="77777777" w:rsidR="00237328" w:rsidRDefault="00237328" w:rsidP="00802934">
      <w:pPr>
        <w:tabs>
          <w:tab w:val="left" w:pos="3555"/>
        </w:tabs>
      </w:pPr>
    </w:p>
    <w:p w14:paraId="726B39EF" w14:textId="77777777"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14:paraId="169A7AA4" w14:textId="77777777" w:rsidR="00776075" w:rsidRDefault="00776075" w:rsidP="00776075">
      <w:pPr>
        <w:tabs>
          <w:tab w:val="left" w:pos="3555"/>
        </w:tabs>
      </w:pPr>
    </w:p>
    <w:p w14:paraId="3F5F9FF3" w14:textId="77777777"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14:paraId="5287F3DC" w14:textId="77777777" w:rsidR="00776075" w:rsidRDefault="00776075" w:rsidP="00776075">
      <w:pPr>
        <w:tabs>
          <w:tab w:val="left" w:pos="3555"/>
        </w:tabs>
      </w:pPr>
    </w:p>
    <w:p w14:paraId="44A31CCF" w14:textId="77777777"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14:paraId="4094FB87" w14:textId="77777777" w:rsidR="00776075" w:rsidRDefault="00776075" w:rsidP="00776075">
      <w:pPr>
        <w:tabs>
          <w:tab w:val="left" w:pos="3555"/>
        </w:tabs>
      </w:pPr>
    </w:p>
    <w:p w14:paraId="2E824B14" w14:textId="77777777"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14:paraId="5786FA5B" w14:textId="77777777" w:rsidR="00B678C8" w:rsidRDefault="00B678C8" w:rsidP="00776075">
      <w:pPr>
        <w:tabs>
          <w:tab w:val="left" w:pos="3555"/>
        </w:tabs>
      </w:pPr>
    </w:p>
    <w:p w14:paraId="703F68D2" w14:textId="77777777"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14:paraId="4BA5327B" w14:textId="77777777" w:rsidR="00B678C8" w:rsidRDefault="00B678C8" w:rsidP="00E67302">
      <w:pPr>
        <w:tabs>
          <w:tab w:val="left" w:pos="3555"/>
        </w:tabs>
      </w:pPr>
    </w:p>
    <w:p w14:paraId="1B8E6BA2" w14:textId="77777777"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14:paraId="41C3DC40" w14:textId="77777777" w:rsidR="009A2F21" w:rsidRDefault="009A2F21" w:rsidP="00E67302">
      <w:pPr>
        <w:tabs>
          <w:tab w:val="left" w:pos="3555"/>
        </w:tabs>
      </w:pPr>
    </w:p>
    <w:p w14:paraId="11E55826" w14:textId="77777777" w:rsidR="009A2F21" w:rsidRDefault="009A2F21" w:rsidP="00E67302">
      <w:pPr>
        <w:tabs>
          <w:tab w:val="left" w:pos="3555"/>
        </w:tabs>
      </w:pPr>
    </w:p>
    <w:p w14:paraId="26735591" w14:textId="77777777" w:rsidR="009A2F21" w:rsidRDefault="009A2F21" w:rsidP="00E67302">
      <w:pPr>
        <w:tabs>
          <w:tab w:val="left" w:pos="3555"/>
        </w:tabs>
      </w:pPr>
    </w:p>
    <w:p w14:paraId="31A65226" w14:textId="77777777" w:rsidR="009A2F21" w:rsidRDefault="009A2F21" w:rsidP="00E67302">
      <w:pPr>
        <w:tabs>
          <w:tab w:val="left" w:pos="3555"/>
        </w:tabs>
      </w:pPr>
    </w:p>
    <w:p w14:paraId="54AA57AA" w14:textId="77777777" w:rsidR="009A2F21" w:rsidRDefault="009A2F21" w:rsidP="00E67302">
      <w:pPr>
        <w:tabs>
          <w:tab w:val="left" w:pos="3555"/>
        </w:tabs>
      </w:pPr>
    </w:p>
    <w:p w14:paraId="25F20920" w14:textId="77777777" w:rsidR="009A2F21" w:rsidRDefault="009A2F21" w:rsidP="00E67302">
      <w:pPr>
        <w:tabs>
          <w:tab w:val="left" w:pos="3555"/>
        </w:tabs>
      </w:pPr>
    </w:p>
    <w:p w14:paraId="5154C779" w14:textId="77777777" w:rsidR="009A2F21" w:rsidRDefault="009A2F21" w:rsidP="00E67302">
      <w:pPr>
        <w:tabs>
          <w:tab w:val="left" w:pos="3555"/>
        </w:tabs>
      </w:pPr>
    </w:p>
    <w:p w14:paraId="3C75454C" w14:textId="77777777"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14:paraId="79F0545D" w14:textId="77777777" w:rsidR="00DE32A6" w:rsidRDefault="00DE32A6" w:rsidP="00DE32A6">
      <w:pPr>
        <w:widowControl/>
        <w:suppressAutoHyphens w:val="0"/>
        <w:autoSpaceDE/>
      </w:pPr>
    </w:p>
    <w:p w14:paraId="13E1793C" w14:textId="77777777" w:rsidR="00DE32A6" w:rsidRDefault="00DE32A6" w:rsidP="00DE32A6">
      <w:pPr>
        <w:widowControl/>
        <w:suppressAutoHyphens w:val="0"/>
        <w:autoSpaceDE/>
      </w:pPr>
    </w:p>
    <w:p w14:paraId="4BF4B99B" w14:textId="77777777"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14:paraId="06813BBD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26DD7FA1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14:paraId="1A75FF49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3BCF450C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998B9AC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1317CCEF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131DB150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7527FE49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1A532784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031FA323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6FC22152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5853C0F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635DB9D4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DAEE491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9834D64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1D3CD07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41155418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6A47FCC6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6B932E3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9E20B1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14:paraId="1FCFC53A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14:paraId="00CDF61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7865EC9F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79339907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4B82A44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DE5A9BC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1EAD7EF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00EDAD1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9171F61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471BB105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C62D78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6F2E6D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6F8E20DD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3A8FB3E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35F6457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43D3D32D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14:paraId="3059433C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14:paraId="6B751F20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14:paraId="0737EFA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14:paraId="07F1E291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658D82AE" w14:textId="77777777" w:rsidR="00DE32A6" w:rsidRDefault="00DE32A6" w:rsidP="00DE32A6">
      <w:pPr>
        <w:widowControl/>
        <w:suppressAutoHyphens w:val="0"/>
        <w:autoSpaceDE/>
      </w:pPr>
    </w:p>
    <w:p w14:paraId="00DB3B49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757E0C79" w14:textId="77777777" w:rsidR="00AA02A0" w:rsidRDefault="00AA02A0" w:rsidP="00AA02A0">
      <w:pPr>
        <w:widowControl/>
        <w:suppressAutoHyphens w:val="0"/>
        <w:autoSpaceDE/>
      </w:pPr>
    </w:p>
    <w:p w14:paraId="7FB17D8F" w14:textId="77777777" w:rsidR="00AA02A0" w:rsidRDefault="00AA02A0" w:rsidP="00AA02A0">
      <w:pPr>
        <w:widowControl/>
        <w:suppressAutoHyphens w:val="0"/>
        <w:autoSpaceDE/>
      </w:pPr>
    </w:p>
    <w:p w14:paraId="572AC937" w14:textId="77777777" w:rsidR="00AA02A0" w:rsidRDefault="00AA02A0" w:rsidP="00AA02A0">
      <w:pPr>
        <w:widowControl/>
        <w:suppressAutoHyphens w:val="0"/>
        <w:autoSpaceDE/>
      </w:pPr>
    </w:p>
    <w:p w14:paraId="1F761CF9" w14:textId="77777777" w:rsidR="00AA02A0" w:rsidRDefault="00AA02A0" w:rsidP="00AA02A0">
      <w:pPr>
        <w:widowControl/>
        <w:suppressAutoHyphens w:val="0"/>
        <w:autoSpaceDE/>
      </w:pPr>
    </w:p>
    <w:p w14:paraId="114235B5" w14:textId="77777777" w:rsidR="00AA02A0" w:rsidRDefault="00AA02A0" w:rsidP="00AA02A0">
      <w:pPr>
        <w:widowControl/>
        <w:suppressAutoHyphens w:val="0"/>
        <w:autoSpaceDE/>
      </w:pPr>
    </w:p>
    <w:p w14:paraId="34130B8A" w14:textId="77777777" w:rsidR="00AA02A0" w:rsidRDefault="00AA02A0" w:rsidP="00AA02A0">
      <w:pPr>
        <w:widowControl/>
        <w:suppressAutoHyphens w:val="0"/>
        <w:autoSpaceDE/>
      </w:pPr>
    </w:p>
    <w:p w14:paraId="59AE7C1B" w14:textId="77777777" w:rsidR="00AA02A0" w:rsidRDefault="00AA02A0" w:rsidP="00AA02A0">
      <w:pPr>
        <w:widowControl/>
        <w:suppressAutoHyphens w:val="0"/>
        <w:autoSpaceDE/>
      </w:pPr>
    </w:p>
    <w:p w14:paraId="15DC02E2" w14:textId="77777777" w:rsidR="00AA02A0" w:rsidRDefault="00AA02A0" w:rsidP="00AA02A0">
      <w:pPr>
        <w:widowControl/>
        <w:suppressAutoHyphens w:val="0"/>
        <w:autoSpaceDE/>
      </w:pPr>
    </w:p>
    <w:p w14:paraId="3467613C" w14:textId="77777777" w:rsidR="00AA02A0" w:rsidRDefault="00AA02A0" w:rsidP="00AA02A0">
      <w:pPr>
        <w:widowControl/>
        <w:suppressAutoHyphens w:val="0"/>
        <w:autoSpaceDE/>
      </w:pPr>
    </w:p>
    <w:p w14:paraId="7D09F90F" w14:textId="77777777" w:rsidR="00AA02A0" w:rsidRDefault="00AA02A0" w:rsidP="00AA02A0">
      <w:pPr>
        <w:widowControl/>
        <w:suppressAutoHyphens w:val="0"/>
        <w:autoSpaceDE/>
      </w:pPr>
    </w:p>
    <w:p w14:paraId="02A4B27C" w14:textId="77777777" w:rsidR="00AA02A0" w:rsidRDefault="00AA02A0" w:rsidP="00AA02A0">
      <w:pPr>
        <w:widowControl/>
        <w:suppressAutoHyphens w:val="0"/>
        <w:autoSpaceDE/>
      </w:pPr>
    </w:p>
    <w:p w14:paraId="035FE03F" w14:textId="77777777" w:rsidR="00AA02A0" w:rsidRDefault="00AA02A0" w:rsidP="00AA02A0">
      <w:pPr>
        <w:widowControl/>
        <w:suppressAutoHyphens w:val="0"/>
        <w:autoSpaceDE/>
      </w:pPr>
    </w:p>
    <w:p w14:paraId="102A6FEA" w14:textId="77777777" w:rsidR="002106F1" w:rsidRDefault="002106F1" w:rsidP="00AA02A0">
      <w:pPr>
        <w:widowControl/>
        <w:suppressAutoHyphens w:val="0"/>
        <w:autoSpaceDE/>
      </w:pPr>
    </w:p>
    <w:p w14:paraId="47140FC2" w14:textId="77777777" w:rsidR="002106F1" w:rsidRDefault="002106F1" w:rsidP="00AA02A0">
      <w:pPr>
        <w:widowControl/>
        <w:suppressAutoHyphens w:val="0"/>
        <w:autoSpaceDE/>
      </w:pPr>
    </w:p>
    <w:p w14:paraId="67AD5310" w14:textId="77777777" w:rsidR="002106F1" w:rsidRDefault="002106F1" w:rsidP="00AA02A0">
      <w:pPr>
        <w:widowControl/>
        <w:suppressAutoHyphens w:val="0"/>
        <w:autoSpaceDE/>
      </w:pPr>
    </w:p>
    <w:p w14:paraId="7F587D34" w14:textId="77777777" w:rsidR="002106F1" w:rsidRDefault="002106F1" w:rsidP="00AA02A0">
      <w:pPr>
        <w:widowControl/>
        <w:suppressAutoHyphens w:val="0"/>
        <w:autoSpaceDE/>
      </w:pPr>
    </w:p>
    <w:p w14:paraId="00C81F6B" w14:textId="77777777" w:rsidR="002106F1" w:rsidRDefault="002106F1" w:rsidP="00AA02A0">
      <w:pPr>
        <w:widowControl/>
        <w:suppressAutoHyphens w:val="0"/>
        <w:autoSpaceDE/>
      </w:pPr>
    </w:p>
    <w:p w14:paraId="1869F22A" w14:textId="77777777" w:rsidR="002106F1" w:rsidRDefault="002106F1" w:rsidP="00AA02A0">
      <w:pPr>
        <w:widowControl/>
        <w:suppressAutoHyphens w:val="0"/>
        <w:autoSpaceDE/>
      </w:pPr>
    </w:p>
    <w:p w14:paraId="337BE1C4" w14:textId="77777777" w:rsidR="002106F1" w:rsidRDefault="002106F1" w:rsidP="00AA02A0">
      <w:pPr>
        <w:widowControl/>
        <w:suppressAutoHyphens w:val="0"/>
        <w:autoSpaceDE/>
      </w:pPr>
    </w:p>
    <w:p w14:paraId="3290FD80" w14:textId="77777777" w:rsidR="002106F1" w:rsidRDefault="002106F1" w:rsidP="00AA02A0">
      <w:pPr>
        <w:widowControl/>
        <w:suppressAutoHyphens w:val="0"/>
        <w:autoSpaceDE/>
      </w:pPr>
    </w:p>
    <w:p w14:paraId="7F59D8CC" w14:textId="77777777" w:rsidR="002106F1" w:rsidRDefault="002106F1" w:rsidP="00AA02A0">
      <w:pPr>
        <w:widowControl/>
        <w:suppressAutoHyphens w:val="0"/>
        <w:autoSpaceDE/>
      </w:pPr>
    </w:p>
    <w:p w14:paraId="34DF02A2" w14:textId="77777777" w:rsidR="00AA02A0" w:rsidRDefault="00AA02A0" w:rsidP="00AA02A0">
      <w:pPr>
        <w:widowControl/>
        <w:suppressAutoHyphens w:val="0"/>
        <w:autoSpaceDE/>
      </w:pPr>
    </w:p>
    <w:p w14:paraId="6A74CE1A" w14:textId="77777777" w:rsidR="00AA02A0" w:rsidRDefault="00AA02A0" w:rsidP="00AA02A0">
      <w:pPr>
        <w:widowControl/>
        <w:suppressAutoHyphens w:val="0"/>
        <w:autoSpaceDE/>
      </w:pPr>
    </w:p>
    <w:p w14:paraId="1E139FB4" w14:textId="77777777" w:rsidR="00AA02A0" w:rsidRDefault="00AA02A0" w:rsidP="00AA02A0">
      <w:pPr>
        <w:widowControl/>
        <w:suppressAutoHyphens w:val="0"/>
        <w:autoSpaceDE/>
      </w:pPr>
    </w:p>
    <w:p w14:paraId="71E27136" w14:textId="77777777" w:rsidR="00AA02A0" w:rsidRDefault="00AA02A0" w:rsidP="00AA02A0">
      <w:pPr>
        <w:widowControl/>
        <w:suppressAutoHyphens w:val="0"/>
        <w:autoSpaceDE/>
      </w:pPr>
    </w:p>
    <w:p w14:paraId="171E26FF" w14:textId="77777777" w:rsidR="00AA02A0" w:rsidRDefault="00AA02A0" w:rsidP="00AA02A0">
      <w:pPr>
        <w:widowControl/>
        <w:suppressAutoHyphens w:val="0"/>
        <w:autoSpaceDE/>
      </w:pPr>
    </w:p>
    <w:p w14:paraId="7ACABA35" w14:textId="77777777" w:rsidR="00AA02A0" w:rsidRDefault="00AA02A0" w:rsidP="00AA02A0">
      <w:pPr>
        <w:widowControl/>
        <w:suppressAutoHyphens w:val="0"/>
        <w:autoSpaceDE/>
      </w:pPr>
    </w:p>
    <w:p w14:paraId="4E567E96" w14:textId="77777777" w:rsidR="00AA02A0" w:rsidRDefault="00AA02A0" w:rsidP="00AA02A0">
      <w:pPr>
        <w:widowControl/>
        <w:suppressAutoHyphens w:val="0"/>
        <w:autoSpaceDE/>
      </w:pPr>
    </w:p>
    <w:p w14:paraId="674319BB" w14:textId="77777777" w:rsidR="00AA02A0" w:rsidRDefault="00AA02A0" w:rsidP="00AA02A0">
      <w:pPr>
        <w:widowControl/>
        <w:suppressAutoHyphens w:val="0"/>
        <w:autoSpaceDE/>
      </w:pPr>
    </w:p>
    <w:p w14:paraId="143F0197" w14:textId="77777777" w:rsidR="002106F1" w:rsidRDefault="002106F1" w:rsidP="00AA02A0">
      <w:pPr>
        <w:widowControl/>
        <w:suppressAutoHyphens w:val="0"/>
        <w:autoSpaceDE/>
      </w:pPr>
    </w:p>
    <w:p w14:paraId="502CAB7C" w14:textId="77777777" w:rsidR="002106F1" w:rsidRDefault="002106F1" w:rsidP="00AA02A0">
      <w:pPr>
        <w:widowControl/>
        <w:suppressAutoHyphens w:val="0"/>
        <w:autoSpaceDE/>
      </w:pPr>
    </w:p>
    <w:p w14:paraId="5CBBA5A3" w14:textId="77777777" w:rsidR="002106F1" w:rsidRDefault="002106F1" w:rsidP="00AA02A0">
      <w:pPr>
        <w:widowControl/>
        <w:suppressAutoHyphens w:val="0"/>
        <w:autoSpaceDE/>
      </w:pPr>
    </w:p>
    <w:p w14:paraId="25CE4624" w14:textId="77777777" w:rsidR="002106F1" w:rsidRDefault="002106F1" w:rsidP="00AA02A0">
      <w:pPr>
        <w:widowControl/>
        <w:suppressAutoHyphens w:val="0"/>
        <w:autoSpaceDE/>
      </w:pPr>
    </w:p>
    <w:p w14:paraId="7565AA71" w14:textId="77777777" w:rsidR="002106F1" w:rsidRDefault="002106F1" w:rsidP="00AA02A0">
      <w:pPr>
        <w:widowControl/>
        <w:suppressAutoHyphens w:val="0"/>
        <w:autoSpaceDE/>
      </w:pPr>
    </w:p>
    <w:p w14:paraId="5848A94F" w14:textId="77777777" w:rsidR="002106F1" w:rsidRDefault="002106F1" w:rsidP="00AA02A0">
      <w:pPr>
        <w:widowControl/>
        <w:suppressAutoHyphens w:val="0"/>
        <w:autoSpaceDE/>
      </w:pPr>
    </w:p>
    <w:p w14:paraId="76942A11" w14:textId="77777777" w:rsidR="002106F1" w:rsidRDefault="002106F1" w:rsidP="00AA02A0">
      <w:pPr>
        <w:widowControl/>
        <w:suppressAutoHyphens w:val="0"/>
        <w:autoSpaceDE/>
      </w:pPr>
    </w:p>
    <w:p w14:paraId="2D1EBD5F" w14:textId="77777777" w:rsidR="002106F1" w:rsidRDefault="002106F1" w:rsidP="00AA02A0">
      <w:pPr>
        <w:widowControl/>
        <w:suppressAutoHyphens w:val="0"/>
        <w:autoSpaceDE/>
      </w:pPr>
    </w:p>
    <w:p w14:paraId="0F53AE45" w14:textId="77777777" w:rsidR="002106F1" w:rsidRDefault="002106F1" w:rsidP="00AA02A0">
      <w:pPr>
        <w:widowControl/>
        <w:suppressAutoHyphens w:val="0"/>
        <w:autoSpaceDE/>
      </w:pPr>
    </w:p>
    <w:p w14:paraId="18514EDB" w14:textId="77777777" w:rsidR="002106F1" w:rsidRDefault="002106F1" w:rsidP="00AA02A0">
      <w:pPr>
        <w:widowControl/>
        <w:suppressAutoHyphens w:val="0"/>
        <w:autoSpaceDE/>
      </w:pPr>
    </w:p>
    <w:p w14:paraId="024AED79" w14:textId="77777777" w:rsidR="002106F1" w:rsidRDefault="002106F1" w:rsidP="00AA02A0">
      <w:pPr>
        <w:widowControl/>
        <w:suppressAutoHyphens w:val="0"/>
        <w:autoSpaceDE/>
      </w:pPr>
    </w:p>
    <w:p w14:paraId="0F84DA21" w14:textId="77777777" w:rsidR="002106F1" w:rsidRDefault="002106F1" w:rsidP="00AA02A0">
      <w:pPr>
        <w:widowControl/>
        <w:suppressAutoHyphens w:val="0"/>
        <w:autoSpaceDE/>
      </w:pPr>
    </w:p>
    <w:p w14:paraId="76B0ED0B" w14:textId="77777777" w:rsidR="002106F1" w:rsidRDefault="002106F1" w:rsidP="00AA02A0">
      <w:pPr>
        <w:widowControl/>
        <w:suppressAutoHyphens w:val="0"/>
        <w:autoSpaceDE/>
      </w:pPr>
    </w:p>
    <w:p w14:paraId="7C82B3A8" w14:textId="77777777" w:rsidR="002106F1" w:rsidRDefault="002106F1" w:rsidP="00AA02A0">
      <w:pPr>
        <w:widowControl/>
        <w:suppressAutoHyphens w:val="0"/>
        <w:autoSpaceDE/>
      </w:pPr>
    </w:p>
    <w:p w14:paraId="3D332D31" w14:textId="77777777" w:rsidR="002106F1" w:rsidRDefault="002106F1" w:rsidP="00AA02A0">
      <w:pPr>
        <w:widowControl/>
        <w:suppressAutoHyphens w:val="0"/>
        <w:autoSpaceDE/>
      </w:pPr>
    </w:p>
    <w:p w14:paraId="6F597FB3" w14:textId="77777777" w:rsidR="002106F1" w:rsidRDefault="002106F1" w:rsidP="00AA02A0">
      <w:pPr>
        <w:widowControl/>
        <w:suppressAutoHyphens w:val="0"/>
        <w:autoSpaceDE/>
      </w:pPr>
    </w:p>
    <w:p w14:paraId="5784DA21" w14:textId="77777777" w:rsidR="002106F1" w:rsidRDefault="002106F1" w:rsidP="00AA02A0">
      <w:pPr>
        <w:widowControl/>
        <w:suppressAutoHyphens w:val="0"/>
        <w:autoSpaceDE/>
      </w:pPr>
    </w:p>
    <w:p w14:paraId="1EB1179B" w14:textId="77777777" w:rsidR="002106F1" w:rsidRDefault="002106F1" w:rsidP="00AA02A0">
      <w:pPr>
        <w:widowControl/>
        <w:suppressAutoHyphens w:val="0"/>
        <w:autoSpaceDE/>
      </w:pPr>
    </w:p>
    <w:p w14:paraId="0AE35334" w14:textId="77777777" w:rsidR="002106F1" w:rsidRDefault="002106F1" w:rsidP="00AA02A0">
      <w:pPr>
        <w:widowControl/>
        <w:suppressAutoHyphens w:val="0"/>
        <w:autoSpaceDE/>
      </w:pPr>
    </w:p>
    <w:p w14:paraId="4DFBA6B7" w14:textId="77777777" w:rsidR="002106F1" w:rsidRDefault="002106F1" w:rsidP="00AA02A0">
      <w:pPr>
        <w:widowControl/>
        <w:suppressAutoHyphens w:val="0"/>
        <w:autoSpaceDE/>
      </w:pPr>
    </w:p>
    <w:p w14:paraId="4A37967E" w14:textId="77777777" w:rsidR="002106F1" w:rsidRDefault="002106F1" w:rsidP="00AA02A0">
      <w:pPr>
        <w:widowControl/>
        <w:suppressAutoHyphens w:val="0"/>
        <w:autoSpaceDE/>
      </w:pPr>
    </w:p>
    <w:p w14:paraId="51953BB6" w14:textId="77777777" w:rsidR="002106F1" w:rsidRDefault="002106F1" w:rsidP="00AA02A0">
      <w:pPr>
        <w:widowControl/>
        <w:suppressAutoHyphens w:val="0"/>
        <w:autoSpaceDE/>
      </w:pPr>
    </w:p>
    <w:p w14:paraId="65208A15" w14:textId="77777777" w:rsidR="002106F1" w:rsidRDefault="002106F1" w:rsidP="00AA02A0">
      <w:pPr>
        <w:widowControl/>
        <w:suppressAutoHyphens w:val="0"/>
        <w:autoSpaceDE/>
      </w:pPr>
    </w:p>
    <w:p w14:paraId="2C5E4715" w14:textId="77777777" w:rsidR="002106F1" w:rsidRDefault="002106F1" w:rsidP="00AA02A0">
      <w:pPr>
        <w:widowControl/>
        <w:suppressAutoHyphens w:val="0"/>
        <w:autoSpaceDE/>
      </w:pPr>
    </w:p>
    <w:p w14:paraId="37D9C958" w14:textId="77777777" w:rsidR="002106F1" w:rsidRDefault="002106F1" w:rsidP="00AA02A0">
      <w:pPr>
        <w:widowControl/>
        <w:suppressAutoHyphens w:val="0"/>
        <w:autoSpaceDE/>
      </w:pPr>
    </w:p>
    <w:p w14:paraId="390E1135" w14:textId="77777777" w:rsidR="002106F1" w:rsidRDefault="002106F1" w:rsidP="00AA02A0">
      <w:pPr>
        <w:widowControl/>
        <w:suppressAutoHyphens w:val="0"/>
        <w:autoSpaceDE/>
      </w:pPr>
    </w:p>
    <w:p w14:paraId="6BB6E8BB" w14:textId="77777777" w:rsidR="002106F1" w:rsidRDefault="002106F1" w:rsidP="00AA02A0">
      <w:pPr>
        <w:widowControl/>
        <w:suppressAutoHyphens w:val="0"/>
        <w:autoSpaceDE/>
      </w:pPr>
    </w:p>
    <w:p w14:paraId="630B3CE7" w14:textId="77777777" w:rsidR="002106F1" w:rsidRDefault="002106F1" w:rsidP="00AA02A0">
      <w:pPr>
        <w:widowControl/>
        <w:suppressAutoHyphens w:val="0"/>
        <w:autoSpaceDE/>
      </w:pPr>
    </w:p>
    <w:p w14:paraId="412C4435" w14:textId="77777777" w:rsidR="002106F1" w:rsidRDefault="002106F1" w:rsidP="00AA02A0">
      <w:pPr>
        <w:widowControl/>
        <w:suppressAutoHyphens w:val="0"/>
        <w:autoSpaceDE/>
      </w:pPr>
    </w:p>
    <w:p w14:paraId="5A417A5F" w14:textId="77777777" w:rsidR="002106F1" w:rsidRDefault="002106F1" w:rsidP="00AA02A0">
      <w:pPr>
        <w:widowControl/>
        <w:suppressAutoHyphens w:val="0"/>
        <w:autoSpaceDE/>
      </w:pPr>
    </w:p>
    <w:p w14:paraId="1D00758A" w14:textId="77777777" w:rsidR="002106F1" w:rsidRDefault="002106F1" w:rsidP="00AA02A0">
      <w:pPr>
        <w:widowControl/>
        <w:suppressAutoHyphens w:val="0"/>
        <w:autoSpaceDE/>
      </w:pPr>
    </w:p>
    <w:p w14:paraId="35A9FF9B" w14:textId="77777777" w:rsidR="002106F1" w:rsidRDefault="002106F1" w:rsidP="00AA02A0">
      <w:pPr>
        <w:widowControl/>
        <w:suppressAutoHyphens w:val="0"/>
        <w:autoSpaceDE/>
      </w:pPr>
    </w:p>
    <w:p w14:paraId="55BFBA4B" w14:textId="77777777" w:rsidR="002106F1" w:rsidRDefault="002106F1" w:rsidP="00AA02A0">
      <w:pPr>
        <w:widowControl/>
        <w:suppressAutoHyphens w:val="0"/>
        <w:autoSpaceDE/>
      </w:pPr>
    </w:p>
    <w:p w14:paraId="375AB90C" w14:textId="77777777" w:rsidR="002106F1" w:rsidRDefault="002106F1" w:rsidP="00AA02A0">
      <w:pPr>
        <w:widowControl/>
        <w:suppressAutoHyphens w:val="0"/>
        <w:autoSpaceDE/>
      </w:pPr>
    </w:p>
    <w:p w14:paraId="2E79C71E" w14:textId="77777777" w:rsidR="002106F1" w:rsidRDefault="002106F1" w:rsidP="00AA02A0">
      <w:pPr>
        <w:widowControl/>
        <w:suppressAutoHyphens w:val="0"/>
        <w:autoSpaceDE/>
      </w:pPr>
    </w:p>
    <w:p w14:paraId="10D8A7DD" w14:textId="77777777" w:rsidR="002106F1" w:rsidRDefault="002106F1" w:rsidP="00AA02A0">
      <w:pPr>
        <w:widowControl/>
        <w:suppressAutoHyphens w:val="0"/>
        <w:autoSpaceDE/>
      </w:pPr>
    </w:p>
    <w:p w14:paraId="62AC7438" w14:textId="77777777" w:rsidR="002106F1" w:rsidRDefault="002106F1" w:rsidP="00AA02A0">
      <w:pPr>
        <w:widowControl/>
        <w:suppressAutoHyphens w:val="0"/>
        <w:autoSpaceDE/>
      </w:pPr>
    </w:p>
    <w:p w14:paraId="0CF36542" w14:textId="77777777" w:rsidR="002106F1" w:rsidRDefault="002106F1" w:rsidP="00AA02A0">
      <w:pPr>
        <w:widowControl/>
        <w:suppressAutoHyphens w:val="0"/>
        <w:autoSpaceDE/>
      </w:pPr>
    </w:p>
    <w:p w14:paraId="70805171" w14:textId="77777777" w:rsidR="00AA02A0" w:rsidRDefault="00AA02A0" w:rsidP="00AA02A0">
      <w:pPr>
        <w:widowControl/>
        <w:suppressAutoHyphens w:val="0"/>
        <w:autoSpaceDE/>
      </w:pPr>
    </w:p>
    <w:p w14:paraId="05C14C4C" w14:textId="77777777" w:rsidR="00AA02A0" w:rsidRDefault="00AA02A0" w:rsidP="00AA02A0">
      <w:pPr>
        <w:widowControl/>
        <w:suppressAutoHyphens w:val="0"/>
        <w:autoSpaceDE/>
      </w:pPr>
    </w:p>
    <w:p w14:paraId="6398B6FB" w14:textId="77777777"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14:paraId="367AFCB8" w14:textId="77777777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09DF0" w14:textId="77777777"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36A7E976" w14:textId="77777777"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62B435A6" w14:textId="77777777"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14:paraId="1018E5A8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73DE966" w14:textId="77777777"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2FBDA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B8A9F94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3DAC3474" w14:textId="77777777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62F1F4C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D06219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5061D3" w14:textId="278D787D" w:rsidR="00C31C45" w:rsidRPr="00FC2D01" w:rsidRDefault="00B14591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FC5C886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1AA93AC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7F002E8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0DA5314C" w14:textId="77777777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2652C7F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E68BC42" w14:textId="77777777"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0B0BB1" w14:textId="77777777"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524B6C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9CC455C" w14:textId="77777777"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8DE63D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AC689E6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0CE28DF6" w14:textId="77777777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560E3F0" w14:textId="77777777"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11531EC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290C5D" w14:textId="423C848A" w:rsidR="00C31C45" w:rsidRPr="00FC2D01" w:rsidRDefault="00C31C45" w:rsidP="008D763F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B1459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1611-24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2CC3F9F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0B1AFEC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BB6BFA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83601D7" w14:textId="77777777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A6CBD41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A54ADD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C0C2464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AF14AC1" w14:textId="77777777"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CDAA0D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E0189B1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E5FEA03" w14:textId="77777777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8DCE90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E5273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B1EF346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D67B38C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22B4A3B" w14:textId="77777777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0A13AFF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4613489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2934D3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7DC6051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C67B8DA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04D7208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1CB7466" w14:textId="77777777"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3D6B63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893A7D7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61C782A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D3AEC9A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349F6F54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39A990D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CEE7F89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14:paraId="6BFB6943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37ECB12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415E6A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0CFB90F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0700960C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7021013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2F6F9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7D7A5CD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17A70569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C890567" w14:textId="77777777"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FA11F59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33C9EDB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61682239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D875C6A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CF15574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198D2C6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2F5D1CD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B7E914B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7DDD2B8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AB85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39BCD98B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14:paraId="35D902DB" w14:textId="77777777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14:paraId="03E9A7DA" w14:textId="77777777"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14:paraId="39AD7CDF" w14:textId="77777777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14:paraId="614F48EC" w14:textId="77777777"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14:paraId="4F9C4982" w14:textId="77777777"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72279483" w14:textId="77777777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14:paraId="1CF270C1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BDC6BFD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0F187E67" w14:textId="77777777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949FE" w14:textId="77777777"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14:paraId="63684722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9B5E2E6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E7536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3626C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939FDA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354E957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DD47F" w14:textId="77777777"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204DCA41" w14:textId="77777777"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14:paraId="6F3D5F45" w14:textId="77777777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88A49E" w14:textId="77777777"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01E75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7CC212" w14:textId="77777777" w:rsidR="00B678C8" w:rsidRDefault="00B678C8" w:rsidP="007C36DC">
      <w:pPr>
        <w:widowControl/>
        <w:suppressAutoHyphens w:val="0"/>
        <w:autoSpaceDE/>
      </w:pPr>
    </w:p>
    <w:p w14:paraId="6D2DE482" w14:textId="77777777" w:rsidR="00C778DE" w:rsidRDefault="00C778DE" w:rsidP="007C36DC">
      <w:pPr>
        <w:widowControl/>
        <w:suppressAutoHyphens w:val="0"/>
        <w:autoSpaceDE/>
      </w:pPr>
    </w:p>
    <w:p w14:paraId="14A4435E" w14:textId="77777777" w:rsidR="00C778DE" w:rsidRDefault="00C778DE" w:rsidP="007C36DC">
      <w:pPr>
        <w:widowControl/>
        <w:suppressAutoHyphens w:val="0"/>
        <w:autoSpaceDE/>
      </w:pPr>
    </w:p>
    <w:p w14:paraId="7CB9359A" w14:textId="77777777"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7AC8C" w14:textId="77777777" w:rsidR="00072472" w:rsidRDefault="00072472">
      <w:r>
        <w:separator/>
      </w:r>
    </w:p>
  </w:endnote>
  <w:endnote w:type="continuationSeparator" w:id="0">
    <w:p w14:paraId="77E99DD2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512E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3618D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CEB5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  <w:p w14:paraId="5D2CDCC7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  <w:p w14:paraId="1D1EB535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9BA1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E42F2" w14:textId="77777777" w:rsidR="00072472" w:rsidRDefault="00072472">
      <w:r>
        <w:separator/>
      </w:r>
    </w:p>
  </w:footnote>
  <w:footnote w:type="continuationSeparator" w:id="0">
    <w:p w14:paraId="2E017604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06B1" w14:textId="77777777" w:rsidR="00072472" w:rsidRDefault="00072472">
    <w:pPr>
      <w:jc w:val="right"/>
      <w:rPr>
        <w:b/>
        <w:bCs/>
        <w:sz w:val="20"/>
        <w:szCs w:val="20"/>
      </w:rPr>
    </w:pPr>
  </w:p>
  <w:p w14:paraId="5AD88E5D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40DA6C5D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4C50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F921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9726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A440C"/>
    <w:rsid w:val="000B6366"/>
    <w:rsid w:val="000D10E8"/>
    <w:rsid w:val="000D490D"/>
    <w:rsid w:val="0010460C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515F7"/>
    <w:rsid w:val="00270CAE"/>
    <w:rsid w:val="002714A7"/>
    <w:rsid w:val="00286827"/>
    <w:rsid w:val="00287E39"/>
    <w:rsid w:val="00291AEB"/>
    <w:rsid w:val="00293417"/>
    <w:rsid w:val="002B1C0B"/>
    <w:rsid w:val="002C7904"/>
    <w:rsid w:val="002E4422"/>
    <w:rsid w:val="002E59A9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9478D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4B2F"/>
    <w:rsid w:val="0061628E"/>
    <w:rsid w:val="00630F54"/>
    <w:rsid w:val="00650162"/>
    <w:rsid w:val="00653815"/>
    <w:rsid w:val="0066364E"/>
    <w:rsid w:val="00665083"/>
    <w:rsid w:val="00693755"/>
    <w:rsid w:val="006942C8"/>
    <w:rsid w:val="0069478A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1362C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03DD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A1851"/>
    <w:rsid w:val="008C0E94"/>
    <w:rsid w:val="008C2604"/>
    <w:rsid w:val="008D763F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14591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22B0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A024E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oNotEmbedSmartTags/>
  <w:decimalSymbol w:val=","/>
  <w:listSeparator w:val=";"/>
  <w14:docId w14:val="190D7B4E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42DE-ECE6-42F1-9E84-798407E8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1762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8</cp:revision>
  <cp:lastPrinted>2024-11-08T14:38:00Z</cp:lastPrinted>
  <dcterms:created xsi:type="dcterms:W3CDTF">2024-02-16T15:18:00Z</dcterms:created>
  <dcterms:modified xsi:type="dcterms:W3CDTF">2024-11-08T15:31:00Z</dcterms:modified>
</cp:coreProperties>
</file>