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72D0A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B3F1F" w:rsidRDefault="004B3F1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B3F1F" w:rsidRDefault="004B3F1F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DD3FB0" w:rsidP="00061F4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D0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C92E1A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C92E1A">
              <w:rPr>
                <w:rFonts w:ascii="Times New Roman" w:eastAsia="Arial" w:hAnsi="Times New Roman" w:cs="Times New Roman"/>
                <w:b/>
              </w:rPr>
              <w:t>242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-2</w:t>
            </w:r>
            <w:r w:rsidR="00C92E1A">
              <w:rPr>
                <w:rFonts w:ascii="Times New Roman" w:eastAsia="Arial" w:hAnsi="Times New Roman" w:cs="Times New Roman"/>
                <w:b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732F7C" w:rsidRDefault="00C51A49" w:rsidP="00C92E1A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C31C45" w:rsidRPr="00732F7C">
              <w:rPr>
                <w:rFonts w:ascii="Times New Roman" w:hAnsi="Times New Roman" w:cs="Times New Roman"/>
                <w:b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</w:rPr>
              <w:t>un inmueble</w:t>
            </w:r>
            <w:r w:rsidR="00C31C45" w:rsidRPr="00732F7C">
              <w:rPr>
                <w:rFonts w:ascii="Times New Roman" w:hAnsi="Times New Roman" w:cs="Times New Roman"/>
                <w:b/>
              </w:rPr>
              <w:t xml:space="preserve"> en la localidad de </w:t>
            </w:r>
            <w:r w:rsidR="00C92E1A">
              <w:rPr>
                <w:rFonts w:ascii="Times New Roman" w:hAnsi="Times New Roman" w:cs="Times New Roman"/>
                <w:b/>
              </w:rPr>
              <w:t>San Isidro</w:t>
            </w:r>
            <w:r w:rsidR="00910C87">
              <w:rPr>
                <w:rFonts w:ascii="Times New Roman" w:hAnsi="Times New Roman" w:cs="Times New Roman"/>
                <w:b/>
              </w:rPr>
              <w:t xml:space="preserve">, </w:t>
            </w:r>
            <w:r w:rsidR="00C31C45" w:rsidRPr="00732F7C">
              <w:rPr>
                <w:rFonts w:ascii="Times New Roman" w:hAnsi="Times New Roman" w:cs="Times New Roman"/>
                <w:b/>
              </w:rPr>
              <w:t>con destino a</w:t>
            </w:r>
            <w:r w:rsidR="00910C87">
              <w:rPr>
                <w:rFonts w:ascii="Times New Roman" w:hAnsi="Times New Roman" w:cs="Times New Roman"/>
                <w:b/>
              </w:rPr>
              <w:t xml:space="preserve"> la </w:t>
            </w:r>
            <w:r w:rsidR="00C92E1A">
              <w:rPr>
                <w:rFonts w:ascii="Times New Roman" w:hAnsi="Times New Roman" w:cs="Times New Roman"/>
                <w:b/>
              </w:rPr>
              <w:t>Fiscalía General Departamental y UFED N° 12, Departamento Judicial San Isidro</w:t>
            </w:r>
            <w:r w:rsidR="00910C87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C92E1A"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proofErr w:type="spellStart"/>
            <w:r w:rsidR="00C92E1A">
              <w:rPr>
                <w:rFonts w:ascii="Times New Roman" w:hAnsi="Times New Roman" w:cs="Times New Roman"/>
                <w:bCs/>
                <w:lang w:val="es-ES"/>
              </w:rPr>
              <w:t>Ituzaingó</w:t>
            </w:r>
            <w:proofErr w:type="spellEnd"/>
            <w:r w:rsidR="00C92E1A">
              <w:rPr>
                <w:rFonts w:ascii="Times New Roman" w:hAnsi="Times New Roman" w:cs="Times New Roman"/>
                <w:bCs/>
                <w:lang w:val="es-ES"/>
              </w:rPr>
              <w:t xml:space="preserve"> N° 256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C92E1A"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61629C" w:rsidRDefault="0057417D" w:rsidP="0061629C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Hasta el </w:t>
            </w:r>
            <w:r w:rsidR="004B3F1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14 de julio de 2022</w:t>
            </w:r>
            <w:r w:rsidR="0061629C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51F12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 las</w:t>
            </w:r>
            <w:r w:rsidR="004B3F1F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C92E1A" w:rsidRDefault="00C92E1A" w:rsidP="00C92E1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proofErr w:type="spellStart"/>
            <w:r>
              <w:rPr>
                <w:rFonts w:ascii="Times New Roman" w:hAnsi="Times New Roman" w:cs="Times New Roman"/>
                <w:bCs/>
                <w:lang w:val="es-ES"/>
              </w:rPr>
              <w:t>Ituzaingó</w:t>
            </w:r>
            <w:proofErr w:type="spellEnd"/>
            <w:r>
              <w:rPr>
                <w:rFonts w:ascii="Times New Roman" w:hAnsi="Times New Roman" w:cs="Times New Roman"/>
                <w:bCs/>
                <w:lang w:val="es-ES"/>
              </w:rPr>
              <w:t xml:space="preserve"> N° 256,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Isidro.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61629C" w:rsidRDefault="0061629C" w:rsidP="0061629C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4B3F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El 14 de julio</w:t>
            </w:r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4B3F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2022</w:t>
            </w:r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B3F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 las</w:t>
            </w:r>
            <w:r w:rsidR="00172D0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D0D7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217BA0"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172D0A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B3F1F" w:rsidRPr="004477A4" w:rsidRDefault="004B3F1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B3F1F" w:rsidRPr="004477A4" w:rsidRDefault="004B3F1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172D0A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172D0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2D0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B3F1F" w:rsidRDefault="004B3F1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172D0A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172D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B3F1F" w:rsidRPr="00FC2D01" w:rsidRDefault="004B3F1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B3F1F" w:rsidRPr="00FC2D01" w:rsidRDefault="004B3F1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3F1F" w:rsidRPr="00FC2D01" w:rsidRDefault="004B3F1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172D0A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B3F1F" w:rsidRPr="004477A4" w:rsidRDefault="004B3F1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B3F1F" w:rsidRPr="004477A4" w:rsidRDefault="004B3F1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3F1F" w:rsidRPr="004477A4" w:rsidRDefault="004B3F1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B3F1F" w:rsidRPr="004477A4" w:rsidRDefault="004B3F1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3F1F" w:rsidRDefault="004B3F1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172D0A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B3F1F" w:rsidRPr="004477A4" w:rsidRDefault="004B3F1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B3F1F" w:rsidRPr="004477A4" w:rsidRDefault="004B3F1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3F1F" w:rsidRPr="004477A4" w:rsidRDefault="004B3F1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B3F1F" w:rsidRDefault="004B3F1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172D0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3F1F" w:rsidRDefault="004B3F1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172D0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3F1F" w:rsidRDefault="004B3F1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172D0A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B3F1F" w:rsidRPr="004477A4" w:rsidRDefault="004B3F1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72D0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3F1F" w:rsidRDefault="004B3F1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72D0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3F1F" w:rsidRDefault="004B3F1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DD3FB0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D060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C92E1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92E1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242-20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F1F" w:rsidRDefault="004B3F1F">
      <w:r>
        <w:separator/>
      </w:r>
    </w:p>
  </w:endnote>
  <w:endnote w:type="continuationSeparator" w:id="0">
    <w:p w:rsidR="004B3F1F" w:rsidRDefault="004B3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>
    <w:pPr>
      <w:pStyle w:val="Piedepgina"/>
      <w:jc w:val="center"/>
      <w:rPr>
        <w:b/>
        <w:bCs/>
        <w:sz w:val="20"/>
        <w:szCs w:val="20"/>
      </w:rPr>
    </w:pPr>
  </w:p>
  <w:p w:rsidR="004B3F1F" w:rsidRDefault="004B3F1F">
    <w:pPr>
      <w:pStyle w:val="Piedepgina"/>
      <w:jc w:val="center"/>
      <w:rPr>
        <w:b/>
        <w:bCs/>
        <w:sz w:val="20"/>
        <w:szCs w:val="20"/>
      </w:rPr>
    </w:pPr>
  </w:p>
  <w:p w:rsidR="004B3F1F" w:rsidRDefault="004B3F1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F1F" w:rsidRDefault="004B3F1F">
      <w:r>
        <w:separator/>
      </w:r>
    </w:p>
  </w:footnote>
  <w:footnote w:type="continuationSeparator" w:id="0">
    <w:p w:rsidR="004B3F1F" w:rsidRDefault="004B3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>
    <w:pPr>
      <w:jc w:val="right"/>
      <w:rPr>
        <w:b/>
        <w:bCs/>
        <w:sz w:val="20"/>
        <w:szCs w:val="20"/>
      </w:rPr>
    </w:pPr>
  </w:p>
  <w:p w:rsidR="004B3F1F" w:rsidRDefault="004B3F1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B3F1F" w:rsidRDefault="004B3F1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Pr="007C36DC" w:rsidRDefault="004B3F1F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F1F" w:rsidRDefault="004B3F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518B5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2D0A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B3F1F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1629C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D0D71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2E1A"/>
    <w:rsid w:val="00C97754"/>
    <w:rsid w:val="00CA1DAD"/>
    <w:rsid w:val="00CD0602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3FB0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A795D-8F44-43DF-B4EC-942B46F9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16</Pages>
  <Words>1760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33</cp:revision>
  <cp:lastPrinted>2022-06-16T12:20:00Z</cp:lastPrinted>
  <dcterms:created xsi:type="dcterms:W3CDTF">2021-04-29T12:19:00Z</dcterms:created>
  <dcterms:modified xsi:type="dcterms:W3CDTF">2022-06-16T12:20:00Z</dcterms:modified>
</cp:coreProperties>
</file>