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79729D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217D66C0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D02A8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  <w:r w:rsidR="00873A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FE4D00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</w:t>
            </w:r>
            <w:proofErr w:type="spellEnd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proofErr w:type="spellEnd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1D1F709E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873AF1">
              <w:rPr>
                <w:rFonts w:ascii="Times New Roman" w:eastAsia="Arial" w:hAnsi="Times New Roman" w:cs="Times New Roman"/>
                <w:sz w:val="22"/>
                <w:szCs w:val="22"/>
              </w:rPr>
              <w:t>555-21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3BDEF558" w:rsidR="00476AC6" w:rsidRPr="00FE4D00" w:rsidRDefault="00362139" w:rsidP="000644A7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D02A8C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Mar del Plata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</w:t>
            </w:r>
            <w:r w:rsidR="001B650B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a las Unidades de</w:t>
            </w:r>
            <w:r w:rsidR="000D5B1E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 Defensa Penal N°1, 2, 3, 4, 5, 6, 7 y 8 y Mesa General de Entrada Penal</w:t>
            </w:r>
            <w:r w:rsidR="001B650B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 </w:t>
            </w:r>
            <w:r w:rsidR="00D02A8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D02A8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Mar del Plata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19DFB0B5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Mar del Plata. Calle Garay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1945 de la ciudad de Mar del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69FAA936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716C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4716C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716C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09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4716C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2258AE9E" w14:textId="77777777" w:rsidR="00290A44" w:rsidRDefault="00C437F9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Mar del Plata. Calle Garay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1945 de la ciudad de Mar del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  <w:p w14:paraId="32958D98" w14:textId="6AB44F72" w:rsidR="00C437F9" w:rsidRPr="00476AC6" w:rsidRDefault="00C437F9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7C401D95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4716C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4716C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4716C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="004716C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4716C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4716C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4716C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09</w:t>
            </w:r>
            <w:r w:rsidR="004716C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4716C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4716C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</w:t>
            </w:r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FE4D00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 </w:t>
            </w:r>
            <w:proofErr w:type="gram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conforme  procedimiento</w:t>
            </w:r>
            <w:proofErr w:type="gram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692311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9nAo4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</w:t>
      </w:r>
      <w:proofErr w:type="spellStart"/>
      <w:r w:rsidR="007373CC" w:rsidRPr="00B87DA8">
        <w:rPr>
          <w:rFonts w:ascii="Times New Roman" w:hAnsi="Times New Roman" w:cs="Times New Roman"/>
        </w:rPr>
        <w:t>N°</w:t>
      </w:r>
      <w:proofErr w:type="spellEnd"/>
      <w:r w:rsidR="007373CC" w:rsidRPr="00B87DA8">
        <w:rPr>
          <w:rFonts w:ascii="Times New Roman" w:hAnsi="Times New Roman" w:cs="Times New Roman"/>
        </w:rPr>
        <w:t xml:space="preserve">………………………..; Sr.……………………………………………….., CUIT </w:t>
      </w:r>
      <w:proofErr w:type="spellStart"/>
      <w:r w:rsidR="007373CC" w:rsidRPr="00B87DA8">
        <w:rPr>
          <w:rFonts w:ascii="Times New Roman" w:hAnsi="Times New Roman" w:cs="Times New Roman"/>
        </w:rPr>
        <w:t>N°</w:t>
      </w:r>
      <w:proofErr w:type="spellEnd"/>
      <w:r w:rsidR="007373CC" w:rsidRPr="00B87DA8">
        <w:rPr>
          <w:rFonts w:ascii="Times New Roman" w:hAnsi="Times New Roman" w:cs="Times New Roman"/>
        </w:rPr>
        <w:t xml:space="preserve">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proofErr w:type="spellStart"/>
      <w:r w:rsidR="002714A7" w:rsidRPr="00B87DA8">
        <w:rPr>
          <w:rFonts w:ascii="Times New Roman" w:hAnsi="Times New Roman" w:cs="Times New Roman"/>
        </w:rPr>
        <w:t>N°</w:t>
      </w:r>
      <w:proofErr w:type="spellEnd"/>
      <w:r w:rsidR="002714A7" w:rsidRPr="00B87DA8">
        <w:rPr>
          <w:rFonts w:ascii="Times New Roman" w:hAnsi="Times New Roman" w:cs="Times New Roman"/>
        </w:rPr>
        <w:t xml:space="preserve">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</w:t>
      </w:r>
      <w:proofErr w:type="spellStart"/>
      <w:r w:rsidR="002714A7" w:rsidRPr="00B87DA8">
        <w:rPr>
          <w:rFonts w:ascii="Times New Roman" w:hAnsi="Times New Roman" w:cs="Times New Roman"/>
        </w:rPr>
        <w:t>N°</w:t>
      </w:r>
      <w:proofErr w:type="spellEnd"/>
      <w:r w:rsidR="002714A7" w:rsidRPr="00B87DA8">
        <w:rPr>
          <w:rFonts w:ascii="Times New Roman" w:hAnsi="Times New Roman" w:cs="Times New Roman"/>
        </w:rPr>
        <w:t xml:space="preserve">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</w:t>
      </w:r>
      <w:proofErr w:type="gramEnd"/>
      <w:r w:rsidR="00237328" w:rsidRPr="00B87DA8">
        <w:rPr>
          <w:rFonts w:ascii="Times New Roman" w:hAnsi="Times New Roman" w:cs="Times New Roman"/>
        </w:rPr>
        <w:t>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N°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13.981 y su Decreto Reglamentario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N°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iii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>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Dr. Javier Bernasconi - </w:t>
      </w:r>
      <w:proofErr w:type="gramStart"/>
      <w:r>
        <w:rPr>
          <w:rFonts w:ascii="Times New Roman" w:hAnsi="Times New Roman" w:cs="Times New Roman"/>
          <w:lang w:val="es-ES" w:eastAsia="es-ES"/>
        </w:rPr>
        <w:t>Secretario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proofErr w:type="gramStart"/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(</w:t>
      </w:r>
      <w:proofErr w:type="spellStart"/>
      <w:r>
        <w:rPr>
          <w:rFonts w:ascii="Times New Roman" w:hAnsi="Times New Roman" w:cs="Times New Roman"/>
          <w:lang w:val="es-ES" w:eastAsia="es-ES"/>
        </w:rPr>
        <w:t>ii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) elaboración del Pliego de Bases y Condiciones Particulares; </w:t>
      </w:r>
      <w:proofErr w:type="spellStart"/>
      <w:r w:rsidR="00D944FD" w:rsidRPr="0098506F">
        <w:rPr>
          <w:rFonts w:ascii="Times New Roman" w:hAnsi="Times New Roman" w:cs="Times New Roman"/>
          <w:lang w:val="es-ES" w:eastAsia="es-ES"/>
        </w:rPr>
        <w:t>iv</w:t>
      </w:r>
      <w:proofErr w:type="spellEnd"/>
      <w:r w:rsidR="00D944FD" w:rsidRPr="0098506F">
        <w:rPr>
          <w:rFonts w:ascii="Times New Roman" w:hAnsi="Times New Roman" w:cs="Times New Roman"/>
          <w:lang w:val="es-ES" w:eastAsia="es-ES"/>
        </w:rPr>
        <w:t xml:space="preserve">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ii</w:t>
      </w:r>
      <w:proofErr w:type="spellEnd"/>
      <w:r>
        <w:rPr>
          <w:rFonts w:ascii="Times New Roman" w:hAnsi="Times New Roman" w:cs="Times New Roman"/>
          <w:lang w:val="es-ES" w:eastAsia="es-ES" w:bidi="es-ES"/>
        </w:rPr>
        <w:t>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</w:t>
      </w:r>
      <w:proofErr w:type="spellStart"/>
      <w:r>
        <w:rPr>
          <w:rFonts w:ascii="Times New Roman" w:hAnsi="Times New Roman" w:cs="Times New Roman"/>
          <w:lang w:val="es-ES" w:eastAsia="es-ES"/>
        </w:rPr>
        <w:t>N°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63B7BFD7" w:rsidR="008709D9" w:rsidRDefault="00B04A41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7283C2EF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D02A8C">
              <w:rPr>
                <w:rFonts w:ascii="Times New Roman" w:hAnsi="Times New Roman" w:cs="Times New Roman"/>
                <w:b/>
              </w:rPr>
              <w:t>5</w:t>
            </w:r>
            <w:r w:rsidR="00872B2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2024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032F9713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</w:t>
            </w:r>
            <w:r w:rsidR="00872B2F">
              <w:rPr>
                <w:rFonts w:ascii="Times New Roman" w:eastAsia="Arial" w:hAnsi="Times New Roman" w:cs="Times New Roman"/>
                <w:b/>
              </w:rPr>
              <w:t>555-21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</w:t>
            </w:r>
            <w:proofErr w:type="spellStart"/>
            <w:r w:rsidRPr="00BC0F85">
              <w:rPr>
                <w:rFonts w:ascii="Times New Roman" w:hAnsi="Times New Roman" w:cs="Times New Roman"/>
              </w:rPr>
              <w:t>Nº</w:t>
            </w:r>
            <w:proofErr w:type="spellEnd"/>
            <w:r w:rsidRPr="00BC0F85">
              <w:rPr>
                <w:rFonts w:ascii="Times New Roman" w:hAnsi="Times New Roman" w:cs="Times New Roman"/>
              </w:rPr>
              <w:t xml:space="preserve">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</w:t>
            </w:r>
            <w:proofErr w:type="gramStart"/>
            <w:r>
              <w:rPr>
                <w:rFonts w:ascii="Times New Roman" w:hAnsi="Times New Roman" w:cs="Times New Roman"/>
                <w:kern w:val="16"/>
                <w:position w:val="10"/>
              </w:rPr>
              <w:t>…….</w:t>
            </w:r>
            <w:proofErr w:type="gramEnd"/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0D5B1E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5F44"/>
    <w:rsid w:val="001B650B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664C7"/>
    <w:rsid w:val="004716C8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06F63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72B2F"/>
    <w:rsid w:val="00873AF1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2A8C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18</Pages>
  <Words>1677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20</cp:revision>
  <cp:lastPrinted>2024-11-07T17:01:00Z</cp:lastPrinted>
  <dcterms:created xsi:type="dcterms:W3CDTF">2024-02-16T14:35:00Z</dcterms:created>
  <dcterms:modified xsi:type="dcterms:W3CDTF">2024-11-07T17:01:00Z</dcterms:modified>
</cp:coreProperties>
</file>