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9C2A0C" w14:textId="77777777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14:paraId="76A751CB" w14:textId="77777777" w:rsidTr="001B5F44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5E05BD43" w14:textId="77777777" w:rsidR="001C2E38" w:rsidRDefault="00524B6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55716D2A" wp14:editId="7B75D6AC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3DD8E40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5A72AE8" w14:textId="77777777" w:rsidR="00072472" w:rsidRPr="00476AC6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PLIEGO DE BASES Y CONDICIONES</w:t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716D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" stroked="f">
                      <v:fill opacity="0"/>
                      <v:textbox inset="0,0,0,0">
                        <w:txbxContent>
                          <w:p w14:paraId="63DD8E40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5A72AE8" w14:textId="77777777" w:rsidR="00072472" w:rsidRPr="00476AC6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PLIEGO DE BASES Y CONDICIONES</w:t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br/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D3AA84E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E57809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DEC186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  <w:p w14:paraId="557156F9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78227EB2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5E63769C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28CA39EE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711D3194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0803FDF8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1C32C8AC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63491D17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6EDD47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CFBF22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884B83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69C53A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640F0B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45ED91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5BC48C9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12EA6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52B78E13" w14:textId="77777777" w:rsidTr="001B5F44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BF9E17F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14:paraId="0C4C7C36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D45EA7F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2E4203E6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  <w:p w14:paraId="359C487A" w14:textId="77777777" w:rsidR="001C2E38" w:rsidRDefault="001C2E38">
            <w:pPr>
              <w:rPr>
                <w:sz w:val="20"/>
                <w:szCs w:val="20"/>
              </w:rPr>
            </w:pPr>
          </w:p>
          <w:p w14:paraId="47953375" w14:textId="77777777" w:rsidR="001C2E38" w:rsidRDefault="001C2E38">
            <w:pPr>
              <w:rPr>
                <w:sz w:val="20"/>
                <w:szCs w:val="20"/>
              </w:rPr>
            </w:pPr>
          </w:p>
          <w:p w14:paraId="41E3DFC1" w14:textId="77777777"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5E0BB731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027FC8F7" w14:textId="77777777"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7B4D705D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64DC884F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B663E73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1C76B65E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113EFFE7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8EC0CE5" w14:textId="77777777"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14:paraId="29BC2555" w14:textId="77777777" w:rsidTr="001B5F44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6D2436B" w14:textId="77777777"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2B715BE1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6DE91D1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138CD8EB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1D6A689E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163C468C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216B37D6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2949D174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FF51846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48B0F3B2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4781CB54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9624349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3D24255D" w14:textId="77777777" w:rsidTr="00524B6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31F0F13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9651" w14:textId="77777777"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14:paraId="1E8A5D25" w14:textId="77777777"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14:paraId="4E0ABB1A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EBA413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3A64D26B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8E91AE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31B8F29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1F3E93C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3EB8BAE6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4FE6CF76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64B1CDC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42FA14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024A3EA4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7551CF0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E7F2065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236A9F0C" w14:textId="77777777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B8AA51" w14:textId="77777777"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14:paraId="2463650D" w14:textId="77777777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645CFC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501048" w14:textId="77777777"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8D60BD" w14:textId="6661C8A1" w:rsidR="001C2E38" w:rsidRPr="00476AC6" w:rsidRDefault="001C2E38" w:rsidP="00524B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proofErr w:type="spellEnd"/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F61714">
              <w:rPr>
                <w:rFonts w:ascii="Times New Roman" w:hAnsi="Times New Roman" w:cs="Times New Roman"/>
                <w:b/>
                <w:bCs/>
              </w:rPr>
              <w:t>54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C5108C" w14:textId="77777777"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189530" w14:textId="77777777" w:rsidR="001C2E38" w:rsidRPr="00476AC6" w:rsidRDefault="00C5108C" w:rsidP="00524B6C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524B6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203379" w14:textId="77777777"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14:paraId="0B19C917" w14:textId="77777777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287120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88A473" w14:textId="77777777"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26E4FAE4" w14:textId="77777777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7442DD3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9EF9E2" w14:textId="43FD750E" w:rsidR="00C23023" w:rsidRPr="00476AC6" w:rsidRDefault="001C2E38" w:rsidP="00291AEB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291AEB">
              <w:rPr>
                <w:rFonts w:ascii="Times New Roman" w:eastAsia="Arial" w:hAnsi="Times New Roman" w:cs="Times New Roman"/>
                <w:sz w:val="22"/>
                <w:szCs w:val="22"/>
              </w:rPr>
              <w:t>9</w:t>
            </w:r>
            <w:r w:rsidR="00F61714">
              <w:rPr>
                <w:rFonts w:ascii="Times New Roman" w:eastAsia="Arial" w:hAnsi="Times New Roman" w:cs="Times New Roman"/>
                <w:sz w:val="22"/>
                <w:szCs w:val="22"/>
              </w:rPr>
              <w:t>3</w:t>
            </w:r>
            <w:r w:rsidR="00291AEB">
              <w:rPr>
                <w:rFonts w:ascii="Times New Roman" w:eastAsia="Arial" w:hAnsi="Times New Roman" w:cs="Times New Roman"/>
                <w:sz w:val="22"/>
                <w:szCs w:val="22"/>
              </w:rPr>
              <w:t>1</w:t>
            </w:r>
            <w:r w:rsidR="00524B6C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291AEB">
              <w:rPr>
                <w:rFonts w:ascii="Times New Roman" w:eastAsia="Arial" w:hAnsi="Times New Roman" w:cs="Times New Roman"/>
                <w:sz w:val="22"/>
                <w:szCs w:val="22"/>
              </w:rPr>
              <w:t>2</w:t>
            </w:r>
          </w:p>
        </w:tc>
      </w:tr>
      <w:tr w:rsidR="00B678C8" w14:paraId="53FE7600" w14:textId="77777777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979C19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0F057423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F451CD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7970FBF6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7E7EF69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67C7D4C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7839C35B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5B0872B1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E24DB39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16FAFB44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3586265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67A7C46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321BB796" w14:textId="77777777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6401BF7B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14:paraId="0C72BF7C" w14:textId="77777777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5ED087" w14:textId="77777777" w:rsidR="00476AC6" w:rsidRPr="00524B6C" w:rsidRDefault="002E59A9" w:rsidP="00291AE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Locación</w:t>
            </w:r>
            <w:r w:rsidR="0024241C" w:rsidRPr="0024241C">
              <w:rPr>
                <w:rFonts w:ascii="Times New Roman" w:hAnsi="Times New Roman" w:cs="Times New Roman"/>
                <w:lang w:val="es-MX" w:eastAsia="zh-CN"/>
              </w:rPr>
              <w:t xml:space="preserve"> </w:t>
            </w:r>
            <w:r w:rsidRPr="002E59A9">
              <w:rPr>
                <w:rFonts w:ascii="Times New Roman" w:hAnsi="Times New Roman" w:cs="Times New Roman"/>
                <w:lang w:val="es-MX" w:eastAsia="zh-CN"/>
              </w:rPr>
              <w:t xml:space="preserve">de </w:t>
            </w:r>
            <w:r w:rsidR="00291AEB" w:rsidRPr="00291AEB">
              <w:rPr>
                <w:rFonts w:ascii="Times New Roman" w:hAnsi="Times New Roman" w:cs="Times New Roman"/>
                <w:lang w:val="es-MX" w:eastAsia="zh-CN"/>
              </w:rPr>
              <w:t xml:space="preserve">un inmueble para su locación </w:t>
            </w:r>
            <w:r w:rsidR="00291AEB" w:rsidRPr="00291AEB">
              <w:rPr>
                <w:rFonts w:ascii="Times New Roman" w:hAnsi="Times New Roman" w:cs="Times New Roman"/>
                <w:color w:val="auto"/>
                <w:lang w:val="es-MX" w:eastAsia="zh-CN"/>
              </w:rPr>
              <w:t>en la ciudad de La Plata, con destino a la UFIJ N° 3, UFIJ N° 5 y la Fiscalía de Transición y Ejecución Penal, del Departamento Judicial La Plata</w:t>
            </w:r>
            <w:r w:rsidR="00524B6C" w:rsidRPr="006942C8">
              <w:rPr>
                <w:rFonts w:ascii="Times New Roman" w:hAnsi="Times New Roman" w:cs="Times New Roman"/>
                <w:lang w:val="es-MX"/>
              </w:rPr>
              <w:t>.</w:t>
            </w:r>
            <w:r w:rsidR="008501A8" w:rsidRPr="00524B6C">
              <w:rPr>
                <w:rFonts w:ascii="Times New Roman" w:hAnsi="Times New Roman" w:cs="Times New Roman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B678C8" w14:paraId="436B4303" w14:textId="77777777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928B60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19DB734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2E10FC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5F27219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7B4108C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08F9BEF7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701FBE1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0CCCEA61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C483354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68E5D7C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5495062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41ACE5A" w14:textId="77777777"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333EB459" w14:textId="77777777" w:rsidTr="001B5F44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4F6AEB9" w14:textId="77777777"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14:paraId="0699A08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EAF88FF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3F277C73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68DE0B2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95E22D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1B6C80BB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2C9356DC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2B77EFFE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33B58FCF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799825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272A0C7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32BED7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1740F03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314BC0C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2303E0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4FC79BC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37B02551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B947036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08A1B504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3EAA156C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1E04A834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70BBC4FB" w14:textId="77777777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75AC586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05890E7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00C8FAD6" w14:textId="77777777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80D3EE" w14:textId="77777777" w:rsidR="0057417D" w:rsidRPr="00476AC6" w:rsidRDefault="002E59A9" w:rsidP="002E59A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Delegación de Administración Departamental La Plata, calle 55 N° 586 entre 6 y 7, ciudad de La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524B6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– </w:t>
            </w:r>
            <w:r w:rsidR="00524B6C"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B</w:t>
            </w: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uenos</w:t>
            </w:r>
            <w:r w:rsidR="00524B6C"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 A</w:t>
            </w: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F5050" w14:textId="5A70381C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149E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149E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149E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2149E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B442B3E" w14:textId="77777777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94B9B31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8D6A2A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2E9783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7756A7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14:paraId="2BAE1BAE" w14:textId="77777777" w:rsidTr="001B5F44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13BDCFC" w14:textId="77777777"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14:paraId="5099AC3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3271108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3692D9C3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3AB8F0D2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3FB801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426E6127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1F91EAB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BE718C5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3D1577BF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1689B15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3512494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992CC3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2FB036A3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162CE5F5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537E9A3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3AEEB18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721E674E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36E098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7F716DE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3D92A856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E50CEAC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751C5712" w14:textId="77777777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7B9FBD5D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A3096F7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52BE0907" w14:textId="77777777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454978" w14:textId="77777777" w:rsidR="00524B6C" w:rsidRPr="00476AC6" w:rsidRDefault="002E59A9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Delegación de Administración Departamental La Plata, calle 55 N° 586 entre 6 y 7, ciudad de La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Buenos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06B38" w14:textId="0469BB6D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2149E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149E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149E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2149E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Hs..</w:t>
            </w:r>
          </w:p>
        </w:tc>
      </w:tr>
      <w:tr w:rsidR="00524B6C" w14:paraId="453D3EF9" w14:textId="77777777" w:rsidTr="00524B6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F6D2888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B8E52F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24B6C" w14:paraId="239526BD" w14:textId="77777777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5BCE2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464C0F8E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14:paraId="6EFD922D" w14:textId="77777777"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ensobradas  conforme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14:paraId="10DDAF27" w14:textId="77777777"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nuevas  propuestas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, aun cuando no 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524B6C" w14:paraId="16E81F14" w14:textId="77777777" w:rsidTr="001B5F44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FBE3A6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959199D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A3892B8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7619242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534B9A8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2C3270B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3BD8FA3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A3C345D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2B18696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F85082D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D977E77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B6615" w14:textId="77777777" w:rsidR="00524B6C" w:rsidRDefault="00524B6C" w:rsidP="00524B6C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14:paraId="61FD07DF" w14:textId="77777777" w:rsidR="006F3FA5" w:rsidRDefault="006F3FA5">
      <w:pPr>
        <w:widowControl/>
        <w:suppressAutoHyphens w:val="0"/>
        <w:autoSpaceDE/>
        <w:rPr>
          <w:b/>
        </w:rPr>
      </w:pPr>
    </w:p>
    <w:p w14:paraId="4323EC66" w14:textId="77777777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14:paraId="509D44DE" w14:textId="77777777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5430DE98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14:paraId="71D84961" w14:textId="77777777" w:rsidR="00AA02A0" w:rsidRPr="004477A4" w:rsidRDefault="00524B6C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72B96C55" wp14:editId="4E7DEFCA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D7D0A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46D17F9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96C55"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" stroked="f">
                      <v:fill opacity="0"/>
                      <v:textbox inset="0,0,0,0">
                        <w:txbxContent>
                          <w:p w14:paraId="7AD7D0A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46D17F9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183F81D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0ED23D57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3287ED0D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239DD947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79A52C31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14:paraId="6845F9CF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67D63C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7692909D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FC2C88D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1E94AA42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14:paraId="48546225" w14:textId="77777777" w:rsidR="00AA02A0" w:rsidRPr="004477A4" w:rsidRDefault="00524B6C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5064FC69" wp14:editId="4D3434CA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1905" b="889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79EA2A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14:paraId="2190AB01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8D6844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4EE5F263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6909934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5452468B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7369167D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53875A88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5FD06ED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16FF8978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4496C20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6FC5F5EB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18782099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575CBDD5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14:paraId="0AA90227" w14:textId="77777777"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14:paraId="10C4577B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539A92A4" w14:textId="77777777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BEB7E68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345D1015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713EC739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106DCE7F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5F978A1E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14:paraId="3960ECB5" w14:textId="77777777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86D1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47D676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49F439F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DB4F251" w14:textId="77777777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65C12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8AF05FA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6DA11C2" wp14:editId="56E81A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CB1651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A11C2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EQLve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9CB1651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0D850C6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4438C6CC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512F46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592C669" w14:textId="77777777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C0DBE0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00109" w14:textId="77777777" w:rsidR="00AA02A0" w:rsidRPr="008474ED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2145686B" wp14:editId="7EC39B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315CF2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5686B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" stroked="f">
                      <v:fill opacity="0"/>
                      <v:textbox inset="0,0,0,0">
                        <w:txbxContent>
                          <w:p w14:paraId="04315CF2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F475E2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B5B411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6DD9920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5E48452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8294A2D" w14:textId="77777777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AD275A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36F924EC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312014D2" wp14:editId="36CB80B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53C3F8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014D2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aKFJ1g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2053C3F8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0F0A389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14:paraId="162AD8C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14:paraId="04CBC3F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6099132" w14:textId="77777777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30F4E5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D3DC0C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518F28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691CEEF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4440A23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813D58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7BF25B0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B9AF8F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234E7C2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14FD4B7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31C4A05" w14:textId="77777777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145C39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C6E7B9B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588E92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14:paraId="6064B90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FEE05DC" w14:textId="77777777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F5065E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0A63133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5E4B77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02600B1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3995E1D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14:paraId="460604A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54F991B" w14:textId="77777777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3BEC9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9AF43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D97E1F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14:paraId="36C4572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2D21BFA" w14:textId="77777777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9B16DE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26D259F7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ED215C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0C9B0E6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338335A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14:paraId="4BADBA5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C256238" w14:textId="77777777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884281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C0BEE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381526A6" wp14:editId="1E787D0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98C8DEB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526A6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sidpVg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198C8DEB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31284B9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7A9030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FA595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14:paraId="1F41C7D4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399BE17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ADC85D2" w14:textId="77777777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135C12E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640DC72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0F625842" wp14:editId="4AE08B1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B3203E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25842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QUG6f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22B3203E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3156005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14:paraId="4B57FE6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14:paraId="09C82F8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5FD43405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ECA8D89" w14:textId="77777777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06B99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20B53F1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79FF5D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1EA799F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5A2046B" w14:textId="77777777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A4922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5388C2E4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23456E51" wp14:editId="39A5D54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411DCF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56E51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fZ6oOQ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15411DCF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40A9949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44B771E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4C99721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35BB185A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52F3752D" w14:textId="77777777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9060E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14:paraId="24E24434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175F40E8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49B8BB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0BD77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5B16EC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BA8AAC5" w14:textId="77777777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0E311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0227C52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4AC3FC9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5BBE950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39694D9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17D39931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1D18CCA" w14:textId="77777777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0AC035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09B85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29F0B16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565A0A97" w14:textId="77777777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F12DDD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01D5BE14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29F47D1B" wp14:editId="23704D0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C6FA27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F47D1B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FdS4Z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FC6FA27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7FE9BC7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44F0DC3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673DA5A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430949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05051A97" w14:textId="77777777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75514AD" w14:textId="77777777"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607182C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373C5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25588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14:paraId="0568154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8281108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14:paraId="2FD9C58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14:paraId="507ADDF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14:paraId="14A279D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8D81F19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4222C0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001DB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458134E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742810E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14:paraId="662DC1F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14:paraId="04782B2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14:paraId="111C570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161545F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D5DB8B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8370D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608D8CD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C50F8B0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DEE9DC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14:paraId="46287A6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14:paraId="19ED368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353F198" w14:textId="77777777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9613B2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26F805" w14:textId="77777777"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C05C22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3F5AF53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14:paraId="033D468B" w14:textId="77777777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6684A62" w14:textId="77777777"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14:paraId="09FA563D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14:paraId="63CB2452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FDA8919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14:paraId="60C7F36C" w14:textId="77777777"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14:paraId="71D2678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2DE5E5A" w14:textId="77777777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DCA630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08456F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AD7A7E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6E507EB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211AF96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BC55845" w14:textId="77777777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7D6612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65B34A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73FF7F5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057134F5" w14:textId="77777777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CD807F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6B556DC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2646CAD3" wp14:editId="04DFC19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A2804B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6CAD3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7BLHt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8A2804B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45D1F32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2696EEB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41D0E1B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A3771AE" w14:textId="77777777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30942F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59EA45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17139062" wp14:editId="6496CC1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0BFBC5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39062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160BFBC5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57D474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2249CD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1A22F29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55F81B2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A5C318E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C10DC0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DD4EA42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820ECBF" wp14:editId="7227130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DD999E8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0ECBF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cy0Od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2DD999E8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C2B9BE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009A48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CFA535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2B854DC" w14:textId="77777777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DE6133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E7CB5CB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157142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14ACC2C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128F22B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49C413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697F4EF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540483F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C4668D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443144C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1FD4D23" w14:textId="77777777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ADF2DF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EF34E79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716477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CC022A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D8F9FD4" w14:textId="77777777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D84F89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1421153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E9F6DC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5432FD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27A2480" w14:textId="77777777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79F3559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07267572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6012FEB7" wp14:editId="53C28B6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725706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881546D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490ABDE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2FEB7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I6SSJQkCAAAE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57725706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881546D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490ABDE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743AE7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2B049B5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C92AC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504768D3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2D71C0A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15B87CB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7560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508809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238F51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E2073C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E07CC5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C367D5E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696B7903" wp14:editId="5B0E4C9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B358EE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B7903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RFwz7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3EB358EE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1746A9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2A3531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2C740423" w14:textId="77777777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E8D403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E473F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6418E3E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BFAAD5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829F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8FEB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1FB9B69" w14:textId="77777777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9CF7D6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0B4F6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F1307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CA16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29401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8C915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B182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F82B9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CC2D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BC093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BABC5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31D8C813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4E9C46C5" wp14:editId="5C53C33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7D2EA0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C46C5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zPhlF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797D2EA0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48052A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EF8AA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765DC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491501B" w14:textId="77777777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C85F9F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14:paraId="0AD34503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660B341E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14:paraId="56DB4D4C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3133C0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301C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14:paraId="76D9BA06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5BADC8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0CABBE4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3B068D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B2C3E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D09C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4CD11740" w14:textId="77777777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9C271B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44E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5B4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3A9301D0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C75C54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D1DCBCC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B2021E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C0AD99" w14:textId="77777777"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09FE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33A23F94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4B95870" w14:textId="77777777"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45828C4A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CD74A" w14:textId="77777777"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EBF4A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1531B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0EFF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55DB7AC" w14:textId="77777777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6DE5B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D133662" w14:textId="77777777" w:rsidR="00AA02A0" w:rsidRPr="008474ED" w:rsidRDefault="00524B6C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1474F20B" wp14:editId="65765A6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ACF1C6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74F20B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13ACF1C6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51A4CC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FF6B6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7CF05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08546C8A" w14:textId="77777777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5C3E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6736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5C21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FA4ACB8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9D49EB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A596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69E86ECB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2B82E2B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5D9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5A0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918E4FB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4EF610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AFA8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790F071F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B153A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1F2A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6F41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FD62463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0911856" w14:textId="77777777"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80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7B81051C" w14:textId="77777777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53EAE8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BA2C3C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FE6A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6CBFD0A9" w14:textId="77777777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ADFEF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11AB32D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0876E30F" wp14:editId="53F16E6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D89465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6E30F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" stroked="f">
                      <v:fill opacity="0"/>
                      <v:textbox inset="0,0,0,0">
                        <w:txbxContent>
                          <w:p w14:paraId="31D89465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858ABB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4FA098C" w14:textId="77777777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5B4CD0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2AFD54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7025F302" wp14:editId="7AE8826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5FEEF1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5F302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chGjowkCAAAE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105FEEF1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04573A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72BC5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013F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0B288EF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74D299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6411E47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44DF4178" wp14:editId="43DF7E4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0244BE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DF4178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XKMlNwkCAAAE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7E0244BE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B33923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447DFF2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64C6860B" w14:textId="77777777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C3C05C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5B66BAD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D912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4418C1D" w14:textId="77777777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F113E0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385207B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BE04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FC9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E4D0C57" w14:textId="77777777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A8FF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6E838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7E15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56D304D" w14:textId="77777777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CDF4CD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3D94531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E44518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970E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2D11BCC" w14:textId="77777777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8E2C06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FC25B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14:paraId="0D404982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650BA2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0206F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707689FA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244F8D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B0CCA89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6FFC098F" wp14:editId="3307B3C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576FFD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C098F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exq1J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77576FFD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4C2BC5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4DC035E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02EF6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423AB75E" w14:textId="77777777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E982A4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E9A42A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BD33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AB9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5FFE7CB" w14:textId="77777777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199601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54097055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4987AFE1" wp14:editId="7573307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7AF825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7AFE1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AM1uCk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1C7AF825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9275C6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460F8D2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675BE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14:paraId="097B35CA" w14:textId="77777777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56C348E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14:paraId="33291550" w14:textId="77777777"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4A235CDA" w14:textId="77777777"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14:paraId="49ADF947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14:paraId="3240E9B7" w14:textId="77777777"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52F1E9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6F15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D40CA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5B0D4F23" w14:textId="77777777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CB46E5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4F6BA817" w14:textId="77777777"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C5F95" w14:textId="77777777"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8BC02F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871AA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0759B5A3" w14:textId="77777777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A1DD63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6F97A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DA758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6F13EDDF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799D974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7E334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73F2E1E6" w14:textId="77777777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A9975C0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73CC4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1721DD97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47D12552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1A2DD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54D8F950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93EB383" w14:textId="77777777"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14:paraId="5EFB453F" w14:textId="77777777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45797145" w14:textId="77777777" w:rsidR="0072264A" w:rsidRPr="008474ED" w:rsidRDefault="0072264A" w:rsidP="002149EB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14:paraId="689C7247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0040419F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16501" w14:textId="77777777"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CA344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C22230A" w14:textId="77777777"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14:paraId="04A70BE8" w14:textId="77777777"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14:paraId="178079E8" w14:textId="77777777"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14:paraId="2CE245E8" w14:textId="77777777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6D17CB8" w14:textId="77777777" w:rsidR="001C2E38" w:rsidRPr="004477A4" w:rsidRDefault="00524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5F181EE0" wp14:editId="3B654DC5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8C3151" w14:textId="77777777"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7E4CC803" w14:textId="77777777"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62A22841" w14:textId="77777777"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181EE0"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558C3151" w14:textId="77777777"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14:paraId="7E4CC803" w14:textId="77777777"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62A22841" w14:textId="77777777"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DAA649B" w14:textId="77777777"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14:paraId="512358AD" w14:textId="77777777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A0A693" w14:textId="77777777"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14:paraId="2E410D5F" w14:textId="77777777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40DC7A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2FB22817" w14:textId="77777777"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0B8D7F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F43B9F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0AAC0A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01AE1AB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A1741F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442309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4FFFD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771EF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94A4633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173BF1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F871A6D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15AB2B9" w14:textId="77777777"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48AE0F2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D0DC2C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3F63D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5F7CAD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8884D2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054A1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1F8DC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E2D71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0614EF9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352819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58F1E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E7ED8D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376B9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F420F2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44C968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7157FD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E287D8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64FB9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1B697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ED631C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A413F04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48820D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AAA2B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D6270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B8D004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5619D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CE7ABD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F593EA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11130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13CAD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6C25B1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DC6188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A8333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B3EB34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14:paraId="092E4AF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14:paraId="4FFEC0F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7926EE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F6F9C6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67D0FD4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1DC7E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B57E6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8BEA0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FBD78B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58B7D7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3599BD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28057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CD52A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9E9D89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A61E0A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9662E1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0351B3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29A2A1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7F30E2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271CB8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38C00B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F4EE1E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03DF27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A98916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D0386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B4614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8E1A8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0E03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6B436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44AAD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9BCAB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BBD82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715DF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55BC10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C08A36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76D00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14:paraId="422DB0E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14:paraId="6DE788C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53BE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71743B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28E36B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A30797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36712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31810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9E7E93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0B05E0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913712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158A24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EB9DD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A14219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1296C1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5729A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AE5E90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652F9A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D2376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82506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C8FC72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8402FA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1718F3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5B7A7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2D840B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D38929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637C2A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6765DD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5FA811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A6E22B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4332C0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A2DCF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5456974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E37527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B64C7E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C63F8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18F56F6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14:paraId="1ABEC31E" w14:textId="77777777"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35018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8BAAF3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1A80ED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5F1B633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B457F9" w14:textId="77777777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CE1AB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86CD1A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4C859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9FD6E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04480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F2861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DE98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4E449D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DD0458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0FF6C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A7B0DE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08552E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A094A1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6CA8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A38465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5CA5FC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CA2D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0DF2FAF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BEFB5B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61A672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509BB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D927C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7AC9EB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B7FE78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3732DF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4B6950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89AA3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4E263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C05E75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6B368A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153A1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71FFB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E3566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3C18350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7B7592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C2280B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F767A3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2F3B972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4C62B7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2B0EC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71E76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1CFA45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17E22B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F05851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39237D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5DF6C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7542E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37F0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B7526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6104D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6ED16C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A2DF27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FBC53F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90FEE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08E813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FF0C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5BB04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98E8AB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6BDF2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DAFD2C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585A17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28FB21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2CCA8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D350B0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6F41DE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4E8171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762E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68664A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40F3A6" w14:textId="77777777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9C88FC9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14:paraId="13100BB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CD01B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6AE2D6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355635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99EB39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D6E1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872734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DCFD0A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88543C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4111A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F7C8E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EE3765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DA4844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4EDFF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6AF254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324924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B73FDE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BE0338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35383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D0BE93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6CFF74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97E67A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7BA253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B319D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F3639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15B70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0C012BA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C06039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4B40F9E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4F29340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D3838D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20EA14B5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38E22F37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7ABCD27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203A9098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83A15B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75EF06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51E8416" w14:textId="77777777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01C9C887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1A7AC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EBE1DC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0E8A4234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8BF0BE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7E47BA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369B12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A32E8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439513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5EEC90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A1F1A3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3C6C6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1754D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B920F9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63CB25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92108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EA03C5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D6E202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4D4467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8818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436B74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2222669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3B7F69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3FD19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BF12A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1593CAD2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1D88E70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14:paraId="033B48C9" w14:textId="77777777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BDD48B6" w14:textId="77777777"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14:paraId="25C3949F" w14:textId="77777777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463F242" w14:textId="77777777" w:rsidR="006D4830" w:rsidRPr="004477A4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3865429A" wp14:editId="1FB8E517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CCE8D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60D8F26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713965C4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4201FC8D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614279DF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E4A593F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154E9BAF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3B73B3B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767F1D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9B4BF4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61B1DA1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94C4F40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F893911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65429A"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ECCE8D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14:paraId="260D8F26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713965C4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4201FC8D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614279DF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E4A593F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54E9BAF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3B73B3B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767F1D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9B4BF4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61B1DA1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94C4F40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F893911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59517A09" w14:textId="77777777"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4D1063F0" w14:textId="77777777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295A12" w14:textId="77777777"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5C715B39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58F20" w14:textId="77777777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04BA8FCA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8D6D990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356527F4" w14:textId="77777777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30536F98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2AEB30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D49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5E3D8584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BECE513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1CCEFD" w14:textId="7777777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73DACEC3" w14:textId="77777777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9380F5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15624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42A5AE" w14:textId="77777777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14:paraId="16DA903C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C3B04C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6F331C88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47D1C161" w14:textId="77777777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9DC06F7" w14:textId="77777777"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14:paraId="69042245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A3AA8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14:paraId="2EDF13D2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F472E4" w14:textId="77777777"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40E867B3" w14:textId="77777777"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D0F37FC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F083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3964DA15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AF91487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BE3AF03" w14:textId="77777777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DF8A7" w14:textId="77777777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BD2D1F9" w14:textId="77777777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957488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0A4580E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0F34F4F" w14:textId="77777777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1CE22D6" w14:textId="77777777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B3C5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E7A6B5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14:paraId="40D8A674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3676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516F95F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2511D600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27690C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9DC81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0261CEDE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4B87F4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44AB803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389E3CB" w14:textId="77777777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D49BFCF" w14:textId="77777777"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14:paraId="11506C01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C19E2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14:paraId="14891227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BF4C3C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8078BC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3B9CAE5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698A2DF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75136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B9CEF22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9A961E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421C881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03EDB4D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E8EC7F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9A15B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F6E2AE8" w14:textId="77777777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66FF5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6019235A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EAC56C3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14:paraId="0070DFC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44779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CD874CC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4894EB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C9A4E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EC82973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70578C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7F7F6E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3EAE0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FEB14B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3885A411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A58F4B7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14:paraId="1D86974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65401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580F34E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1B1176D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41DC8FAF" w14:textId="77777777"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70F481D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F02E32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D15DF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204E69E3" w14:textId="77777777"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14:paraId="04A7C15D" w14:textId="77777777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B40EBEC" w14:textId="77777777" w:rsidR="00E07F58" w:rsidRDefault="00524B6C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1339605A" wp14:editId="1B320AA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53AF52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4679A0D3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431B95CB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14:paraId="144E701B" w14:textId="77777777" w:rsidR="00072472" w:rsidRDefault="0007247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9605A"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" stroked="f">
                      <v:fill opacity="0"/>
                      <v:textbox inset="0,0,0,0">
                        <w:txbxContent>
                          <w:p w14:paraId="1553AF52" w14:textId="77777777"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14:paraId="4679A0D3" w14:textId="77777777"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431B95CB" w14:textId="77777777"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14:paraId="144E701B" w14:textId="77777777" w:rsidR="00072472" w:rsidRDefault="00072472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14:paraId="1202BC09" w14:textId="77777777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2B1AD61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5553C9A" w14:textId="77777777"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0FC4A9C" w14:textId="77777777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DF461D1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3593968" w14:textId="77777777"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1F72D54B" w14:textId="77777777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9C71804" w14:textId="77777777"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5F12705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14:paraId="6FB3DFE5" w14:textId="77777777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6D55FF" w14:textId="77777777"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8D081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14:paraId="6569C966" w14:textId="77777777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2A137C5" w14:textId="77777777"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E569D7" w14:textId="77777777"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9CE8339" wp14:editId="328D1F8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F85EC3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E8339"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MP90Ow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55F85EC3" w14:textId="77777777"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51A3ED0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AE88602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20794A2F" w14:textId="77777777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60439E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14:paraId="560EDE03" w14:textId="77777777"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6AFEBD74" wp14:editId="49B6F5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274106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EBD74"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37274106" w14:textId="77777777"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367FC39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14:paraId="1743D619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0E34A5" w14:textId="77777777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1FC364" w14:textId="77777777"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597B6C3" w14:textId="77777777"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0BBD" w14:textId="77777777"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14:paraId="5F4E64D7" w14:textId="77777777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064F64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0AB09" w14:textId="77777777"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6BB72BC" w14:textId="77777777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D7F6D96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BF964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2B396C7" w14:textId="77777777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02D3E15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FB8F5C8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EAC2063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2C637CD6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12E3B477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5B9E3E7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76904A2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F57AAEC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48EE537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FC3A5C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B95E1ED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14:paraId="2144EEDC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C8C4091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1D66A42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00926A1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A1BA6B0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1302EA9A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14:paraId="09B721EC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D1A33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88B3DD4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1EEC1C7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F8CD318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1C477F6D" w14:textId="77777777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60CF961A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BE441B" w14:textId="77777777"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7DF0343D" w14:textId="77777777" w:rsidR="001C2E38" w:rsidRDefault="001C2E38"/>
    <w:p w14:paraId="0310F87B" w14:textId="77777777" w:rsidR="00FC2D01" w:rsidRDefault="00FC2D01"/>
    <w:p w14:paraId="3D1944F3" w14:textId="77777777" w:rsidR="00FC2D01" w:rsidRDefault="00FC2D01"/>
    <w:p w14:paraId="0D76F5F3" w14:textId="77777777" w:rsidR="00FC2D01" w:rsidRDefault="00FC2D01"/>
    <w:p w14:paraId="27C62353" w14:textId="77777777" w:rsidR="00FC2D01" w:rsidRDefault="00FC2D01"/>
    <w:p w14:paraId="7745FBE5" w14:textId="77777777" w:rsidR="00FC2D01" w:rsidRDefault="00FC2D01"/>
    <w:p w14:paraId="52DD6ABD" w14:textId="77777777" w:rsidR="00FC2D01" w:rsidRDefault="00FC2D01"/>
    <w:p w14:paraId="1354B9E4" w14:textId="77777777" w:rsidR="00FC2D01" w:rsidRDefault="00FC2D01"/>
    <w:p w14:paraId="346C2284" w14:textId="77777777" w:rsidR="00FC2D01" w:rsidRDefault="00FC2D01"/>
    <w:p w14:paraId="3374EEC1" w14:textId="77777777" w:rsidR="00FC2D01" w:rsidRDefault="00FC2D01"/>
    <w:p w14:paraId="27F842EC" w14:textId="77777777" w:rsidR="00FC2D01" w:rsidRDefault="00FC2D01"/>
    <w:p w14:paraId="7A2C2548" w14:textId="77777777" w:rsidR="00FC2D01" w:rsidRDefault="00FC2D01"/>
    <w:p w14:paraId="0A9F3B4A" w14:textId="77777777" w:rsidR="00FC2D01" w:rsidRDefault="00FC2D01"/>
    <w:p w14:paraId="19B22A60" w14:textId="77777777" w:rsidR="00FC2D01" w:rsidRDefault="00FC2D01"/>
    <w:p w14:paraId="631069F5" w14:textId="77777777" w:rsidR="00FC2D01" w:rsidRDefault="00FC2D01"/>
    <w:p w14:paraId="07BDC7FB" w14:textId="77777777" w:rsidR="00FC2D01" w:rsidRDefault="00FC2D01"/>
    <w:p w14:paraId="16AD91D9" w14:textId="77777777" w:rsidR="00FC2D01" w:rsidRDefault="00FC2D01"/>
    <w:p w14:paraId="1BC0E503" w14:textId="77777777" w:rsidR="00FC2D01" w:rsidRDefault="00FC2D01"/>
    <w:p w14:paraId="521E59E3" w14:textId="77777777" w:rsidR="00FC2D01" w:rsidRDefault="00FC2D01"/>
    <w:p w14:paraId="716B4356" w14:textId="77777777" w:rsidR="00FC2D01" w:rsidRDefault="00FC2D01"/>
    <w:p w14:paraId="3B032D55" w14:textId="77777777" w:rsidR="00FC2D01" w:rsidRDefault="00FC2D01"/>
    <w:p w14:paraId="03EEEFB9" w14:textId="77777777" w:rsidR="00FC2D01" w:rsidRDefault="00FC2D01"/>
    <w:p w14:paraId="006F3785" w14:textId="77777777" w:rsidR="00FC2D01" w:rsidRDefault="00FC2D01"/>
    <w:p w14:paraId="45B19C58" w14:textId="77777777" w:rsidR="00FC2D01" w:rsidRDefault="00FC2D01"/>
    <w:p w14:paraId="49C7AA32" w14:textId="77777777" w:rsidR="00FC2D01" w:rsidRDefault="00FC2D01"/>
    <w:p w14:paraId="0BD91762" w14:textId="77777777" w:rsidR="00FC2D01" w:rsidRDefault="00FC2D01"/>
    <w:p w14:paraId="2262CE90" w14:textId="77777777" w:rsidR="00FC2D01" w:rsidRDefault="00FC2D01"/>
    <w:p w14:paraId="439B3A7C" w14:textId="77777777" w:rsidR="00FC2D01" w:rsidRDefault="00FC2D01"/>
    <w:p w14:paraId="351F8E86" w14:textId="77777777" w:rsidR="00FC2D01" w:rsidRDefault="00FC2D01"/>
    <w:p w14:paraId="16AB7E9A" w14:textId="77777777" w:rsidR="00FC2D01" w:rsidRDefault="00FC2D01"/>
    <w:p w14:paraId="4C249E34" w14:textId="77777777" w:rsidR="00FC2D01" w:rsidRDefault="00FC2D01"/>
    <w:p w14:paraId="33D61CF0" w14:textId="77777777" w:rsidR="00FC2D01" w:rsidRDefault="00FC2D01"/>
    <w:p w14:paraId="3820FA2E" w14:textId="77777777" w:rsidR="00FC2D01" w:rsidRDefault="00FC2D01"/>
    <w:p w14:paraId="642A8C21" w14:textId="77777777" w:rsidR="00FC2D01" w:rsidRDefault="00FC2D01"/>
    <w:p w14:paraId="4F4EAA86" w14:textId="77777777" w:rsidR="00FC2D01" w:rsidRDefault="00FC2D01"/>
    <w:p w14:paraId="17F0BD09" w14:textId="77777777" w:rsidR="00FC2D01" w:rsidRDefault="00FC2D01"/>
    <w:p w14:paraId="0990BA65" w14:textId="77777777" w:rsidR="00FC2D01" w:rsidRDefault="00FC2D01"/>
    <w:p w14:paraId="104B6A0B" w14:textId="77777777" w:rsidR="00FC2D01" w:rsidRDefault="00FC2D01"/>
    <w:p w14:paraId="382FE810" w14:textId="77777777" w:rsidR="00FC2D01" w:rsidRDefault="00FC2D01"/>
    <w:p w14:paraId="20E66CE8" w14:textId="77777777" w:rsidR="00FC2D01" w:rsidRDefault="00FC2D01"/>
    <w:p w14:paraId="42ECB182" w14:textId="77777777" w:rsidR="00FC2D01" w:rsidRDefault="00FC2D01"/>
    <w:p w14:paraId="0D62AF08" w14:textId="77777777" w:rsidR="00FC2D01" w:rsidRDefault="00FC2D01"/>
    <w:p w14:paraId="1DE1817A" w14:textId="77777777" w:rsidR="00FC2D01" w:rsidRDefault="00FC2D01"/>
    <w:p w14:paraId="6F30E84E" w14:textId="77777777" w:rsidR="00FC2D01" w:rsidRDefault="00FC2D01"/>
    <w:p w14:paraId="424CE103" w14:textId="77777777" w:rsidR="00FC2D01" w:rsidRDefault="00FC2D01"/>
    <w:p w14:paraId="1A61007E" w14:textId="77777777" w:rsidR="001C2E38" w:rsidRDefault="001C2E38">
      <w:pPr>
        <w:pageBreakBefore/>
      </w:pPr>
    </w:p>
    <w:p w14:paraId="165C916E" w14:textId="77777777"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14:paraId="76222BA8" w14:textId="77777777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43F084" w14:textId="77777777"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16EE3B3" w14:textId="77777777" w:rsidR="00E07F58" w:rsidRDefault="00524B6C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AEDE6BE" wp14:editId="63B9B0FB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0E4083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DE6BE"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3E0E4083" w14:textId="77777777"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14:paraId="1FDDB3C4" w14:textId="77777777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14:paraId="17F1BFE0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14:paraId="305AA0F5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A52A7BB" w14:textId="77777777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14:paraId="17463B1A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7C560033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14:paraId="16D07D42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96682" w14:textId="77777777"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E5E32" w14:textId="77777777"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14:paraId="2A98BAF1" w14:textId="77777777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61FF54" w14:textId="77777777"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D15C0" w14:textId="77777777"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65C78298" wp14:editId="31E9F34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23D916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78298"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" stroked="f">
                      <v:fill opacity="0"/>
                      <v:textbox inset="0,0,0,0">
                        <w:txbxContent>
                          <w:p w14:paraId="4423D916" w14:textId="77777777"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88579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952AD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2E7F3147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884AB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67B26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F6DC074" w14:textId="77777777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924DC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EB517" w14:textId="77777777"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77261659" wp14:editId="0B34395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B4E824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61659"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sLevi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31B4E824" w14:textId="77777777"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361F7B" w14:textId="77777777"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62694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7E8AA989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CFF0D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1788F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BAB053E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6F7B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42A8EBC9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A577B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1DDB5877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4E32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B41E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25B93FCA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D8D26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87C9BF6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7E5D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0768B4FD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0F90B" w14:textId="77777777"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EF639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AE93135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3FDF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961CA95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5B3A2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697C13CE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1928C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FEBF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7180C26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0C51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4E0FD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0182BD38" w14:textId="77777777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6D729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91311" w14:textId="77777777"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D3E7B" w14:textId="77777777"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14:paraId="15A9A0E2" w14:textId="77777777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A1BA3B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2155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03271DD4" w14:textId="77777777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78DBA0C" w14:textId="77777777"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6F3FC3A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AFFBBA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58BA69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66CBED1B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00BBF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F6D95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8BD55A7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14:paraId="385407F1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AC167F2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7E7D0514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528BBDFC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6044FFA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287229A0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D38D99D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9010D91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4F9CE0D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3EB3B09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89BBE4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27B85027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62B9B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C7B7805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6BE9CA30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64E7B73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86CAB06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203A6655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FE7872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75F5B31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18A59B1F" w14:textId="77777777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7B749B46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75C8D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14:paraId="243CB9A6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48AAD06C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C0AA523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1F6E0AC1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B9F5C3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0BA0819F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27995E9F" w14:textId="77777777" w:rsidR="00393F1D" w:rsidRDefault="00393F1D" w:rsidP="00B678C8">
      <w:pPr>
        <w:widowControl/>
        <w:suppressAutoHyphens w:val="0"/>
        <w:autoSpaceDE/>
      </w:pPr>
    </w:p>
    <w:p w14:paraId="41CFB388" w14:textId="77777777" w:rsidR="00B678C8" w:rsidRDefault="00B678C8" w:rsidP="00B678C8">
      <w:pPr>
        <w:widowControl/>
        <w:suppressAutoHyphens w:val="0"/>
        <w:autoSpaceDE/>
      </w:pPr>
    </w:p>
    <w:p w14:paraId="582743F8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675995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8E496D4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47AF37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BDC169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5C902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B13F3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78296C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7E03B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053745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CA442D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4A431C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A158D2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7D6164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B2138D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48F9AC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430AC9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A58F0F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21401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3A3D48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1DC8D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4ADB81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77D279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764E41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48FE39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F1B9E8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19E80F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C6FD6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4F3C7D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74722C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0D2C2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764303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99B33A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2188C6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CFB22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4F1338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4522A2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F27831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9DCE54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A55433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4006E3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140F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2774AA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76F41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7E8B3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AEAE3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C5F597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F7F503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37F3235" w14:textId="77777777"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14:paraId="11B5E4FD" w14:textId="77777777"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14:paraId="0A1E6733" w14:textId="77777777"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14:paraId="4B69C63A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14:paraId="33E6697A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14:paraId="29692EF6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14:paraId="433B4B57" w14:textId="77777777"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14:paraId="54C61661" w14:textId="77777777"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14:paraId="4E5575E8" w14:textId="77777777"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14:paraId="3F9929FC" w14:textId="77777777"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14:paraId="71EC872E" w14:textId="77777777"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1A0AD95D" w14:textId="77777777"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14:paraId="2D417CC2" w14:textId="77777777" w:rsidR="00802934" w:rsidRDefault="00802934" w:rsidP="00802934">
      <w:pPr>
        <w:jc w:val="both"/>
      </w:pPr>
    </w:p>
    <w:p w14:paraId="445BEC41" w14:textId="77777777" w:rsidR="00802934" w:rsidRDefault="00776075" w:rsidP="00802934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158341EC" w14:textId="77777777" w:rsidR="00776075" w:rsidRDefault="00776075" w:rsidP="00802934">
      <w:pPr>
        <w:tabs>
          <w:tab w:val="left" w:pos="3555"/>
        </w:tabs>
      </w:pPr>
    </w:p>
    <w:p w14:paraId="6784B913" w14:textId="77777777" w:rsidR="00776075" w:rsidRDefault="00776075" w:rsidP="00802934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14:paraId="69BCEC89" w14:textId="77777777" w:rsidR="00237328" w:rsidRDefault="00237328" w:rsidP="00802934">
      <w:pPr>
        <w:tabs>
          <w:tab w:val="left" w:pos="3555"/>
        </w:tabs>
      </w:pPr>
    </w:p>
    <w:p w14:paraId="0FCB2D6C" w14:textId="77777777"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009A400F" w14:textId="77777777" w:rsidR="00776075" w:rsidRDefault="00776075" w:rsidP="00776075">
      <w:pPr>
        <w:tabs>
          <w:tab w:val="left" w:pos="3555"/>
        </w:tabs>
      </w:pPr>
    </w:p>
    <w:p w14:paraId="38983F4A" w14:textId="77777777" w:rsidR="00776075" w:rsidRDefault="00776075" w:rsidP="00776075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14:paraId="43C0CA6F" w14:textId="77777777" w:rsidR="00776075" w:rsidRDefault="00776075" w:rsidP="00776075">
      <w:pPr>
        <w:tabs>
          <w:tab w:val="left" w:pos="3555"/>
        </w:tabs>
      </w:pPr>
    </w:p>
    <w:p w14:paraId="5622CD61" w14:textId="77777777"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102DDFE7" w14:textId="77777777" w:rsidR="00776075" w:rsidRDefault="00776075" w:rsidP="00776075">
      <w:pPr>
        <w:tabs>
          <w:tab w:val="left" w:pos="3555"/>
        </w:tabs>
      </w:pPr>
    </w:p>
    <w:p w14:paraId="4AF35657" w14:textId="77777777" w:rsidR="00776075" w:rsidRDefault="00776075" w:rsidP="00776075">
      <w:pPr>
        <w:tabs>
          <w:tab w:val="left" w:pos="3555"/>
        </w:tabs>
      </w:pPr>
      <w:proofErr w:type="gramStart"/>
      <w:r>
        <w:t>Aclaración:</w:t>
      </w:r>
      <w:r w:rsidR="00237328">
        <w:t>…</w:t>
      </w:r>
      <w:proofErr w:type="gramEnd"/>
      <w:r w:rsidR="00237328">
        <w:t>……………………………………………………………………</w:t>
      </w:r>
    </w:p>
    <w:p w14:paraId="744434FF" w14:textId="77777777" w:rsidR="00B678C8" w:rsidRDefault="00B678C8" w:rsidP="00776075">
      <w:pPr>
        <w:tabs>
          <w:tab w:val="left" w:pos="3555"/>
        </w:tabs>
      </w:pPr>
    </w:p>
    <w:p w14:paraId="77B22254" w14:textId="77777777"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07DBEEEC" w14:textId="77777777" w:rsidR="00B678C8" w:rsidRDefault="00B678C8" w:rsidP="00E67302">
      <w:pPr>
        <w:tabs>
          <w:tab w:val="left" w:pos="3555"/>
        </w:tabs>
      </w:pPr>
    </w:p>
    <w:p w14:paraId="1B6997B2" w14:textId="77777777" w:rsidR="009A2F21" w:rsidRDefault="00776075" w:rsidP="00E67302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14:paraId="3CED57D6" w14:textId="77777777" w:rsidR="009A2F21" w:rsidRDefault="009A2F21" w:rsidP="00E67302">
      <w:pPr>
        <w:tabs>
          <w:tab w:val="left" w:pos="3555"/>
        </w:tabs>
      </w:pPr>
    </w:p>
    <w:p w14:paraId="784F9437" w14:textId="77777777" w:rsidR="009A2F21" w:rsidRDefault="009A2F21" w:rsidP="00E67302">
      <w:pPr>
        <w:tabs>
          <w:tab w:val="left" w:pos="3555"/>
        </w:tabs>
      </w:pPr>
    </w:p>
    <w:p w14:paraId="1FF5FC44" w14:textId="77777777" w:rsidR="009A2F21" w:rsidRDefault="009A2F21" w:rsidP="00E67302">
      <w:pPr>
        <w:tabs>
          <w:tab w:val="left" w:pos="3555"/>
        </w:tabs>
      </w:pPr>
    </w:p>
    <w:p w14:paraId="3ADB80F7" w14:textId="77777777" w:rsidR="009A2F21" w:rsidRDefault="009A2F21" w:rsidP="00E67302">
      <w:pPr>
        <w:tabs>
          <w:tab w:val="left" w:pos="3555"/>
        </w:tabs>
      </w:pPr>
    </w:p>
    <w:p w14:paraId="11EF496B" w14:textId="77777777" w:rsidR="009A2F21" w:rsidRDefault="009A2F21" w:rsidP="00E67302">
      <w:pPr>
        <w:tabs>
          <w:tab w:val="left" w:pos="3555"/>
        </w:tabs>
      </w:pPr>
    </w:p>
    <w:p w14:paraId="23E03E80" w14:textId="77777777" w:rsidR="009A2F21" w:rsidRDefault="009A2F21" w:rsidP="00E67302">
      <w:pPr>
        <w:tabs>
          <w:tab w:val="left" w:pos="3555"/>
        </w:tabs>
      </w:pPr>
    </w:p>
    <w:p w14:paraId="6CCA89EA" w14:textId="77777777" w:rsidR="009A2F21" w:rsidRDefault="009A2F21" w:rsidP="00E67302">
      <w:pPr>
        <w:tabs>
          <w:tab w:val="left" w:pos="3555"/>
        </w:tabs>
      </w:pPr>
    </w:p>
    <w:p w14:paraId="3119D8E9" w14:textId="77777777"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14:paraId="47A322B5" w14:textId="77777777" w:rsidR="00DE32A6" w:rsidRDefault="00DE32A6" w:rsidP="00DE32A6">
      <w:pPr>
        <w:widowControl/>
        <w:suppressAutoHyphens w:val="0"/>
        <w:autoSpaceDE/>
      </w:pPr>
    </w:p>
    <w:p w14:paraId="58775F35" w14:textId="77777777" w:rsidR="00DE32A6" w:rsidRDefault="00DE32A6" w:rsidP="00DE32A6">
      <w:pPr>
        <w:widowControl/>
        <w:suppressAutoHyphens w:val="0"/>
        <w:autoSpaceDE/>
      </w:pPr>
    </w:p>
    <w:p w14:paraId="768C4BD8" w14:textId="77777777"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14:paraId="7F468444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4F4D2CFF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14:paraId="5EC41C0F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24755B18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453473EC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084FF429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7E56910C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A07767D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6B59806F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63A11929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364F1708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13335F48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34DB0AA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2354731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60F9136B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4E6AC9EF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71D1BC66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16358872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1EC04CC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524DBC64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B412338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CF0DB7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1F20EA1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4CC1E147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44EC47F8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3791D381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706BD09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732EB4D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61DD1AC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7A597A2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55AFB13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502E41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1991DB0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B8B835E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B6400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B7805FA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14:paraId="068A2796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14:paraId="7D1D4ED9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14:paraId="6866E539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</w:t>
      </w:r>
      <w:proofErr w:type="gramStart"/>
      <w:r>
        <w:rPr>
          <w:rFonts w:ascii="Times New Roman" w:hAnsi="Times New Roman" w:cs="Times New Roman"/>
          <w:lang w:val="es-ES" w:eastAsia="es-ES"/>
        </w:rPr>
        <w:t>Plata,…</w:t>
      </w:r>
      <w:proofErr w:type="gramEnd"/>
      <w:r>
        <w:rPr>
          <w:rFonts w:ascii="Times New Roman" w:hAnsi="Times New Roman" w:cs="Times New Roman"/>
          <w:lang w:val="es-ES" w:eastAsia="es-ES"/>
        </w:rPr>
        <w:t>……….. de ……………………………de……………………………</w:t>
      </w:r>
    </w:p>
    <w:p w14:paraId="4E74A86D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6C6E4CF0" w14:textId="77777777" w:rsidR="00DE32A6" w:rsidRDefault="00DE32A6" w:rsidP="00DE32A6">
      <w:pPr>
        <w:widowControl/>
        <w:suppressAutoHyphens w:val="0"/>
        <w:autoSpaceDE/>
      </w:pPr>
    </w:p>
    <w:p w14:paraId="5E8A903E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04CC7A83" w14:textId="77777777" w:rsidR="00AA02A0" w:rsidRDefault="00AA02A0" w:rsidP="00AA02A0">
      <w:pPr>
        <w:widowControl/>
        <w:suppressAutoHyphens w:val="0"/>
        <w:autoSpaceDE/>
      </w:pPr>
    </w:p>
    <w:p w14:paraId="33849ADA" w14:textId="77777777" w:rsidR="00AA02A0" w:rsidRDefault="00AA02A0" w:rsidP="00AA02A0">
      <w:pPr>
        <w:widowControl/>
        <w:suppressAutoHyphens w:val="0"/>
        <w:autoSpaceDE/>
      </w:pPr>
    </w:p>
    <w:p w14:paraId="01357DEF" w14:textId="77777777" w:rsidR="00AA02A0" w:rsidRDefault="00AA02A0" w:rsidP="00AA02A0">
      <w:pPr>
        <w:widowControl/>
        <w:suppressAutoHyphens w:val="0"/>
        <w:autoSpaceDE/>
      </w:pPr>
    </w:p>
    <w:p w14:paraId="7C2CDA0A" w14:textId="77777777" w:rsidR="00AA02A0" w:rsidRDefault="00AA02A0" w:rsidP="00AA02A0">
      <w:pPr>
        <w:widowControl/>
        <w:suppressAutoHyphens w:val="0"/>
        <w:autoSpaceDE/>
      </w:pPr>
    </w:p>
    <w:p w14:paraId="5FB5B5E1" w14:textId="77777777" w:rsidR="00AA02A0" w:rsidRDefault="00AA02A0" w:rsidP="00AA02A0">
      <w:pPr>
        <w:widowControl/>
        <w:suppressAutoHyphens w:val="0"/>
        <w:autoSpaceDE/>
      </w:pPr>
    </w:p>
    <w:p w14:paraId="590F750B" w14:textId="77777777" w:rsidR="00AA02A0" w:rsidRDefault="00AA02A0" w:rsidP="00AA02A0">
      <w:pPr>
        <w:widowControl/>
        <w:suppressAutoHyphens w:val="0"/>
        <w:autoSpaceDE/>
      </w:pPr>
    </w:p>
    <w:p w14:paraId="410A0DF3" w14:textId="77777777" w:rsidR="00AA02A0" w:rsidRDefault="00AA02A0" w:rsidP="00AA02A0">
      <w:pPr>
        <w:widowControl/>
        <w:suppressAutoHyphens w:val="0"/>
        <w:autoSpaceDE/>
      </w:pPr>
    </w:p>
    <w:p w14:paraId="39C5ECC8" w14:textId="77777777" w:rsidR="00AA02A0" w:rsidRDefault="00AA02A0" w:rsidP="00AA02A0">
      <w:pPr>
        <w:widowControl/>
        <w:suppressAutoHyphens w:val="0"/>
        <w:autoSpaceDE/>
      </w:pPr>
    </w:p>
    <w:p w14:paraId="791995C3" w14:textId="77777777" w:rsidR="00AA02A0" w:rsidRDefault="00AA02A0" w:rsidP="00AA02A0">
      <w:pPr>
        <w:widowControl/>
        <w:suppressAutoHyphens w:val="0"/>
        <w:autoSpaceDE/>
      </w:pPr>
    </w:p>
    <w:p w14:paraId="65934343" w14:textId="77777777" w:rsidR="00AA02A0" w:rsidRDefault="00AA02A0" w:rsidP="00AA02A0">
      <w:pPr>
        <w:widowControl/>
        <w:suppressAutoHyphens w:val="0"/>
        <w:autoSpaceDE/>
      </w:pPr>
    </w:p>
    <w:p w14:paraId="5D88510E" w14:textId="77777777" w:rsidR="00AA02A0" w:rsidRDefault="00AA02A0" w:rsidP="00AA02A0">
      <w:pPr>
        <w:widowControl/>
        <w:suppressAutoHyphens w:val="0"/>
        <w:autoSpaceDE/>
      </w:pPr>
    </w:p>
    <w:p w14:paraId="519A7F9E" w14:textId="77777777" w:rsidR="00AA02A0" w:rsidRDefault="00AA02A0" w:rsidP="00AA02A0">
      <w:pPr>
        <w:widowControl/>
        <w:suppressAutoHyphens w:val="0"/>
        <w:autoSpaceDE/>
      </w:pPr>
    </w:p>
    <w:p w14:paraId="2F1EC211" w14:textId="77777777" w:rsidR="002106F1" w:rsidRDefault="002106F1" w:rsidP="00AA02A0">
      <w:pPr>
        <w:widowControl/>
        <w:suppressAutoHyphens w:val="0"/>
        <w:autoSpaceDE/>
      </w:pPr>
    </w:p>
    <w:p w14:paraId="4A07CEB5" w14:textId="77777777" w:rsidR="002106F1" w:rsidRDefault="002106F1" w:rsidP="00AA02A0">
      <w:pPr>
        <w:widowControl/>
        <w:suppressAutoHyphens w:val="0"/>
        <w:autoSpaceDE/>
      </w:pPr>
    </w:p>
    <w:p w14:paraId="2891C900" w14:textId="77777777" w:rsidR="002106F1" w:rsidRDefault="002106F1" w:rsidP="00AA02A0">
      <w:pPr>
        <w:widowControl/>
        <w:suppressAutoHyphens w:val="0"/>
        <w:autoSpaceDE/>
      </w:pPr>
    </w:p>
    <w:p w14:paraId="7BD8D745" w14:textId="77777777" w:rsidR="002106F1" w:rsidRDefault="002106F1" w:rsidP="00AA02A0">
      <w:pPr>
        <w:widowControl/>
        <w:suppressAutoHyphens w:val="0"/>
        <w:autoSpaceDE/>
      </w:pPr>
    </w:p>
    <w:p w14:paraId="48C75CD7" w14:textId="77777777" w:rsidR="002106F1" w:rsidRDefault="002106F1" w:rsidP="00AA02A0">
      <w:pPr>
        <w:widowControl/>
        <w:suppressAutoHyphens w:val="0"/>
        <w:autoSpaceDE/>
      </w:pPr>
    </w:p>
    <w:p w14:paraId="234177CD" w14:textId="77777777" w:rsidR="002106F1" w:rsidRDefault="002106F1" w:rsidP="00AA02A0">
      <w:pPr>
        <w:widowControl/>
        <w:suppressAutoHyphens w:val="0"/>
        <w:autoSpaceDE/>
      </w:pPr>
    </w:p>
    <w:p w14:paraId="219DC931" w14:textId="77777777" w:rsidR="002106F1" w:rsidRDefault="002106F1" w:rsidP="00AA02A0">
      <w:pPr>
        <w:widowControl/>
        <w:suppressAutoHyphens w:val="0"/>
        <w:autoSpaceDE/>
      </w:pPr>
    </w:p>
    <w:p w14:paraId="3D3C2ED9" w14:textId="77777777" w:rsidR="002106F1" w:rsidRDefault="002106F1" w:rsidP="00AA02A0">
      <w:pPr>
        <w:widowControl/>
        <w:suppressAutoHyphens w:val="0"/>
        <w:autoSpaceDE/>
      </w:pPr>
    </w:p>
    <w:p w14:paraId="48DE10B3" w14:textId="77777777" w:rsidR="002106F1" w:rsidRDefault="002106F1" w:rsidP="00AA02A0">
      <w:pPr>
        <w:widowControl/>
        <w:suppressAutoHyphens w:val="0"/>
        <w:autoSpaceDE/>
      </w:pPr>
    </w:p>
    <w:p w14:paraId="0A338304" w14:textId="77777777" w:rsidR="00AA02A0" w:rsidRDefault="00AA02A0" w:rsidP="00AA02A0">
      <w:pPr>
        <w:widowControl/>
        <w:suppressAutoHyphens w:val="0"/>
        <w:autoSpaceDE/>
      </w:pPr>
    </w:p>
    <w:p w14:paraId="7535D7B6" w14:textId="77777777" w:rsidR="00AA02A0" w:rsidRDefault="00AA02A0" w:rsidP="00AA02A0">
      <w:pPr>
        <w:widowControl/>
        <w:suppressAutoHyphens w:val="0"/>
        <w:autoSpaceDE/>
      </w:pPr>
    </w:p>
    <w:p w14:paraId="2DA16837" w14:textId="77777777" w:rsidR="00AA02A0" w:rsidRDefault="00AA02A0" w:rsidP="00AA02A0">
      <w:pPr>
        <w:widowControl/>
        <w:suppressAutoHyphens w:val="0"/>
        <w:autoSpaceDE/>
      </w:pPr>
    </w:p>
    <w:p w14:paraId="2427CCA4" w14:textId="77777777" w:rsidR="00AA02A0" w:rsidRDefault="00AA02A0" w:rsidP="00AA02A0">
      <w:pPr>
        <w:widowControl/>
        <w:suppressAutoHyphens w:val="0"/>
        <w:autoSpaceDE/>
      </w:pPr>
    </w:p>
    <w:p w14:paraId="25E26E12" w14:textId="77777777" w:rsidR="00AA02A0" w:rsidRDefault="00AA02A0" w:rsidP="00AA02A0">
      <w:pPr>
        <w:widowControl/>
        <w:suppressAutoHyphens w:val="0"/>
        <w:autoSpaceDE/>
      </w:pPr>
    </w:p>
    <w:p w14:paraId="7AA56EBE" w14:textId="77777777" w:rsidR="00AA02A0" w:rsidRDefault="00AA02A0" w:rsidP="00AA02A0">
      <w:pPr>
        <w:widowControl/>
        <w:suppressAutoHyphens w:val="0"/>
        <w:autoSpaceDE/>
      </w:pPr>
    </w:p>
    <w:p w14:paraId="379676CB" w14:textId="77777777" w:rsidR="00AA02A0" w:rsidRDefault="00AA02A0" w:rsidP="00AA02A0">
      <w:pPr>
        <w:widowControl/>
        <w:suppressAutoHyphens w:val="0"/>
        <w:autoSpaceDE/>
      </w:pPr>
    </w:p>
    <w:p w14:paraId="225828AF" w14:textId="77777777" w:rsidR="00AA02A0" w:rsidRDefault="00AA02A0" w:rsidP="00AA02A0">
      <w:pPr>
        <w:widowControl/>
        <w:suppressAutoHyphens w:val="0"/>
        <w:autoSpaceDE/>
      </w:pPr>
    </w:p>
    <w:p w14:paraId="2B1D7A5F" w14:textId="77777777" w:rsidR="002106F1" w:rsidRDefault="002106F1" w:rsidP="00AA02A0">
      <w:pPr>
        <w:widowControl/>
        <w:suppressAutoHyphens w:val="0"/>
        <w:autoSpaceDE/>
      </w:pPr>
    </w:p>
    <w:p w14:paraId="24EC5C37" w14:textId="77777777" w:rsidR="002106F1" w:rsidRDefault="002106F1" w:rsidP="00AA02A0">
      <w:pPr>
        <w:widowControl/>
        <w:suppressAutoHyphens w:val="0"/>
        <w:autoSpaceDE/>
      </w:pPr>
    </w:p>
    <w:p w14:paraId="1A9A6B52" w14:textId="77777777" w:rsidR="002106F1" w:rsidRDefault="002106F1" w:rsidP="00AA02A0">
      <w:pPr>
        <w:widowControl/>
        <w:suppressAutoHyphens w:val="0"/>
        <w:autoSpaceDE/>
      </w:pPr>
    </w:p>
    <w:p w14:paraId="3113EB40" w14:textId="77777777" w:rsidR="002106F1" w:rsidRDefault="002106F1" w:rsidP="00AA02A0">
      <w:pPr>
        <w:widowControl/>
        <w:suppressAutoHyphens w:val="0"/>
        <w:autoSpaceDE/>
      </w:pPr>
    </w:p>
    <w:p w14:paraId="6434D482" w14:textId="77777777" w:rsidR="002106F1" w:rsidRDefault="002106F1" w:rsidP="00AA02A0">
      <w:pPr>
        <w:widowControl/>
        <w:suppressAutoHyphens w:val="0"/>
        <w:autoSpaceDE/>
      </w:pPr>
    </w:p>
    <w:p w14:paraId="59C96C65" w14:textId="77777777" w:rsidR="002106F1" w:rsidRDefault="002106F1" w:rsidP="00AA02A0">
      <w:pPr>
        <w:widowControl/>
        <w:suppressAutoHyphens w:val="0"/>
        <w:autoSpaceDE/>
      </w:pPr>
    </w:p>
    <w:p w14:paraId="1F50517C" w14:textId="77777777" w:rsidR="002106F1" w:rsidRDefault="002106F1" w:rsidP="00AA02A0">
      <w:pPr>
        <w:widowControl/>
        <w:suppressAutoHyphens w:val="0"/>
        <w:autoSpaceDE/>
      </w:pPr>
    </w:p>
    <w:p w14:paraId="6752C003" w14:textId="77777777" w:rsidR="002106F1" w:rsidRDefault="002106F1" w:rsidP="00AA02A0">
      <w:pPr>
        <w:widowControl/>
        <w:suppressAutoHyphens w:val="0"/>
        <w:autoSpaceDE/>
      </w:pPr>
    </w:p>
    <w:p w14:paraId="6C9D153E" w14:textId="77777777" w:rsidR="002106F1" w:rsidRDefault="002106F1" w:rsidP="00AA02A0">
      <w:pPr>
        <w:widowControl/>
        <w:suppressAutoHyphens w:val="0"/>
        <w:autoSpaceDE/>
      </w:pPr>
    </w:p>
    <w:p w14:paraId="6144E9C7" w14:textId="77777777" w:rsidR="002106F1" w:rsidRDefault="002106F1" w:rsidP="00AA02A0">
      <w:pPr>
        <w:widowControl/>
        <w:suppressAutoHyphens w:val="0"/>
        <w:autoSpaceDE/>
      </w:pPr>
    </w:p>
    <w:p w14:paraId="2BC953AE" w14:textId="77777777" w:rsidR="002106F1" w:rsidRDefault="002106F1" w:rsidP="00AA02A0">
      <w:pPr>
        <w:widowControl/>
        <w:suppressAutoHyphens w:val="0"/>
        <w:autoSpaceDE/>
      </w:pPr>
    </w:p>
    <w:p w14:paraId="659C12A0" w14:textId="77777777" w:rsidR="002106F1" w:rsidRDefault="002106F1" w:rsidP="00AA02A0">
      <w:pPr>
        <w:widowControl/>
        <w:suppressAutoHyphens w:val="0"/>
        <w:autoSpaceDE/>
      </w:pPr>
    </w:p>
    <w:p w14:paraId="2F836ADA" w14:textId="77777777" w:rsidR="002106F1" w:rsidRDefault="002106F1" w:rsidP="00AA02A0">
      <w:pPr>
        <w:widowControl/>
        <w:suppressAutoHyphens w:val="0"/>
        <w:autoSpaceDE/>
      </w:pPr>
    </w:p>
    <w:p w14:paraId="5FA70828" w14:textId="77777777" w:rsidR="002106F1" w:rsidRDefault="002106F1" w:rsidP="00AA02A0">
      <w:pPr>
        <w:widowControl/>
        <w:suppressAutoHyphens w:val="0"/>
        <w:autoSpaceDE/>
      </w:pPr>
    </w:p>
    <w:p w14:paraId="25F0D401" w14:textId="77777777" w:rsidR="002106F1" w:rsidRDefault="002106F1" w:rsidP="00AA02A0">
      <w:pPr>
        <w:widowControl/>
        <w:suppressAutoHyphens w:val="0"/>
        <w:autoSpaceDE/>
      </w:pPr>
    </w:p>
    <w:p w14:paraId="2301EC4D" w14:textId="77777777" w:rsidR="002106F1" w:rsidRDefault="002106F1" w:rsidP="00AA02A0">
      <w:pPr>
        <w:widowControl/>
        <w:suppressAutoHyphens w:val="0"/>
        <w:autoSpaceDE/>
      </w:pPr>
    </w:p>
    <w:p w14:paraId="1BD319D2" w14:textId="77777777" w:rsidR="002106F1" w:rsidRDefault="002106F1" w:rsidP="00AA02A0">
      <w:pPr>
        <w:widowControl/>
        <w:suppressAutoHyphens w:val="0"/>
        <w:autoSpaceDE/>
      </w:pPr>
    </w:p>
    <w:p w14:paraId="0C924A95" w14:textId="77777777" w:rsidR="002106F1" w:rsidRDefault="002106F1" w:rsidP="00AA02A0">
      <w:pPr>
        <w:widowControl/>
        <w:suppressAutoHyphens w:val="0"/>
        <w:autoSpaceDE/>
      </w:pPr>
    </w:p>
    <w:p w14:paraId="6343FFEE" w14:textId="77777777" w:rsidR="002106F1" w:rsidRDefault="002106F1" w:rsidP="00AA02A0">
      <w:pPr>
        <w:widowControl/>
        <w:suppressAutoHyphens w:val="0"/>
        <w:autoSpaceDE/>
      </w:pPr>
    </w:p>
    <w:p w14:paraId="42BE4A71" w14:textId="77777777" w:rsidR="002106F1" w:rsidRDefault="002106F1" w:rsidP="00AA02A0">
      <w:pPr>
        <w:widowControl/>
        <w:suppressAutoHyphens w:val="0"/>
        <w:autoSpaceDE/>
      </w:pPr>
    </w:p>
    <w:p w14:paraId="193AA9FE" w14:textId="77777777" w:rsidR="002106F1" w:rsidRDefault="002106F1" w:rsidP="00AA02A0">
      <w:pPr>
        <w:widowControl/>
        <w:suppressAutoHyphens w:val="0"/>
        <w:autoSpaceDE/>
      </w:pPr>
    </w:p>
    <w:p w14:paraId="7A98400C" w14:textId="77777777" w:rsidR="002106F1" w:rsidRDefault="002106F1" w:rsidP="00AA02A0">
      <w:pPr>
        <w:widowControl/>
        <w:suppressAutoHyphens w:val="0"/>
        <w:autoSpaceDE/>
      </w:pPr>
    </w:p>
    <w:p w14:paraId="3DDE1734" w14:textId="77777777" w:rsidR="002106F1" w:rsidRDefault="002106F1" w:rsidP="00AA02A0">
      <w:pPr>
        <w:widowControl/>
        <w:suppressAutoHyphens w:val="0"/>
        <w:autoSpaceDE/>
      </w:pPr>
    </w:p>
    <w:p w14:paraId="0C2CEFB3" w14:textId="77777777" w:rsidR="002106F1" w:rsidRDefault="002106F1" w:rsidP="00AA02A0">
      <w:pPr>
        <w:widowControl/>
        <w:suppressAutoHyphens w:val="0"/>
        <w:autoSpaceDE/>
      </w:pPr>
    </w:p>
    <w:p w14:paraId="32F45648" w14:textId="77777777" w:rsidR="002106F1" w:rsidRDefault="002106F1" w:rsidP="00AA02A0">
      <w:pPr>
        <w:widowControl/>
        <w:suppressAutoHyphens w:val="0"/>
        <w:autoSpaceDE/>
      </w:pPr>
    </w:p>
    <w:p w14:paraId="629EE118" w14:textId="77777777" w:rsidR="002106F1" w:rsidRDefault="002106F1" w:rsidP="00AA02A0">
      <w:pPr>
        <w:widowControl/>
        <w:suppressAutoHyphens w:val="0"/>
        <w:autoSpaceDE/>
      </w:pPr>
    </w:p>
    <w:p w14:paraId="042E46DD" w14:textId="77777777" w:rsidR="002106F1" w:rsidRDefault="002106F1" w:rsidP="00AA02A0">
      <w:pPr>
        <w:widowControl/>
        <w:suppressAutoHyphens w:val="0"/>
        <w:autoSpaceDE/>
      </w:pPr>
    </w:p>
    <w:p w14:paraId="7E614A66" w14:textId="77777777" w:rsidR="002106F1" w:rsidRDefault="002106F1" w:rsidP="00AA02A0">
      <w:pPr>
        <w:widowControl/>
        <w:suppressAutoHyphens w:val="0"/>
        <w:autoSpaceDE/>
      </w:pPr>
    </w:p>
    <w:p w14:paraId="75701B25" w14:textId="77777777" w:rsidR="002106F1" w:rsidRDefault="002106F1" w:rsidP="00AA02A0">
      <w:pPr>
        <w:widowControl/>
        <w:suppressAutoHyphens w:val="0"/>
        <w:autoSpaceDE/>
      </w:pPr>
    </w:p>
    <w:p w14:paraId="68CE5074" w14:textId="77777777" w:rsidR="002106F1" w:rsidRDefault="002106F1" w:rsidP="00AA02A0">
      <w:pPr>
        <w:widowControl/>
        <w:suppressAutoHyphens w:val="0"/>
        <w:autoSpaceDE/>
      </w:pPr>
    </w:p>
    <w:p w14:paraId="4DF14F47" w14:textId="77777777" w:rsidR="002106F1" w:rsidRDefault="002106F1" w:rsidP="00AA02A0">
      <w:pPr>
        <w:widowControl/>
        <w:suppressAutoHyphens w:val="0"/>
        <w:autoSpaceDE/>
      </w:pPr>
    </w:p>
    <w:p w14:paraId="3D7B282A" w14:textId="77777777" w:rsidR="002106F1" w:rsidRDefault="002106F1" w:rsidP="00AA02A0">
      <w:pPr>
        <w:widowControl/>
        <w:suppressAutoHyphens w:val="0"/>
        <w:autoSpaceDE/>
      </w:pPr>
    </w:p>
    <w:p w14:paraId="38C0B723" w14:textId="77777777" w:rsidR="002106F1" w:rsidRDefault="002106F1" w:rsidP="00AA02A0">
      <w:pPr>
        <w:widowControl/>
        <w:suppressAutoHyphens w:val="0"/>
        <w:autoSpaceDE/>
      </w:pPr>
    </w:p>
    <w:p w14:paraId="543E986C" w14:textId="77777777" w:rsidR="002106F1" w:rsidRDefault="002106F1" w:rsidP="00AA02A0">
      <w:pPr>
        <w:widowControl/>
        <w:suppressAutoHyphens w:val="0"/>
        <w:autoSpaceDE/>
      </w:pPr>
    </w:p>
    <w:p w14:paraId="006A57DB" w14:textId="77777777" w:rsidR="002106F1" w:rsidRDefault="002106F1" w:rsidP="00AA02A0">
      <w:pPr>
        <w:widowControl/>
        <w:suppressAutoHyphens w:val="0"/>
        <w:autoSpaceDE/>
      </w:pPr>
    </w:p>
    <w:p w14:paraId="0AB92043" w14:textId="77777777" w:rsidR="002106F1" w:rsidRDefault="002106F1" w:rsidP="00AA02A0">
      <w:pPr>
        <w:widowControl/>
        <w:suppressAutoHyphens w:val="0"/>
        <w:autoSpaceDE/>
      </w:pPr>
    </w:p>
    <w:p w14:paraId="7B176A8D" w14:textId="77777777" w:rsidR="002106F1" w:rsidRDefault="002106F1" w:rsidP="00AA02A0">
      <w:pPr>
        <w:widowControl/>
        <w:suppressAutoHyphens w:val="0"/>
        <w:autoSpaceDE/>
      </w:pPr>
    </w:p>
    <w:p w14:paraId="4C5FA21D" w14:textId="77777777" w:rsidR="002106F1" w:rsidRDefault="002106F1" w:rsidP="00AA02A0">
      <w:pPr>
        <w:widowControl/>
        <w:suppressAutoHyphens w:val="0"/>
        <w:autoSpaceDE/>
      </w:pPr>
    </w:p>
    <w:p w14:paraId="0BDB1093" w14:textId="77777777" w:rsidR="00AA02A0" w:rsidRDefault="00AA02A0" w:rsidP="00AA02A0">
      <w:pPr>
        <w:widowControl/>
        <w:suppressAutoHyphens w:val="0"/>
        <w:autoSpaceDE/>
      </w:pPr>
    </w:p>
    <w:p w14:paraId="6E17894D" w14:textId="77777777" w:rsidR="00AA02A0" w:rsidRDefault="00AA02A0" w:rsidP="00AA02A0">
      <w:pPr>
        <w:widowControl/>
        <w:suppressAutoHyphens w:val="0"/>
        <w:autoSpaceDE/>
      </w:pPr>
    </w:p>
    <w:p w14:paraId="17FB4E21" w14:textId="77777777"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14:paraId="2BFB9679" w14:textId="77777777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104E8" w14:textId="77777777"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1F56059C" w14:textId="77777777"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4221F688" w14:textId="77777777"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14:paraId="7D85A37A" w14:textId="77777777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DC87C57" w14:textId="77777777"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571462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AB5DA55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401862AA" w14:textId="77777777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ADD6CCB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A369C1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1D1249" w14:textId="27C8621E" w:rsidR="00C31C45" w:rsidRPr="00FC2D01" w:rsidRDefault="00F61714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54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153806B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72531F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BEBCCB1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43F6DCA0" w14:textId="77777777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28DEEBA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0BF651" w14:textId="77777777"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F5435D" w14:textId="77777777" w:rsidR="00C31C45" w:rsidRPr="00FC2D01" w:rsidRDefault="00C31C45" w:rsidP="00524B6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524B6C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72631A1" w14:textId="77777777"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F4AEE71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8AA2FC1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13650D65" w14:textId="77777777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07AB3F9" w14:textId="77777777"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E574D19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357273" w14:textId="77777777" w:rsidR="00C31C45" w:rsidRPr="00FC2D01" w:rsidRDefault="00C31C45" w:rsidP="00291AEB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291AE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931</w:t>
            </w:r>
            <w:r w:rsidR="00524B6C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291AE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B7492BA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22DA118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B89E00D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60A5460F" w14:textId="77777777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6BF97C9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F2EC76C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08844536" w14:textId="77777777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F7DA6C2" w14:textId="77777777"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733D3D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A01220E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3D464D0D" w14:textId="77777777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555FDF17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FE5137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C7E9F59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0B3D02D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1D8B83D6" w14:textId="77777777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D06CB8E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8BBECA4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721230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F30A7A2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89BD6C8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521653D0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C4D5FAB" w14:textId="77777777"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F5BDC12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79237A8B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D9A3206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7DD364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28AD2E37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12110D1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C8F1889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14:paraId="3B3B5588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6D2C3C8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AD944B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41EC368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078A59F1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E4D19B2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DFB2F5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E12D0F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7065F830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1A91C95" w14:textId="77777777"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FBA7C83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0477526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65ACBB56" w14:textId="77777777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2EF2AEC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C4E5F58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6349418F" w14:textId="77777777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E9BC290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83CC81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1944A18B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FCD8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61C56C7F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14:paraId="141214A3" w14:textId="77777777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14:paraId="78F61860" w14:textId="77777777"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</w:t>
                  </w:r>
                  <w:proofErr w:type="gramStart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proofErr w:type="gramEnd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14:paraId="0250E0DB" w14:textId="77777777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14:paraId="14AE6B23" w14:textId="77777777"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14:paraId="73CEDB71" w14:textId="77777777"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444FA123" w14:textId="77777777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14:paraId="6DE02B03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BDEFAFD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2DEEC002" w14:textId="77777777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5A4C4" w14:textId="77777777"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14:paraId="35022236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B48C72C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DB088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3A5189" w14:textId="77777777"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256BF9F" w14:textId="77777777"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6A2B7E41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7373A" w14:textId="77777777"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1A3E7C19" w14:textId="77777777"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14:paraId="5A922B95" w14:textId="77777777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978624" w14:textId="77777777"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1D697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9ECCF8" w14:textId="77777777" w:rsidR="00B678C8" w:rsidRDefault="00B678C8" w:rsidP="007C36DC">
      <w:pPr>
        <w:widowControl/>
        <w:suppressAutoHyphens w:val="0"/>
        <w:autoSpaceDE/>
      </w:pPr>
    </w:p>
    <w:p w14:paraId="4B2A17C4" w14:textId="77777777" w:rsidR="00C778DE" w:rsidRDefault="00C778DE" w:rsidP="007C36DC">
      <w:pPr>
        <w:widowControl/>
        <w:suppressAutoHyphens w:val="0"/>
        <w:autoSpaceDE/>
      </w:pPr>
    </w:p>
    <w:p w14:paraId="28DE9398" w14:textId="77777777" w:rsidR="00C778DE" w:rsidRDefault="00C778DE" w:rsidP="007C36DC">
      <w:pPr>
        <w:widowControl/>
        <w:suppressAutoHyphens w:val="0"/>
        <w:autoSpaceDE/>
      </w:pPr>
    </w:p>
    <w:p w14:paraId="7DD0FC71" w14:textId="77777777"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CC895" w14:textId="77777777" w:rsidR="00072472" w:rsidRDefault="00072472">
      <w:r>
        <w:separator/>
      </w:r>
    </w:p>
  </w:endnote>
  <w:endnote w:type="continuationSeparator" w:id="0">
    <w:p w14:paraId="3ED8DF4C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E849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D8E5C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921F9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  <w:p w14:paraId="0D3909ED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  <w:p w14:paraId="603E92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B30A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86C62" w14:textId="77777777" w:rsidR="00072472" w:rsidRDefault="00072472">
      <w:r>
        <w:separator/>
      </w:r>
    </w:p>
  </w:footnote>
  <w:footnote w:type="continuationSeparator" w:id="0">
    <w:p w14:paraId="5BF330D2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834E" w14:textId="77777777" w:rsidR="00072472" w:rsidRDefault="00072472">
    <w:pPr>
      <w:jc w:val="right"/>
      <w:rPr>
        <w:b/>
        <w:bCs/>
        <w:sz w:val="20"/>
        <w:szCs w:val="20"/>
      </w:rPr>
    </w:pPr>
  </w:p>
  <w:p w14:paraId="420026A5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1AD76395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CBD6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8187D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909A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149EB"/>
    <w:rsid w:val="00224B25"/>
    <w:rsid w:val="00227E88"/>
    <w:rsid w:val="00237328"/>
    <w:rsid w:val="0024241C"/>
    <w:rsid w:val="002515F7"/>
    <w:rsid w:val="00270CAE"/>
    <w:rsid w:val="002714A7"/>
    <w:rsid w:val="00286827"/>
    <w:rsid w:val="00287E39"/>
    <w:rsid w:val="00291AEB"/>
    <w:rsid w:val="00293417"/>
    <w:rsid w:val="002B1C0B"/>
    <w:rsid w:val="002C7904"/>
    <w:rsid w:val="002E4422"/>
    <w:rsid w:val="002E59A9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4866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1714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oNotEmbedSmartTags/>
  <w:decimalSymbol w:val=","/>
  <w:listSeparator w:val=";"/>
  <w14:docId w14:val="3A2EE459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D9FCA-D983-4447-937E-B71308F95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1757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4</cp:revision>
  <cp:lastPrinted>2024-11-07T14:34:00Z</cp:lastPrinted>
  <dcterms:created xsi:type="dcterms:W3CDTF">2024-02-16T14:44:00Z</dcterms:created>
  <dcterms:modified xsi:type="dcterms:W3CDTF">2024-11-07T14:35:00Z</dcterms:modified>
</cp:coreProperties>
</file>