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61"/>
        <w:gridCol w:w="1816"/>
        <w:gridCol w:w="1711"/>
        <w:gridCol w:w="1134"/>
        <w:gridCol w:w="1134"/>
        <w:gridCol w:w="1984"/>
      </w:tblGrid>
      <w:tr w:rsidR="00FE4D00" w14:paraId="23945546" w14:textId="77777777" w:rsidTr="00FE4D00">
        <w:trPr>
          <w:trHeight w:val="1562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FE4D00">
        <w:trPr>
          <w:trHeight w:val="644"/>
        </w:trPr>
        <w:tc>
          <w:tcPr>
            <w:tcW w:w="3686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963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79729D">
        <w:trPr>
          <w:trHeight w:val="209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FE4D00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77777777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6A4FB3C0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1557A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7920F3F7" w:rsidR="00FE4D00" w:rsidRPr="00FE4D00" w:rsidRDefault="00FE4D00" w:rsidP="00FE4D00">
            <w:pPr>
              <w:snapToGrid w:val="0"/>
              <w:ind w:right="-397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2024</w:t>
            </w:r>
          </w:p>
        </w:tc>
      </w:tr>
      <w:tr w:rsidR="00531214" w14:paraId="519F8A43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7E9F9378" w:rsidR="00C23023" w:rsidRPr="00FE4D00" w:rsidRDefault="001C2E38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1557AE">
              <w:rPr>
                <w:rFonts w:ascii="Times New Roman" w:eastAsia="Arial" w:hAnsi="Times New Roman" w:cs="Times New Roman"/>
                <w:sz w:val="22"/>
                <w:szCs w:val="22"/>
              </w:rPr>
              <w:t>1888-19</w:t>
            </w:r>
          </w:p>
        </w:tc>
      </w:tr>
      <w:tr w:rsidR="00FE4D00" w14:paraId="7790E2BD" w14:textId="77777777" w:rsidTr="00FE4D00">
        <w:trPr>
          <w:trHeight w:val="23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476AC6">
        <w:trPr>
          <w:cantSplit/>
          <w:trHeight w:val="315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44A639CD" w14:textId="4A8ED515" w:rsidR="001557AE" w:rsidRDefault="00362139" w:rsidP="001557A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es-MX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4176B6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>cuatro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 (</w:t>
            </w:r>
            <w:r w:rsidR="004176B6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>4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>) inmueble</w:t>
            </w:r>
            <w:r w:rsidR="004176B6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>s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1557AE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Pilar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, con destino a</w:t>
            </w:r>
            <w:r w:rsidR="001557AE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 dependencias del Ministerio Público de la Defensa, del Departamento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 Judicial </w:t>
            </w:r>
            <w:r w:rsidR="001557AE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San Isidro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</w:p>
          <w:p w14:paraId="648B4BC3" w14:textId="18AC08AB" w:rsidR="00290A44" w:rsidRPr="001557AE" w:rsidRDefault="008501A8" w:rsidP="001557A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La locación será por el término de treinta y seis (36) meses, con opción a prorrogarlo por doce (12) meses más.</w:t>
            </w:r>
          </w:p>
        </w:tc>
      </w:tr>
      <w:tr w:rsidR="00FE4D00" w14:paraId="018928D2" w14:textId="77777777" w:rsidTr="00FE4D00">
        <w:trPr>
          <w:trHeight w:val="518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20CD06F3" w14:textId="77777777" w:rsidR="00FE4D00" w:rsidRDefault="00FE4D00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  <w:p w14:paraId="2CF6578B" w14:textId="20636958" w:rsidR="0066385F" w:rsidRPr="0066385F" w:rsidRDefault="0066385F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FE4D00">
        <w:trPr>
          <w:cantSplit/>
          <w:trHeight w:val="1014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3E278D78" w:rsidR="0057417D" w:rsidRPr="00476AC6" w:rsidRDefault="00524B6C" w:rsidP="000644A7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DELEGACIÓN DE ADMINISTRACIÓN DEL DEPARTAMENTO JUDICIAL </w:t>
            </w:r>
            <w:r w:rsidR="001557AE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SAN ISIDRO</w:t>
            </w: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, CALLE </w:t>
            </w:r>
            <w:r w:rsidR="001557AE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ITUZAINGO</w:t>
            </w: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</w:t>
            </w:r>
            <w:proofErr w:type="spellStart"/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</w:t>
            </w:r>
            <w:r w:rsidR="001557AE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256, SAN ISIDRO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BUENOS AIRES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25B8A418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112E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7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proofErr w:type="gramStart"/>
            <w:r w:rsidR="007112E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proofErr w:type="gramEnd"/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24B6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112E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10:00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FE4D00">
        <w:trPr>
          <w:trHeight w:val="404"/>
        </w:trPr>
        <w:tc>
          <w:tcPr>
            <w:tcW w:w="9649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FE4D00">
        <w:trPr>
          <w:cantSplit/>
          <w:trHeight w:val="52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Default="00FE4D00" w:rsidP="00FE4D00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1B5F44">
        <w:trPr>
          <w:cantSplit/>
          <w:trHeight w:val="342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2C1BB068" w14:textId="77777777" w:rsidR="00290A44" w:rsidRDefault="001557AE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SAN ISIDRO</w:t>
            </w: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, CALLE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ITUZAINGO</w:t>
            </w: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</w:t>
            </w:r>
            <w:proofErr w:type="spellStart"/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256, SAN ISIDRO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BUENOS AIRES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2958D98" w14:textId="1BC693AA" w:rsidR="001557AE" w:rsidRPr="00476AC6" w:rsidRDefault="001557AE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085A4F9D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7112E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7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proofErr w:type="gramStart"/>
            <w:r w:rsidR="007112E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proofErr w:type="gramEnd"/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112E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7112E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524B6C">
        <w:trPr>
          <w:cantSplit/>
          <w:trHeight w:val="209"/>
        </w:trPr>
        <w:tc>
          <w:tcPr>
            <w:tcW w:w="187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FE4D00">
        <w:trPr>
          <w:trHeight w:val="2383"/>
        </w:trPr>
        <w:tc>
          <w:tcPr>
            <w:tcW w:w="964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77777777" w:rsidR="00FE4D00" w:rsidRDefault="00FE4D00" w:rsidP="00FE4D00">
            <w:pPr>
              <w:spacing w:after="240"/>
              <w:ind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Las Ofertas, ensobradas conforme lo establecen los Artículos "Ofertas-Su Presentación" y "Ofertas-Documentación a Integrar", deben presentarse hasta la fecha y hora y en el lugar antes indicados </w:t>
            </w:r>
            <w:proofErr w:type="gram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conforme  procedimiento</w:t>
            </w:r>
            <w:proofErr w:type="gram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5614BD58" w14:textId="77777777" w:rsidR="006F3FA5" w:rsidRDefault="006F3FA5">
      <w:pPr>
        <w:widowControl/>
        <w:suppressAutoHyphens w:val="0"/>
        <w:autoSpaceDE/>
        <w:rPr>
          <w:b/>
        </w:rPr>
      </w:pPr>
    </w:p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9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725"/>
        <w:gridCol w:w="828"/>
        <w:gridCol w:w="173"/>
        <w:gridCol w:w="40"/>
        <w:gridCol w:w="2321"/>
        <w:gridCol w:w="13"/>
        <w:gridCol w:w="137"/>
        <w:gridCol w:w="18"/>
        <w:gridCol w:w="199"/>
        <w:gridCol w:w="236"/>
        <w:gridCol w:w="1275"/>
        <w:gridCol w:w="46"/>
        <w:gridCol w:w="1237"/>
        <w:gridCol w:w="402"/>
        <w:gridCol w:w="36"/>
        <w:gridCol w:w="30"/>
        <w:gridCol w:w="29"/>
        <w:gridCol w:w="205"/>
      </w:tblGrid>
      <w:tr w:rsidR="00AA02A0" w:rsidRPr="00545DA6" w14:paraId="1C503DC3" w14:textId="77777777" w:rsidTr="00246D88">
        <w:trPr>
          <w:gridAfter w:val="3"/>
          <w:wAfter w:w="264" w:type="dxa"/>
          <w:trHeight w:hRule="exact" w:val="1575"/>
        </w:trPr>
        <w:tc>
          <w:tcPr>
            <w:tcW w:w="9654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02FF9818" w:rsidR="00AA02A0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65CD9EFD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58420</wp:posOffset>
                      </wp:positionV>
                      <wp:extent cx="5355590" cy="87566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5590" cy="875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931B2" id="Text Box 16" o:spid="_x0000_s1027" type="#_x0000_t202" style="position:absolute;margin-left:-4.65pt;margin-top:4.6pt;width:421.7pt;height:68.9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336C6DA2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1862402E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545DA6" w14:paraId="48DC55BA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07EC217C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8CD5902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6026DB67" w14:textId="77777777" w:rsidTr="00246D88">
        <w:trPr>
          <w:gridAfter w:val="2"/>
          <w:wAfter w:w="234" w:type="dxa"/>
          <w:trHeight w:val="37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0" w:name="_Hlk177040979"/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80CDA7E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392A0835" w14:textId="77777777" w:rsidTr="00246D88">
        <w:trPr>
          <w:gridAfter w:val="3"/>
          <w:wAfter w:w="264" w:type="dxa"/>
          <w:trHeight w:val="340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1097C2B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313DCC80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AA14ABD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9C40296" w14:textId="72AB7664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117AD0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ED3323E" w14:textId="77777777" w:rsidTr="00246D88">
        <w:trPr>
          <w:gridAfter w:val="2"/>
          <w:wAfter w:w="234" w:type="dxa"/>
          <w:trHeight w:hRule="exact" w:val="3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2595236" w14:textId="1326A6D4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7B3911F" w14:textId="16A6AC1C" w:rsidR="005952A8" w:rsidRPr="00545DA6" w:rsidRDefault="005952A8" w:rsidP="00246D88">
            <w:pPr>
              <w:pStyle w:val="xl28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0F940155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9DE4899" w14:textId="74958ED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2C074280" w14:textId="77777777" w:rsidTr="00246D88">
        <w:trPr>
          <w:gridAfter w:val="2"/>
          <w:wAfter w:w="234" w:type="dxa"/>
          <w:trHeight w:val="25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03D4FF" w14:textId="5B08BF1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51184B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AAD09B5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C084F1" w14:textId="3276053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CB8DAC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B64F2EC" w14:textId="77777777" w:rsidTr="00246D88">
        <w:trPr>
          <w:gridAfter w:val="3"/>
          <w:wAfter w:w="264" w:type="dxa"/>
          <w:trHeight w:val="27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B5A5EA9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109B0E65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61D8A2D" w14:textId="0AE6FE29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64AA043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7F301DC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52568BF3" w14:textId="77777777" w:rsidTr="00246D88">
        <w:trPr>
          <w:gridAfter w:val="3"/>
          <w:wAfter w:w="264" w:type="dxa"/>
          <w:trHeight w:val="412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 </w:t>
            </w:r>
          </w:p>
          <w:p w14:paraId="2783F862" w14:textId="2415E0A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30765D76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0F884EB" w14:textId="302B726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9100DE8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47F22B5D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40C78F25" w14:textId="77777777" w:rsidTr="00246D88">
        <w:trPr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0980CC0" w14:textId="594AEE0A" w:rsidR="005952A8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Tipo y d</w:t>
            </w:r>
            <w:r w:rsidR="005952A8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42DEF73" w14:textId="3D1C9276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147F67B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366A4DB2" w14:textId="77777777" w:rsidTr="00246D88">
        <w:trPr>
          <w:gridAfter w:val="2"/>
          <w:wAfter w:w="234" w:type="dxa"/>
          <w:trHeight w:hRule="exact" w:val="24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94F40FA" w14:textId="567CC9E2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07C94EE" w14:textId="77777777" w:rsidR="005952A8" w:rsidRPr="00545DA6" w:rsidRDefault="005952A8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58F2418D" w14:textId="77777777" w:rsidTr="00246D88">
        <w:trPr>
          <w:gridAfter w:val="2"/>
          <w:wAfter w:w="234" w:type="dxa"/>
          <w:trHeight w:val="2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7337A56" w14:textId="0B6C0F9D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8CE3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A6778F9" w14:textId="77777777" w:rsidTr="00246D88">
        <w:trPr>
          <w:gridAfter w:val="1"/>
          <w:wAfter w:w="205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0511D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2D8B0C66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440E66C9" w14:textId="2E1CAC4B" w:rsidTr="00246D88">
        <w:trPr>
          <w:gridAfter w:val="3"/>
          <w:wAfter w:w="264" w:type="dxa"/>
          <w:trHeight w:val="261"/>
        </w:trPr>
        <w:tc>
          <w:tcPr>
            <w:tcW w:w="6068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Judiciales.</w:t>
            </w:r>
          </w:p>
          <w:p w14:paraId="2CCE0EE1" w14:textId="77777777" w:rsidR="00246D88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C, Ley 13.661 </w:t>
            </w:r>
          </w:p>
          <w:p w14:paraId="7387DE34" w14:textId="40AFA15C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59/19</w:t>
            </w:r>
          </w:p>
        </w:tc>
        <w:tc>
          <w:tcPr>
            <w:tcW w:w="19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6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0A7A5C" w14:textId="098E9E0B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6805D34A" w14:textId="77777777" w:rsidTr="00246D88">
        <w:trPr>
          <w:gridAfter w:val="1"/>
          <w:wAfter w:w="205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D04BD9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9E958F0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246D88">
        <w:trPr>
          <w:gridAfter w:val="3"/>
          <w:wAfter w:w="264" w:type="dxa"/>
          <w:trHeight w:val="297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287B17F" w14:textId="5341592B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5D1CC654" w14:textId="77777777" w:rsidTr="00246D88">
        <w:trPr>
          <w:gridAfter w:val="1"/>
          <w:wAfter w:w="205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72729CF" w14:textId="57602C14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es-ES" w:eastAsia="es-AR"/>
              </w:rPr>
            </w:pPr>
          </w:p>
          <w:p w14:paraId="01721422" w14:textId="56DBBE7A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7B123A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C77058C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246D88">
        <w:trPr>
          <w:gridAfter w:val="3"/>
          <w:wAfter w:w="264" w:type="dxa"/>
          <w:trHeight w:val="461"/>
        </w:trPr>
        <w:tc>
          <w:tcPr>
            <w:tcW w:w="369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132EF559" w14:textId="41E22564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246D8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0AA93A7" w:rsidR="00246D88" w:rsidRPr="00545DA6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8A6B037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246D88">
        <w:trPr>
          <w:gridAfter w:val="3"/>
          <w:wAfter w:w="264" w:type="dxa"/>
          <w:trHeight w:val="24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0"/>
      <w:tr w:rsidR="00732F51" w:rsidRPr="00545DA6" w14:paraId="1E1DDEC3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511DDC10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7AF78F2A" w14:textId="42D2B4B0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63C4488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455EC12" w14:textId="77777777" w:rsidTr="00246D88">
        <w:trPr>
          <w:gridAfter w:val="2"/>
          <w:wAfter w:w="234" w:type="dxa"/>
          <w:trHeight w:val="43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290D0A6E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326A3C1" w14:textId="77777777" w:rsidTr="00246D88">
        <w:trPr>
          <w:gridAfter w:val="3"/>
          <w:wAfter w:w="264" w:type="dxa"/>
          <w:trHeight w:val="36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F4E6963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7D61BD17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C24CD9" w14:textId="7AF41621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0B023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4F9EEA4" w14:textId="77777777" w:rsidTr="00246D88">
        <w:trPr>
          <w:gridAfter w:val="2"/>
          <w:wAfter w:w="234" w:type="dxa"/>
          <w:trHeight w:hRule="exact" w:val="267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9A020F4" w14:textId="0807D152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 w:rsidR="00950F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44F4F8CF" w14:textId="5C2D425A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1A40AC24" w14:textId="77777777" w:rsidTr="00246D88">
        <w:trPr>
          <w:gridAfter w:val="3"/>
          <w:wAfter w:w="264" w:type="dxa"/>
          <w:trHeight w:hRule="exact" w:val="29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82BFAC9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A122B0A" w14:textId="77777777" w:rsidTr="00246D88">
        <w:trPr>
          <w:gridAfter w:val="2"/>
          <w:wAfter w:w="23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18A09E" w14:textId="2B74131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3C2FCA63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F830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C35075C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2A846FE" w14:textId="2CE8AC52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87A3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04AE0ED" w14:textId="77777777" w:rsidTr="00246D88">
        <w:trPr>
          <w:gridAfter w:val="3"/>
          <w:wAfter w:w="264" w:type="dxa"/>
          <w:trHeight w:val="29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96858F9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B664015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246D88">
        <w:trPr>
          <w:gridAfter w:val="3"/>
          <w:wAfter w:w="264" w:type="dxa"/>
          <w:trHeight w:val="44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D75250D" w14:textId="1CFB723D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246D88">
        <w:trPr>
          <w:gridAfter w:val="3"/>
          <w:wAfter w:w="264" w:type="dxa"/>
          <w:trHeight w:val="18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A10E9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246D88">
        <w:trPr>
          <w:gridAfter w:val="3"/>
          <w:wAfter w:w="264" w:type="dxa"/>
          <w:trHeight w:val="4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499BB64C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246D88">
        <w:trPr>
          <w:gridAfter w:val="3"/>
          <w:wAfter w:w="264" w:type="dxa"/>
          <w:trHeight w:hRule="exact" w:val="24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DC7B6DA" w14:textId="77777777" w:rsidR="00950FF3" w:rsidRPr="00732F51" w:rsidRDefault="00950FF3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246D88">
        <w:trPr>
          <w:gridAfter w:val="3"/>
          <w:wAfter w:w="264" w:type="dxa"/>
          <w:trHeight w:val="31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7E7AA8B" w14:textId="6E414D6D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246D8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950FF3" w:rsidRPr="00545DA6" w14:paraId="062F0E0C" w14:textId="77777777" w:rsidTr="00246D88">
        <w:trPr>
          <w:gridAfter w:val="3"/>
          <w:wAfter w:w="264" w:type="dxa"/>
          <w:trHeight w:hRule="exact" w:val="260"/>
        </w:trPr>
        <w:tc>
          <w:tcPr>
            <w:tcW w:w="9618" w:type="dxa"/>
            <w:gridSpan w:val="1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2C052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59A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A10D3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634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8AB4C6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45E12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B6B1C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8F81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3AD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5AC1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26A33" w14:textId="47B8176C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D7AF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545DA6" w14:paraId="5DF72D15" w14:textId="77777777" w:rsidTr="00246D88">
        <w:trPr>
          <w:gridAfter w:val="3"/>
          <w:wAfter w:w="264" w:type="dxa"/>
          <w:trHeight w:val="261"/>
        </w:trPr>
        <w:tc>
          <w:tcPr>
            <w:tcW w:w="6055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63AA20C" w14:textId="52F0D9A5" w:rsidR="00AA02A0" w:rsidRPr="00732F51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="00545DA6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AA02A0" w:rsidRPr="00732F51" w:rsidRDefault="00950FF3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6B5A69D4" w14:textId="454198DC" w:rsidR="00AA02A0" w:rsidRPr="00246D88" w:rsidRDefault="00AA02A0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697E" w:rsidRPr="00732F51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4DD0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950FF3" w:rsidRPr="00545DA6" w14:paraId="660D56BF" w14:textId="77777777" w:rsidTr="00246D88">
        <w:trPr>
          <w:gridAfter w:val="2"/>
          <w:wAfter w:w="23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BFF0D3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67397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8C5D6FF" w14:textId="365CB29C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61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9D0E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38EFF5E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C830AC" w14:textId="361D10C3" w:rsidR="00950FF3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               </w:t>
            </w:r>
          </w:p>
          <w:p w14:paraId="356237AA" w14:textId="15FFF713" w:rsidR="00950FF3" w:rsidRPr="00732F51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284B7A" w14:textId="481A6602" w:rsidR="00545DA6" w:rsidRPr="00950FF3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5DA6" w:rsidRPr="00545DA6" w14:paraId="6EEBFE87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03178F0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F9ECD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F1E8B0" w14:textId="4AE718E5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246D88">
        <w:trPr>
          <w:gridAfter w:val="3"/>
          <w:wAfter w:w="264" w:type="dxa"/>
          <w:trHeight w:val="276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6515565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6BC73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7EF8EBC4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75EF317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 w:val="0"/>
              </w:rPr>
              <w:t>3)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AC26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38D50F0" w14:textId="77777777" w:rsidTr="00246D88">
        <w:trPr>
          <w:gridAfter w:val="3"/>
          <w:wAfter w:w="264" w:type="dxa"/>
          <w:trHeight w:val="28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246D88">
        <w:trPr>
          <w:gridAfter w:val="3"/>
          <w:wAfter w:w="264" w:type="dxa"/>
          <w:trHeight w:val="28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E79C6B9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3EF75C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246D88">
        <w:trPr>
          <w:gridAfter w:val="3"/>
          <w:wAfter w:w="264" w:type="dxa"/>
          <w:trHeight w:hRule="exact" w:val="292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D39D85" w14:textId="66C713E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246D88">
        <w:trPr>
          <w:gridAfter w:val="3"/>
          <w:wAfter w:w="264" w:type="dxa"/>
          <w:trHeight w:val="26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6AFFE79" w14:textId="7C778662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246D88">
        <w:trPr>
          <w:gridAfter w:val="3"/>
          <w:wAfter w:w="264" w:type="dxa"/>
          <w:trHeight w:val="30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C5BA83" w14:textId="7F77E4BC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246D88">
        <w:trPr>
          <w:gridAfter w:val="3"/>
          <w:wAfter w:w="264" w:type="dxa"/>
          <w:trHeight w:val="30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3666371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E8D4C81" w14:textId="77777777" w:rsidTr="00246D88">
        <w:trPr>
          <w:gridAfter w:val="2"/>
          <w:wAfter w:w="234" w:type="dxa"/>
          <w:trHeight w:val="32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4DD897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6E3DD80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E7C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1811CC2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89B62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20D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653573EF" w14:textId="77777777" w:rsidTr="00246D88">
        <w:trPr>
          <w:gridAfter w:val="3"/>
          <w:wAfter w:w="264" w:type="dxa"/>
          <w:trHeight w:val="413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1CBC6C6" w14:textId="77777777" w:rsidTr="00246D88">
        <w:trPr>
          <w:gridAfter w:val="2"/>
          <w:wAfter w:w="234" w:type="dxa"/>
          <w:trHeight w:val="17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3449CA" w14:textId="3349FAC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722B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1913148" w14:textId="77777777" w:rsidTr="00246D88">
        <w:trPr>
          <w:gridAfter w:val="2"/>
          <w:wAfter w:w="234" w:type="dxa"/>
          <w:trHeight w:val="300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3F32FB9" w14:textId="009140AF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0205E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90E29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BC4FCA9" w14:textId="77777777" w:rsidTr="00246D88">
        <w:trPr>
          <w:gridAfter w:val="3"/>
          <w:wAfter w:w="264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C11F443" w14:textId="331895E5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61318731" w14:textId="0D882C2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F702194" w14:textId="441C5225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425587E" w14:textId="77777777" w:rsidTr="00246D88">
        <w:trPr>
          <w:gridAfter w:val="3"/>
          <w:wAfter w:w="264" w:type="dxa"/>
          <w:trHeight w:val="349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F1DCDB0" w14:textId="69CC1B2D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6AABA16F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7852631" w14:textId="77777777" w:rsidTr="00246D88">
        <w:trPr>
          <w:gridAfter w:val="3"/>
          <w:wAfter w:w="264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64CCF8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09D8F0A" w14:textId="3BC18CC9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EDAD3AA" w14:textId="77777777" w:rsidTr="00246D88">
        <w:trPr>
          <w:gridAfter w:val="3"/>
          <w:wAfter w:w="264" w:type="dxa"/>
          <w:trHeight w:val="261"/>
        </w:trPr>
        <w:tc>
          <w:tcPr>
            <w:tcW w:w="6223" w:type="dxa"/>
            <w:gridSpan w:val="9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A16C8B8" w14:textId="0B42DDB4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4B475F" w:rsidRPr="00732F51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59ED5630" w14:textId="0BE2A03D" w:rsidR="004B475F" w:rsidRPr="00246D88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1300/16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0F16E" w14:textId="473D2B61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A76731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246D88">
        <w:trPr>
          <w:gridAfter w:val="3"/>
          <w:wAfter w:w="264" w:type="dxa"/>
          <w:trHeight w:val="261"/>
        </w:trPr>
        <w:tc>
          <w:tcPr>
            <w:tcW w:w="3734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F8C6278" w14:textId="63DD877B" w:rsidR="00246D88" w:rsidRPr="004B475F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2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117B6B5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246D88">
        <w:trPr>
          <w:gridAfter w:val="3"/>
          <w:wAfter w:w="264" w:type="dxa"/>
          <w:trHeight w:val="268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BF6FE44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7D856AEA" w14:textId="77777777" w:rsidR="004664C7" w:rsidRPr="00732F51" w:rsidRDefault="004664C7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EEF8394" w14:textId="77777777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246D88">
        <w:trPr>
          <w:gridAfter w:val="3"/>
          <w:wAfter w:w="264" w:type="dxa"/>
          <w:trHeight w:val="348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246D88">
        <w:trPr>
          <w:gridAfter w:val="3"/>
          <w:wAfter w:w="264" w:type="dxa"/>
          <w:trHeight w:val="34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246D88">
        <w:trPr>
          <w:gridAfter w:val="3"/>
          <w:wAfter w:w="264" w:type="dxa"/>
          <w:trHeight w:val="315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799F06A" w14:textId="1F962D22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246D88">
        <w:trPr>
          <w:gridAfter w:val="3"/>
          <w:wAfter w:w="264" w:type="dxa"/>
          <w:trHeight w:val="26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202BFD7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7BFF342B" w14:textId="77777777" w:rsidTr="00246D88">
        <w:trPr>
          <w:gridAfter w:val="3"/>
          <w:wAfter w:w="264" w:type="dxa"/>
          <w:trHeight w:val="339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0E0C5D5E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0FCC" w:rsidRPr="004477A4" w14:paraId="424EB6A9" w14:textId="77777777" w:rsidTr="00246D88">
        <w:trPr>
          <w:gridAfter w:val="5"/>
          <w:wAfter w:w="702" w:type="dxa"/>
          <w:trHeight w:val="1417"/>
        </w:trPr>
        <w:tc>
          <w:tcPr>
            <w:tcW w:w="9216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346030FE" w:rsidR="004B0FCC" w:rsidRPr="004477A4" w:rsidRDefault="004B0FCC" w:rsidP="00246D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2C2CE59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-654685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9DA506E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  <w:p w14:paraId="4EC0C4E4" w14:textId="77777777" w:rsidR="004B0FCC" w:rsidRPr="005952A8" w:rsidRDefault="004B0FC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85pt;margin-top:-51.5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9DA506E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  <w:p w14:paraId="4EC0C4E4" w14:textId="77777777" w:rsidR="004B0FCC" w:rsidRPr="005952A8" w:rsidRDefault="004B0FC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246D88">
        <w:trPr>
          <w:gridAfter w:val="5"/>
          <w:wAfter w:w="702" w:type="dxa"/>
          <w:trHeight w:val="51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6C23F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14:paraId="5FACDBE6" w14:textId="1391987D" w:rsidR="001C2E38" w:rsidRPr="006D4830" w:rsidRDefault="001C2E38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8BE737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68BD8B" w14:textId="5393AD7B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246D88">
        <w:trPr>
          <w:gridAfter w:val="5"/>
          <w:wAfter w:w="702" w:type="dxa"/>
          <w:trHeight w:val="27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246D88">
        <w:trPr>
          <w:gridAfter w:val="5"/>
          <w:wAfter w:w="702" w:type="dxa"/>
          <w:trHeight w:val="340"/>
        </w:trPr>
        <w:tc>
          <w:tcPr>
            <w:tcW w:w="921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246D8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390CDA" w14:textId="7A2ECB28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7E27C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A02077" w14:textId="7034A6A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682C53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09758D2" w14:textId="2EEA4E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37CEA9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1D651AC" w14:textId="214975C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4DDBC13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37A5D0E" w14:textId="1A38142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48D0A3" w14:textId="25C567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8CBBA2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E4CB41" w14:textId="212EEB7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44296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648CA8B" w14:textId="200D28ED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BE849D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DC0E789" w14:textId="33E7D20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6BC823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96FCE33" w14:textId="5F705C4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411A2B" w14:textId="74903F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F8B842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80DBF8" w14:textId="5CDCE35A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CC56DDE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24D2CF0" w14:textId="210ACFA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C79DB1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3BEF28" w14:textId="1C3A0CF5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A9878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FF4EC4C" w14:textId="7A0FC8E0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FCC" w:rsidRPr="006D4830" w14:paraId="6EECA837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tbl>
            <w:tblPr>
              <w:tblW w:w="98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84"/>
              <w:gridCol w:w="7010"/>
            </w:tblGrid>
            <w:tr w:rsidR="004B0FCC" w:rsidRPr="006D4830" w14:paraId="0CDDCCCC" w14:textId="77777777" w:rsidTr="00692311">
              <w:trPr>
                <w:trHeight w:val="255"/>
                <w:jc w:val="center"/>
              </w:trPr>
              <w:tc>
                <w:tcPr>
                  <w:tcW w:w="2884" w:type="dxa"/>
                  <w:tcBorders>
                    <w:left w:val="single" w:sz="8" w:space="0" w:color="000000"/>
                  </w:tcBorders>
                  <w:shd w:val="clear" w:color="auto" w:fill="C0C0C0"/>
                  <w:vAlign w:val="bottom"/>
                </w:tcPr>
                <w:p w14:paraId="128A2625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10" w:type="dxa"/>
                  <w:tcBorders>
                    <w:right w:val="single" w:sz="8" w:space="0" w:color="000000"/>
                  </w:tcBorders>
                  <w:shd w:val="clear" w:color="auto" w:fill="C0C0C0"/>
                  <w:vAlign w:val="bottom"/>
                </w:tcPr>
                <w:p w14:paraId="58E60F17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48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0762A8A6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D243C7" w14:textId="2E960AEA" w:rsidR="004B0FCC" w:rsidRDefault="004B0FCC"/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6D4830" w14:paraId="5E34B9CF" w14:textId="77777777" w:rsidTr="004B0FCC">
        <w:trPr>
          <w:trHeight w:val="226"/>
          <w:jc w:val="center"/>
        </w:trPr>
        <w:tc>
          <w:tcPr>
            <w:tcW w:w="2884" w:type="dxa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</w:tcPr>
          <w:p w14:paraId="756EAA9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14:paraId="31928CE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B8B228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C91B02" w14:textId="7C6573E1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1DE94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2D289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3B992A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13BEE2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3A249EA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79EB97" w14:textId="5B1B6CA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E4FBA1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38A14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3FA55C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5B956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9FA60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1B00ED6" w14:textId="462454D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35FFB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079841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BB1749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1D2D671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D3668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0CE4F49" w14:textId="228065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5C47BE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BEAE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2120A2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91D9A8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D940491" w14:textId="77777777" w:rsidTr="001500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449BF4" w14:textId="32D1BCDD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1FC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587E" w:rsidRPr="006D4830" w14:paraId="767DCF54" w14:textId="77777777" w:rsidTr="001500CC">
        <w:trPr>
          <w:trHeight w:val="270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D22FBB" w14:textId="77777777" w:rsidR="004C587E" w:rsidRPr="006D4830" w:rsidRDefault="004C587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BE878C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027FECF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00B1B13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B0D94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6D528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05058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D6221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8BD068" w14:textId="09A8E3A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1C70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D2F15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3E6E85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C6CCBC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9E6FE6B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B810167" w14:textId="2F31D6C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F1F96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241734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DBB315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16030E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76ABF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3F01E58" w14:textId="2609861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DC8EE9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5BBBDB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3AF0B4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D515F25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25711D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E6A2D4A" w14:textId="56699BC9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A5823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44DFB2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540FE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0F26CC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CCC723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04686BC" w14:textId="2C8A44C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AB905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59BCE6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A462A0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50C63E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D05CCAF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6DB0A70F" w14:textId="77777777" w:rsidR="001C2E38" w:rsidRPr="001500CC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1C2E38" w:rsidRPr="006D4830" w14:paraId="594B61A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28A0E2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54D809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BA7A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EDDEA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83226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AF77D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3EC850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3B7DD3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73A28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5C85B" w14:textId="4F7DB9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233FCB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BC0AB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2F9E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7CFB76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3BFB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F3071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463A84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B5D778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377D9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1D960A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3468A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BF4ADD" w14:textId="19DFFF2E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</w:t>
            </w:r>
            <w:r w:rsidR="00150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4A7CB7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6FB5E7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F5D6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1D0167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2E3719" w14:textId="77777777" w:rsidTr="001500CC">
        <w:trPr>
          <w:trHeight w:val="314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54652AF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14:paraId="30AE491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048D1B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39A6022D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14:paraId="63E877CA" w14:textId="77777777" w:rsidTr="001500CC">
        <w:trPr>
          <w:trHeight w:val="280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2937FCC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14:paraId="4763ABC3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486E0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DB0EC3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130FFA5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5C13C3E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1673E9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CC57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3550B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E4E2FC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0D9488D" w14:textId="1D2F22F6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C1225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4D4F51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88BC1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48C48E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EFD3C7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8CA8DC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DACF34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3115F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0657A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25DB68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720D8E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62571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8B2BE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6AAE6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22DB33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411FB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3BE259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EB1C09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3667E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726778B3" w14:textId="77777777"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68E5B59" w14:textId="77777777"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1500CC" w:rsidRPr="004477A4" w14:paraId="76897C3F" w14:textId="77777777" w:rsidTr="005952A8">
        <w:trPr>
          <w:trHeight w:val="1554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AC09D5" w14:textId="39D192FD" w:rsidR="001500CC" w:rsidRPr="004477A4" w:rsidRDefault="005952A8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354E033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70485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95pt;margin-top:5.55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  <w:p w14:paraId="39021D8D" w14:textId="32210631" w:rsidR="001500CC" w:rsidRPr="004477A4" w:rsidRDefault="001500C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  <w:p w14:paraId="1E53239A" w14:textId="33FF844E" w:rsidR="001500CC" w:rsidRPr="004477A4" w:rsidRDefault="001500CC" w:rsidP="008936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14:paraId="3920F64B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9C0AFB" w14:textId="0E72C879" w:rsidR="006D4830" w:rsidRPr="001500CC" w:rsidRDefault="001500CC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0956E9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6C47364" w14:textId="345CF2C9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1EE0A0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1500CC">
        <w:trPr>
          <w:trHeight w:val="186"/>
        </w:trPr>
        <w:tc>
          <w:tcPr>
            <w:tcW w:w="297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F2AD05" w14:textId="10520757" w:rsidR="006D4830" w:rsidRPr="00FC2D01" w:rsidRDefault="005952A8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18F3D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1500CC">
        <w:trPr>
          <w:trHeight w:val="35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3F5A4BB" w14:textId="70FCE902" w:rsidR="006D4830" w:rsidRPr="00FC2D01" w:rsidRDefault="006D4830" w:rsidP="001500C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D51B9B4" w14:textId="11E17F91" w:rsidR="001500CC" w:rsidRPr="00FC2D01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FA0EBB" w14:textId="03A2D3F8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Poderdante 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095230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243C232" w14:textId="5F92854F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ECA4EE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0FFDCE0" w14:textId="145D8DD1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306659C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5952A8">
        <w:trPr>
          <w:trHeight w:val="187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37F15B2" w14:textId="5963E4B3" w:rsidR="006D4830" w:rsidRPr="00FC2D01" w:rsidRDefault="006D4830" w:rsidP="005952A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92D03D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C0C0C0"/>
            <w:vAlign w:val="bottom"/>
          </w:tcPr>
          <w:p w14:paraId="0CCFCCA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Lugar</w:t>
            </w:r>
            <w:r w:rsidR="005952A8"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4FCB8AB2" w14:textId="24F96BFB" w:rsidR="00FE4D00" w:rsidRDefault="00FE4D00">
      <w:pPr>
        <w:widowControl/>
        <w:suppressAutoHyphens w:val="0"/>
        <w:autoSpaceDE/>
      </w:pPr>
      <w:r>
        <w:br w:type="page"/>
      </w:r>
    </w:p>
    <w:p w14:paraId="0FB053DA" w14:textId="77777777" w:rsidR="00FE4D00" w:rsidRDefault="00FE4D00"/>
    <w:p w14:paraId="3908636A" w14:textId="77777777" w:rsidR="00FE4D00" w:rsidRDefault="00FE4D00"/>
    <w:p w14:paraId="0CAF3F90" w14:textId="77777777" w:rsidR="00FE4D00" w:rsidRDefault="00FE4D00"/>
    <w:p w14:paraId="63C32A62" w14:textId="77777777" w:rsidR="00FE4D00" w:rsidRDefault="00FE4D00"/>
    <w:p w14:paraId="4CE5E660" w14:textId="77777777" w:rsidR="00FE4D00" w:rsidRDefault="00FE4D00"/>
    <w:p w14:paraId="33E2E48D" w14:textId="77777777" w:rsidR="00FE4D00" w:rsidRDefault="00FE4D00"/>
    <w:p w14:paraId="5B118247" w14:textId="77777777" w:rsidR="00FE4D00" w:rsidRDefault="00FE4D00"/>
    <w:p w14:paraId="5F4A219A" w14:textId="77777777" w:rsidR="00FE4D00" w:rsidRDefault="00FE4D00"/>
    <w:p w14:paraId="79F95007" w14:textId="77777777" w:rsidR="00FE4D00" w:rsidRDefault="00FE4D00"/>
    <w:p w14:paraId="0B00CFF2" w14:textId="77777777" w:rsidR="00FE4D00" w:rsidRDefault="00FE4D00"/>
    <w:p w14:paraId="6F4141C6" w14:textId="77777777" w:rsidR="00FE4D00" w:rsidRDefault="00FE4D00"/>
    <w:p w14:paraId="5090A5EF" w14:textId="77777777" w:rsidR="00FE4D00" w:rsidRDefault="00FE4D00"/>
    <w:p w14:paraId="59D1CD2E" w14:textId="77777777" w:rsidR="00FE4D00" w:rsidRDefault="00FE4D00"/>
    <w:p w14:paraId="3FD3A885" w14:textId="77777777" w:rsidR="00FE4D00" w:rsidRDefault="00FE4D00"/>
    <w:p w14:paraId="0B8F03F5" w14:textId="77777777" w:rsidR="00FE4D00" w:rsidRDefault="00FE4D00"/>
    <w:p w14:paraId="37E77681" w14:textId="77777777" w:rsidR="00FE4D00" w:rsidRDefault="00FE4D00"/>
    <w:p w14:paraId="097875C1" w14:textId="77777777" w:rsidR="00FE4D00" w:rsidRDefault="00FE4D00"/>
    <w:p w14:paraId="4E7B01EB" w14:textId="77777777" w:rsidR="00FE4D00" w:rsidRDefault="00FE4D00"/>
    <w:p w14:paraId="4A146E4A" w14:textId="77777777" w:rsidR="00FE4D00" w:rsidRDefault="00FE4D00"/>
    <w:p w14:paraId="38B517E6" w14:textId="0CD7F7F5" w:rsidR="00FE4D00" w:rsidRDefault="00FE4D00">
      <w:pPr>
        <w:sectPr w:rsidR="00FE4D00" w:rsidSect="00545DA6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7351"/>
        <w:gridCol w:w="20"/>
        <w:gridCol w:w="10"/>
      </w:tblGrid>
      <w:tr w:rsidR="00FE4D00" w14:paraId="5EBF3B6D" w14:textId="77777777" w:rsidTr="00872068">
        <w:trPr>
          <w:gridAfter w:val="1"/>
          <w:wAfter w:w="10" w:type="dxa"/>
          <w:trHeight w:val="1991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10A7AFFD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886450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FE4D00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55pt;margin-top:10.35pt;width:463.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FE4D00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872068">
        <w:trPr>
          <w:gridAfter w:val="1"/>
          <w:wAfter w:w="10" w:type="dxa"/>
          <w:trHeight w:val="257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87206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872068">
        <w:trPr>
          <w:gridAfter w:val="1"/>
          <w:wAfter w:w="10" w:type="dxa"/>
          <w:trHeight w:val="351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D47D58" w14:textId="5CB86342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872068">
        <w:trPr>
          <w:gridAfter w:val="1"/>
          <w:wAfter w:w="10" w:type="dxa"/>
          <w:trHeight w:val="255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71EAD87" w14:textId="04E8C751" w:rsidR="00FE4D00" w:rsidRPr="00872068" w:rsidRDefault="00FE4D00" w:rsidP="0087206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872068">
        <w:trPr>
          <w:gridAfter w:val="1"/>
          <w:wAfter w:w="10" w:type="dxa"/>
          <w:trHeight w:val="314"/>
        </w:trPr>
        <w:tc>
          <w:tcPr>
            <w:tcW w:w="240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561BF2A" w14:textId="0592684F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Tipo documento:</w:t>
            </w:r>
            <w:r w:rsidRPr="008720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872068">
        <w:trPr>
          <w:gridAfter w:val="1"/>
          <w:wAfter w:w="10" w:type="dxa"/>
          <w:trHeight w:hRule="exact" w:val="340"/>
        </w:trPr>
        <w:tc>
          <w:tcPr>
            <w:tcW w:w="97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83DF8DC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14:paraId="7170341F" w14:textId="77777777" w:rsidTr="00872068">
        <w:trPr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1764DE1" w14:textId="28C4BC89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/ CUIL: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D6B7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872068" w14:paraId="69EA6146" w14:textId="77777777" w:rsidTr="00BE3CE2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E067CB1" w14:textId="6ADEA611" w:rsidR="00872068" w:rsidRDefault="0087206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872068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FA2A580" w14:textId="77777777" w:rsidR="00E07F58" w:rsidRDefault="00E07F5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B00AE6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9DECB98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222E3205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A24684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1DC432F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F6872F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872068">
        <w:trPr>
          <w:gridAfter w:val="1"/>
          <w:wAfter w:w="10" w:type="dxa"/>
          <w:trHeight w:val="270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6F61F5B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 y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87206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5B01A5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Y="299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3402"/>
        <w:gridCol w:w="167"/>
        <w:gridCol w:w="1109"/>
        <w:gridCol w:w="20"/>
        <w:gridCol w:w="547"/>
        <w:gridCol w:w="1984"/>
      </w:tblGrid>
      <w:tr w:rsidR="00872068" w14:paraId="27C8C5FB" w14:textId="77777777" w:rsidTr="00872068">
        <w:trPr>
          <w:trHeight w:hRule="exact" w:val="1169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87206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D6DA67" w14:textId="77777777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8720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" stroked="f">
                      <v:fill opacity="0"/>
                      <v:textbox inset="0,0,0,0">
                        <w:txbxContent>
                          <w:p w14:paraId="78D6DA67" w14:textId="77777777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8720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872068">
        <w:trPr>
          <w:trHeight w:val="24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872068" w:rsidRPr="004477A4" w14:paraId="7012E18E" w14:textId="77777777" w:rsidTr="00B87DA8">
        <w:trPr>
          <w:trHeight w:hRule="exact" w:val="533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169182B1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1936" behindDoc="0" locked="0" layoutInCell="1" allowOverlap="1" wp14:anchorId="28C33450" wp14:editId="63BA9CD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8595DB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33450" id="Text Box 37" o:spid="_x0000_s1032" type="#_x0000_t202" style="position:absolute;left:0;text-align:left;margin-left:39.75pt;margin-top:.75pt;width:6.9pt;height:14.4pt;z-index:2517519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D9nAo4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658595DB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08DE2E71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5617364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616E6E7" w14:textId="77777777" w:rsidTr="00B87DA8">
        <w:trPr>
          <w:trHeight w:hRule="exact" w:val="45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5A01EA9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6420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9205574" wp14:editId="387AF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D2D6E3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205574" id="Text Box 39" o:spid="_x0000_s1033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bADeR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0D2D6E3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6F652" w14:textId="7861C650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04615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7545BBFD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622AD8A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674F7FFD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B87DA8">
        <w:trPr>
          <w:trHeight w:val="48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6FEDF5E2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5A2C846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1165C1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77D066D0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 </w:t>
            </w:r>
          </w:p>
        </w:tc>
      </w:tr>
      <w:tr w:rsidR="00872068" w:rsidRPr="004477A4" w14:paraId="488BEA8E" w14:textId="77777777" w:rsidTr="006E5E17">
        <w:trPr>
          <w:trHeight w:val="509"/>
        </w:trPr>
        <w:tc>
          <w:tcPr>
            <w:tcW w:w="5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B86BF" w14:textId="110535F2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D5395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77777777" w:rsidR="00872068" w:rsidRPr="006D4830" w:rsidRDefault="00872068" w:rsidP="006E5E17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370133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872068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77777777" w:rsidR="00872068" w:rsidRPr="006D4830" w:rsidRDefault="00872068" w:rsidP="00B87DA8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049E0FBE" w14:textId="77777777" w:rsidTr="00B17E16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B87DA8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1995525" w14:textId="77777777" w:rsidTr="00B87DA8">
        <w:trPr>
          <w:trHeight w:val="430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EA891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5938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11D3E2F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26441A4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B36D1D8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A6AADE4" w14:textId="77777777" w:rsidTr="00B87DA8">
        <w:trPr>
          <w:trHeight w:val="441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9E78570" w14:textId="4D84A9EC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1F6F6E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2107A4B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99E09F3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461D53AC" w14:textId="77777777" w:rsidTr="00B87DA8">
        <w:trPr>
          <w:trHeight w:val="437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D45B61A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667C5D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E1FB869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060BEBD" w14:textId="77777777" w:rsidTr="00B87DA8">
        <w:trPr>
          <w:trHeight w:val="43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9E7FBD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4976DEB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583D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A8247EE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30E4543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344CC46A" w14:textId="77777777" w:rsidTr="00B87DA8">
        <w:trPr>
          <w:trHeight w:val="44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F343BFC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EE0BF0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6E5E17">
        <w:trPr>
          <w:trHeight w:val="264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B87DA8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F</w:t>
      </w:r>
    </w:p>
    <w:p w14:paraId="51079CB6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8029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B87DA8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D34CC26" w:rsidR="002714A7" w:rsidRPr="00B87DA8" w:rsidRDefault="001104E7" w:rsidP="00B87DA8">
      <w:pPr>
        <w:spacing w:line="360" w:lineRule="auto"/>
        <w:ind w:left="57"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 xml:space="preserve">CUIT </w:t>
      </w:r>
      <w:proofErr w:type="spellStart"/>
      <w:r w:rsidR="007373CC" w:rsidRPr="00B87DA8">
        <w:rPr>
          <w:rFonts w:ascii="Times New Roman" w:hAnsi="Times New Roman" w:cs="Times New Roman"/>
        </w:rPr>
        <w:t>N°</w:t>
      </w:r>
      <w:proofErr w:type="spellEnd"/>
      <w:r w:rsidR="007373CC" w:rsidRPr="00B87DA8">
        <w:rPr>
          <w:rFonts w:ascii="Times New Roman" w:hAnsi="Times New Roman" w:cs="Times New Roman"/>
        </w:rPr>
        <w:t xml:space="preserve">………………………..; Sr.……………………………………………….., CUIT N°……………………………,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Pr="00B87DA8">
        <w:rPr>
          <w:rFonts w:ascii="Times New Roman" w:hAnsi="Times New Roman" w:cs="Times New Roman"/>
        </w:rPr>
        <w:t xml:space="preserve"> 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 Decreto </w:t>
      </w:r>
      <w:r w:rsidR="002714A7" w:rsidRPr="00B87DA8">
        <w:rPr>
          <w:rFonts w:ascii="Times New Roman" w:hAnsi="Times New Roman" w:cs="Times New Roman"/>
        </w:rPr>
        <w:t xml:space="preserve">N°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 Reglamentario del Subsistema de Contrataciones del Estado, Ley N° 13.981.</w:t>
      </w:r>
    </w:p>
    <w:p w14:paraId="70EED3A1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B87DA8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608FB26F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3BD35FA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19E3CCC8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782F0A66" w14:textId="77777777" w:rsidR="00BC0F85" w:rsidRPr="00B87DA8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763A42E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4F5EB32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2D2528CB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</w:t>
      </w:r>
      <w:proofErr w:type="gramEnd"/>
      <w:r w:rsidR="00237328" w:rsidRPr="00B87DA8">
        <w:rPr>
          <w:rFonts w:ascii="Times New Roman" w:hAnsi="Times New Roman" w:cs="Times New Roman"/>
        </w:rPr>
        <w:t>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31F224FD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181C0F9" w14:textId="77777777" w:rsidR="009A2F21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788DC79B" w14:textId="77777777" w:rsidR="009A2F21" w:rsidRDefault="009A2F21" w:rsidP="00E67302">
      <w:pPr>
        <w:tabs>
          <w:tab w:val="left" w:pos="3555"/>
        </w:tabs>
      </w:pPr>
    </w:p>
    <w:p w14:paraId="515C130D" w14:textId="77777777" w:rsidR="005B5FAC" w:rsidRDefault="005B5FAC">
      <w:pPr>
        <w:widowControl/>
        <w:suppressAutoHyphens w:val="0"/>
        <w:autoSpaceDE/>
      </w:pPr>
      <w:r>
        <w:br w:type="page"/>
      </w:r>
    </w:p>
    <w:p w14:paraId="722F7194" w14:textId="5C76B71F" w:rsidR="00B678C8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13BCEAAB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77777777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</w:t>
      </w:r>
      <w:proofErr w:type="gramStart"/>
      <w:r>
        <w:rPr>
          <w:rFonts w:ascii="Times New Roman" w:hAnsi="Times New Roman" w:cs="Times New Roman"/>
          <w:lang w:val="es-ES" w:eastAsia="es-ES"/>
        </w:rPr>
        <w:t>datos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E229D76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20FFA4D1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A629D7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43F0F1C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6854B246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</w:p>
    <w:p w14:paraId="34D96AB7" w14:textId="2D003C3A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</w:t>
      </w:r>
    </w:p>
    <w:p w14:paraId="13DFD14E" w14:textId="6722BB09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</w:p>
    <w:p w14:paraId="0C6D57F9" w14:textId="63B7BFD7" w:rsidR="008709D9" w:rsidRDefault="00B04A41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Ciudad de………</w:t>
      </w:r>
      <w:r w:rsidR="008709D9">
        <w:rPr>
          <w:rFonts w:ascii="Times New Roman" w:hAnsi="Times New Roman" w:cs="Times New Roman"/>
          <w:lang w:val="es-ES" w:eastAsia="es-ES"/>
        </w:rPr>
        <w:t>…………</w:t>
      </w:r>
      <w:r>
        <w:rPr>
          <w:rFonts w:ascii="Times New Roman" w:hAnsi="Times New Roman" w:cs="Times New Roman"/>
          <w:lang w:val="es-ES" w:eastAsia="es-ES"/>
        </w:rPr>
        <w:t>, a los ….</w:t>
      </w:r>
      <w:r w:rsidR="008709D9">
        <w:rPr>
          <w:rFonts w:ascii="Times New Roman" w:hAnsi="Times New Roman" w:cs="Times New Roman"/>
          <w:lang w:val="es-ES" w:eastAsia="es-ES"/>
        </w:rPr>
        <w:t>.. de …………………</w:t>
      </w:r>
      <w:r>
        <w:rPr>
          <w:rFonts w:ascii="Times New Roman" w:hAnsi="Times New Roman" w:cs="Times New Roman"/>
          <w:lang w:val="es-ES" w:eastAsia="es-ES"/>
        </w:rPr>
        <w:t>………</w:t>
      </w:r>
      <w:r w:rsidR="008709D9">
        <w:rPr>
          <w:rFonts w:ascii="Times New Roman" w:hAnsi="Times New Roman" w:cs="Times New Roman"/>
          <w:lang w:val="es-ES" w:eastAsia="es-ES"/>
        </w:rPr>
        <w:t>…de……</w:t>
      </w:r>
    </w:p>
    <w:p w14:paraId="59D490E2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AC710BF" w14:textId="77777777" w:rsidR="00DE32A6" w:rsidRDefault="00DE32A6" w:rsidP="00DE32A6">
      <w:pPr>
        <w:widowControl/>
        <w:suppressAutoHyphens w:val="0"/>
        <w:autoSpaceDE/>
      </w:pPr>
    </w:p>
    <w:p w14:paraId="51DA3B10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C18C02F" w14:textId="77777777" w:rsidR="00AA02A0" w:rsidRDefault="00AA02A0" w:rsidP="00AA02A0">
      <w:pPr>
        <w:widowControl/>
        <w:suppressAutoHyphens w:val="0"/>
        <w:autoSpaceDE/>
      </w:pPr>
    </w:p>
    <w:p w14:paraId="1C91B014" w14:textId="77777777" w:rsidR="00AA02A0" w:rsidRDefault="00AA02A0" w:rsidP="00AA02A0">
      <w:pPr>
        <w:widowControl/>
        <w:suppressAutoHyphens w:val="0"/>
        <w:autoSpaceDE/>
      </w:pPr>
    </w:p>
    <w:p w14:paraId="1C1CC36A" w14:textId="77777777" w:rsidR="00AA02A0" w:rsidRDefault="00AA02A0" w:rsidP="00AA02A0">
      <w:pPr>
        <w:widowControl/>
        <w:suppressAutoHyphens w:val="0"/>
        <w:autoSpaceDE/>
      </w:pPr>
    </w:p>
    <w:p w14:paraId="16816C50" w14:textId="77777777" w:rsidR="00AA02A0" w:rsidRDefault="00AA02A0" w:rsidP="00AA02A0">
      <w:pPr>
        <w:widowControl/>
        <w:suppressAutoHyphens w:val="0"/>
        <w:autoSpaceDE/>
      </w:pPr>
    </w:p>
    <w:p w14:paraId="7E24F261" w14:textId="77777777" w:rsidR="00AA02A0" w:rsidRDefault="00AA02A0" w:rsidP="00AA02A0">
      <w:pPr>
        <w:widowControl/>
        <w:suppressAutoHyphens w:val="0"/>
        <w:autoSpaceDE/>
      </w:pPr>
    </w:p>
    <w:p w14:paraId="6A7371B7" w14:textId="77777777" w:rsidR="00AA02A0" w:rsidRDefault="00AA02A0" w:rsidP="00AA02A0">
      <w:pPr>
        <w:widowControl/>
        <w:suppressAutoHyphens w:val="0"/>
        <w:autoSpaceDE/>
      </w:pPr>
    </w:p>
    <w:p w14:paraId="69DE6AB2" w14:textId="77777777" w:rsidR="00AA02A0" w:rsidRDefault="00AA02A0" w:rsidP="00AA02A0">
      <w:pPr>
        <w:widowControl/>
        <w:suppressAutoHyphens w:val="0"/>
        <w:autoSpaceDE/>
      </w:pPr>
    </w:p>
    <w:p w14:paraId="14B01A1D" w14:textId="77777777" w:rsidR="00AA02A0" w:rsidRDefault="00AA02A0" w:rsidP="00AA02A0">
      <w:pPr>
        <w:widowControl/>
        <w:suppressAutoHyphens w:val="0"/>
        <w:autoSpaceDE/>
      </w:pPr>
    </w:p>
    <w:p w14:paraId="42E69025" w14:textId="77777777" w:rsidR="00AA02A0" w:rsidRDefault="00AA02A0" w:rsidP="00AA02A0">
      <w:pPr>
        <w:widowControl/>
        <w:suppressAutoHyphens w:val="0"/>
        <w:autoSpaceDE/>
      </w:pPr>
    </w:p>
    <w:p w14:paraId="2234AB78" w14:textId="77777777" w:rsidR="00AA02A0" w:rsidRDefault="00AA02A0" w:rsidP="00AA02A0">
      <w:pPr>
        <w:widowControl/>
        <w:suppressAutoHyphens w:val="0"/>
        <w:autoSpaceDE/>
      </w:pPr>
    </w:p>
    <w:p w14:paraId="59A2CDC5" w14:textId="77777777" w:rsidR="00AA02A0" w:rsidRDefault="00AA02A0" w:rsidP="00AA02A0">
      <w:pPr>
        <w:widowControl/>
        <w:suppressAutoHyphens w:val="0"/>
        <w:autoSpaceDE/>
      </w:pPr>
    </w:p>
    <w:p w14:paraId="55BCDABA" w14:textId="77777777" w:rsidR="00AA02A0" w:rsidRDefault="00AA02A0" w:rsidP="00AA02A0">
      <w:pPr>
        <w:widowControl/>
        <w:suppressAutoHyphens w:val="0"/>
        <w:autoSpaceDE/>
      </w:pPr>
    </w:p>
    <w:p w14:paraId="6AFE1123" w14:textId="77777777" w:rsidR="002106F1" w:rsidRDefault="002106F1" w:rsidP="00AA02A0">
      <w:pPr>
        <w:widowControl/>
        <w:suppressAutoHyphens w:val="0"/>
        <w:autoSpaceDE/>
      </w:pPr>
    </w:p>
    <w:p w14:paraId="2FE46BEB" w14:textId="77777777" w:rsidR="002106F1" w:rsidRDefault="002106F1" w:rsidP="00AA02A0">
      <w:pPr>
        <w:widowControl/>
        <w:suppressAutoHyphens w:val="0"/>
        <w:autoSpaceDE/>
      </w:pPr>
    </w:p>
    <w:p w14:paraId="690CE81E" w14:textId="77777777" w:rsidR="002106F1" w:rsidRDefault="002106F1" w:rsidP="00AA02A0">
      <w:pPr>
        <w:widowControl/>
        <w:suppressAutoHyphens w:val="0"/>
        <w:autoSpaceDE/>
      </w:pPr>
    </w:p>
    <w:p w14:paraId="2F31A742" w14:textId="77777777" w:rsidR="002106F1" w:rsidRDefault="002106F1" w:rsidP="00AA02A0">
      <w:pPr>
        <w:widowControl/>
        <w:suppressAutoHyphens w:val="0"/>
        <w:autoSpaceDE/>
      </w:pPr>
    </w:p>
    <w:p w14:paraId="1EEA5915" w14:textId="77777777" w:rsidR="002106F1" w:rsidRDefault="002106F1" w:rsidP="00AA02A0">
      <w:pPr>
        <w:widowControl/>
        <w:suppressAutoHyphens w:val="0"/>
        <w:autoSpaceDE/>
      </w:pPr>
    </w:p>
    <w:p w14:paraId="1F6846C2" w14:textId="77777777" w:rsidR="002106F1" w:rsidRDefault="002106F1" w:rsidP="00AA02A0">
      <w:pPr>
        <w:widowControl/>
        <w:suppressAutoHyphens w:val="0"/>
        <w:autoSpaceDE/>
      </w:pPr>
    </w:p>
    <w:p w14:paraId="7E6F48EE" w14:textId="77777777" w:rsidR="002106F1" w:rsidRDefault="002106F1" w:rsidP="00AA02A0">
      <w:pPr>
        <w:widowControl/>
        <w:suppressAutoHyphens w:val="0"/>
        <w:autoSpaceDE/>
      </w:pPr>
    </w:p>
    <w:p w14:paraId="0E4DC51B" w14:textId="77777777" w:rsidR="002106F1" w:rsidRDefault="002106F1" w:rsidP="00AA02A0">
      <w:pPr>
        <w:widowControl/>
        <w:suppressAutoHyphens w:val="0"/>
        <w:autoSpaceDE/>
      </w:pPr>
    </w:p>
    <w:p w14:paraId="5D8A97B4" w14:textId="77777777"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09" w:tblpY="-186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2"/>
        <w:gridCol w:w="3796"/>
        <w:gridCol w:w="3806"/>
        <w:gridCol w:w="36"/>
      </w:tblGrid>
      <w:tr w:rsidR="00BC0F85" w:rsidRPr="0062313A" w14:paraId="1A950497" w14:textId="77777777" w:rsidTr="005B5FAC">
        <w:trPr>
          <w:trHeight w:val="1411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ACDE5" w14:textId="77777777" w:rsidR="00BC0F85" w:rsidRPr="00FC2D01" w:rsidRDefault="00BC0F85" w:rsidP="005B5FA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49F9CA9E" w14:textId="77777777" w:rsidR="00BC0F85" w:rsidRPr="00FC2D01" w:rsidRDefault="00BC0F85" w:rsidP="005B5F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PLANILLA DE COTIZACION </w:t>
            </w:r>
          </w:p>
          <w:p w14:paraId="0EDEF621" w14:textId="77777777" w:rsidR="00BC0F85" w:rsidRPr="0062313A" w:rsidRDefault="00BC0F85" w:rsidP="005B5FA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C0F85" w:rsidRPr="0062313A" w14:paraId="6658F7F7" w14:textId="77777777" w:rsidTr="005B5FAC">
        <w:trPr>
          <w:trHeight w:val="410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1DDDBF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4C54A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4A930E3" w14:textId="77777777" w:rsidTr="005B5FAC">
        <w:trPr>
          <w:trHeight w:val="17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2DA262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B79C5" w14:textId="312AF2F6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</w:t>
            </w:r>
            <w:r w:rsidR="00851434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3B514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22E7F4B" w14:textId="77777777" w:rsidTr="005B5FAC">
        <w:trPr>
          <w:trHeight w:val="28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9C53B1F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Ejercicio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9F91D" w14:textId="77777777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2024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856BA1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64076CE" w14:textId="77777777" w:rsidTr="005B5FAC">
        <w:trPr>
          <w:trHeight w:val="38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CD61FC8" w14:textId="77777777" w:rsidR="00BC0F85" w:rsidRPr="00BC0F85" w:rsidRDefault="00BC0F85" w:rsidP="005B5FAC">
            <w:pPr>
              <w:snapToGrid w:val="0"/>
              <w:ind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E3D0E" w14:textId="626D747F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 PG.SA-</w:t>
            </w:r>
            <w:r w:rsidR="00851434">
              <w:rPr>
                <w:rFonts w:ascii="Times New Roman" w:eastAsia="Arial" w:hAnsi="Times New Roman" w:cs="Times New Roman"/>
                <w:b/>
              </w:rPr>
              <w:t>1888-19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4C9369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9D845C0" w14:textId="77777777" w:rsidTr="005B5FAC">
        <w:trPr>
          <w:trHeight w:val="70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1A93E7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0A8E14E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166ED3A1" w14:textId="77777777" w:rsidTr="005B5FAC">
        <w:trPr>
          <w:trHeight w:val="338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8F8BD7A" w14:textId="77777777" w:rsidR="00BC0F85" w:rsidRPr="00BC0F85" w:rsidRDefault="00BC0F85" w:rsidP="005B5FA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89CC4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FFB118F" w14:textId="77777777" w:rsidTr="005B5FAC">
        <w:trPr>
          <w:trHeight w:val="42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B989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9EE71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9D48B4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0B6ADAD4" w14:textId="77777777" w:rsidTr="005B5FAC">
        <w:trPr>
          <w:trHeight w:val="420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DDD7191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AA09E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 xml:space="preserve">Calle 50 </w:t>
            </w:r>
            <w:proofErr w:type="spellStart"/>
            <w:r w:rsidRPr="00BC0F85">
              <w:rPr>
                <w:rFonts w:ascii="Times New Roman" w:hAnsi="Times New Roman" w:cs="Times New Roman"/>
              </w:rPr>
              <w:t>Nº</w:t>
            </w:r>
            <w:proofErr w:type="spellEnd"/>
            <w:r w:rsidRPr="00BC0F85">
              <w:rPr>
                <w:rFonts w:ascii="Times New Roman" w:hAnsi="Times New Roman" w:cs="Times New Roman"/>
              </w:rPr>
              <w:t xml:space="preserve"> 889/91 piso 2º La Plata  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D0982E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DCD4955" w14:textId="77777777" w:rsidTr="005B5FAC">
        <w:trPr>
          <w:trHeight w:val="271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59C0BF" w14:textId="77777777" w:rsidR="00BC0F85" w:rsidRPr="00BC0F85" w:rsidRDefault="00BC0F85" w:rsidP="005B5FAC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7442F0A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40DAF2DE" w14:textId="77777777" w:rsidTr="005B5FAC">
        <w:trPr>
          <w:trHeight w:val="415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7830C49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97B0E2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6DDE79F" w14:textId="77777777" w:rsidTr="005B5FAC">
        <w:trPr>
          <w:trHeight w:val="42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AA3FC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3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7A9E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</w:tr>
      <w:tr w:rsidR="00BC0F85" w:rsidRPr="0062313A" w14:paraId="39A19396" w14:textId="77777777" w:rsidTr="005B5FAC">
        <w:trPr>
          <w:trHeight w:val="47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0B9D6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2)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2155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1988C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4BE6731E" w14:textId="77777777" w:rsidTr="005B5FAC">
        <w:trPr>
          <w:trHeight w:val="419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A7B20B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3)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60D9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24192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0B855066" w14:textId="77777777" w:rsidTr="005B5FAC">
        <w:trPr>
          <w:trHeight w:val="452"/>
        </w:trPr>
        <w:tc>
          <w:tcPr>
            <w:tcW w:w="9310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2DB2056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Teléfono fijo/ móvil: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B74664D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202F3A3B" w14:textId="77777777" w:rsidTr="005B5FAC">
        <w:trPr>
          <w:trHeight w:val="416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6A03E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224FDF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B3D60AC" w14:textId="77777777" w:rsidTr="005B5FAC">
        <w:trPr>
          <w:trHeight w:val="407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ED9B2F0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B2824C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60FCF4CD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21B9" w14:textId="77777777" w:rsidR="00CA5596" w:rsidRDefault="00CA5596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</w:p>
          <w:p w14:paraId="14767E68" w14:textId="4830E634" w:rsidR="00BC0F85" w:rsidRDefault="00BC0F85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del inmueble 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............)</w:t>
            </w:r>
          </w:p>
          <w:p w14:paraId="39753848" w14:textId="61A67EF6" w:rsidR="00CA5596" w:rsidRPr="00CA5596" w:rsidRDefault="00BC0F85" w:rsidP="005B5FAC">
            <w:pPr>
              <w:spacing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Lo que hace un total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</w:t>
            </w:r>
            <w:proofErr w:type="gramStart"/>
            <w:r>
              <w:rPr>
                <w:rFonts w:ascii="Times New Roman" w:hAnsi="Times New Roman" w:cs="Times New Roman"/>
                <w:kern w:val="16"/>
                <w:position w:val="10"/>
              </w:rPr>
              <w:t>…….</w:t>
            </w:r>
            <w:proofErr w:type="gramEnd"/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…………………………………………………………………….($.....................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.........................)</w:t>
            </w:r>
          </w:p>
        </w:tc>
      </w:tr>
      <w:tr w:rsidR="00BC0F85" w:rsidRPr="0062313A" w14:paraId="0350DF76" w14:textId="77777777" w:rsidTr="005B5FAC">
        <w:trPr>
          <w:trHeight w:val="787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F576" w14:textId="77777777" w:rsidR="00CA5596" w:rsidRDefault="00CA5596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  <w:p w14:paraId="4A8C4C1D" w14:textId="4B618B84" w:rsidR="00BC0F85" w:rsidRPr="00CA5596" w:rsidRDefault="00BC0F85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SE CONSTITUYE GARANTÍA DE OFERTA (en caso de corresponder)</w:t>
            </w:r>
            <w:r w:rsidR="00CA5596"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EN………</w:t>
            </w:r>
            <w:r w:rsidR="00CA5596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CA5596">
              <w:rPr>
                <w:rFonts w:ascii="Times New Roman" w:hAnsi="Times New Roman" w:cs="Times New Roman"/>
              </w:rPr>
              <w:t>…………… POR LA SUMA DE PESOS.............................................................</w:t>
            </w:r>
            <w:r w:rsidR="00CA5596">
              <w:rPr>
                <w:rFonts w:ascii="Times New Roman" w:hAnsi="Times New Roman" w:cs="Times New Roman"/>
              </w:rPr>
              <w:t>...................................</w:t>
            </w:r>
            <w:r w:rsidRPr="00CA5596">
              <w:rPr>
                <w:rFonts w:ascii="Times New Roman" w:hAnsi="Times New Roman" w:cs="Times New Roman"/>
              </w:rPr>
              <w:t>........................................</w:t>
            </w:r>
          </w:p>
        </w:tc>
      </w:tr>
      <w:tr w:rsidR="00BC0F85" w:rsidRPr="0062313A" w14:paraId="28F9C553" w14:textId="77777777" w:rsidTr="005B5FAC">
        <w:trPr>
          <w:trHeight w:val="640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6D0F" w14:textId="6E16F8EE" w:rsidR="00CA5596" w:rsidRPr="00FC2D01" w:rsidRDefault="00BC0F85" w:rsidP="005B5FAC">
            <w:pPr>
              <w:snapToGrid w:val="0"/>
              <w:ind w:left="132"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BC0F85" w:rsidRPr="0062313A" w14:paraId="6C190407" w14:textId="77777777" w:rsidTr="005B5FAC">
        <w:trPr>
          <w:trHeight w:val="976"/>
        </w:trPr>
        <w:tc>
          <w:tcPr>
            <w:tcW w:w="931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13C8B6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7B380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7E16FC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1448115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0F85" w:rsidRPr="0062313A" w14:paraId="717DFEC3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750F" w14:textId="77777777" w:rsidR="00BC0F85" w:rsidRPr="00FC2D01" w:rsidRDefault="00BC0F85" w:rsidP="005B5FA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14:paraId="56E3854F" w14:textId="77777777" w:rsidR="00BC0F85" w:rsidRPr="00FC2D01" w:rsidRDefault="00BC0F85" w:rsidP="005B5FA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BC0F85" w:rsidRPr="0062313A" w14:paraId="41905BAA" w14:textId="77777777" w:rsidTr="005B5FAC">
        <w:trPr>
          <w:trHeight w:val="387"/>
        </w:trPr>
        <w:tc>
          <w:tcPr>
            <w:tcW w:w="170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A38198" w14:textId="5D2B778F" w:rsidR="00BC0F85" w:rsidRPr="00FC2D01" w:rsidRDefault="00BC0F85" w:rsidP="005B5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5658" w14:textId="77777777" w:rsidR="00BC0F85" w:rsidRPr="00FC2D01" w:rsidRDefault="00BC0F85" w:rsidP="005B5F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5B5F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4E7"/>
    <w:rsid w:val="001328BD"/>
    <w:rsid w:val="00143A20"/>
    <w:rsid w:val="001500CC"/>
    <w:rsid w:val="00151F12"/>
    <w:rsid w:val="001557AE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241C"/>
    <w:rsid w:val="00246D88"/>
    <w:rsid w:val="002515F7"/>
    <w:rsid w:val="00270CAE"/>
    <w:rsid w:val="002714A7"/>
    <w:rsid w:val="00286827"/>
    <w:rsid w:val="00287E39"/>
    <w:rsid w:val="00290A44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C2D02"/>
    <w:rsid w:val="004176B6"/>
    <w:rsid w:val="00421B8F"/>
    <w:rsid w:val="0043339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93755"/>
    <w:rsid w:val="006942C8"/>
    <w:rsid w:val="006A00B0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112E2"/>
    <w:rsid w:val="0072264A"/>
    <w:rsid w:val="0072487C"/>
    <w:rsid w:val="007266A6"/>
    <w:rsid w:val="00732F51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1434"/>
    <w:rsid w:val="0085506A"/>
    <w:rsid w:val="00862414"/>
    <w:rsid w:val="008709D9"/>
    <w:rsid w:val="00872068"/>
    <w:rsid w:val="008945EC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A5596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18</Pages>
  <Words>1663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17</cp:revision>
  <cp:lastPrinted>2024-10-09T11:58:00Z</cp:lastPrinted>
  <dcterms:created xsi:type="dcterms:W3CDTF">2024-02-16T14:35:00Z</dcterms:created>
  <dcterms:modified xsi:type="dcterms:W3CDTF">2024-10-09T11:58:00Z</dcterms:modified>
</cp:coreProperties>
</file>