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0A7E02">
        <w:trPr>
          <w:trHeight w:val="1562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0A7E02">
        <w:trPr>
          <w:trHeight w:val="644"/>
        </w:trPr>
        <w:tc>
          <w:tcPr>
            <w:tcW w:w="3828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0A7E02">
        <w:trPr>
          <w:trHeight w:val="209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0A7E02">
        <w:trPr>
          <w:trHeight w:val="354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800FE1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</w:t>
            </w:r>
            <w:r w:rsidR="00914F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contractual</w:t>
            </w:r>
          </w:p>
        </w:tc>
        <w:tc>
          <w:tcPr>
            <w:tcW w:w="47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714C105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07E9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12D106F6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34F6141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907E9C">
              <w:rPr>
                <w:rFonts w:ascii="Times New Roman" w:eastAsia="Arial" w:hAnsi="Times New Roman" w:cs="Times New Roman"/>
                <w:sz w:val="22"/>
                <w:szCs w:val="22"/>
              </w:rPr>
              <w:t>1068-21</w:t>
            </w:r>
          </w:p>
        </w:tc>
      </w:tr>
      <w:tr w:rsidR="00FE4D00" w14:paraId="7790E2BD" w14:textId="77777777" w:rsidTr="000A7E02">
        <w:trPr>
          <w:trHeight w:val="23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0A7E02">
        <w:trPr>
          <w:trHeight w:val="275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0A7E02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34DF31E1" w:rsidR="00476AC6" w:rsidRPr="00EE3CED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3CE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EE3CED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EE3CED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en la ciudad de</w:t>
            </w:r>
            <w:r w:rsidR="00EE3CED" w:rsidRPr="00EE3CED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</w:t>
            </w:r>
            <w:r w:rsidR="00EE3CED" w:rsidRPr="00EE3CED">
              <w:rPr>
                <w:rFonts w:ascii="Times New Roman" w:hAnsi="Times New Roman" w:cs="Times New Roman"/>
                <w:b/>
                <w:sz w:val="22"/>
                <w:szCs w:val="22"/>
                <w:lang w:val="es-MX"/>
              </w:rPr>
              <w:t>San Isidro</w:t>
            </w:r>
            <w:r w:rsidR="00EE3CED" w:rsidRPr="00EE3CED">
              <w:rPr>
                <w:rFonts w:ascii="Times New Roman" w:hAnsi="Times New Roman" w:cs="Times New Roman"/>
                <w:b/>
                <w:sz w:val="22"/>
                <w:szCs w:val="22"/>
              </w:rPr>
              <w:t>/ Vicente López/San Fernando/Tigre</w:t>
            </w:r>
            <w:r w:rsidR="006942C8" w:rsidRPr="00EE3CED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907E9C" w:rsidRPr="00EE3CED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l Archivo de la Fiscalía </w:t>
            </w:r>
            <w:r w:rsidR="006942C8" w:rsidRPr="00EE3CED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907E9C" w:rsidRPr="00EE3CED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San Isidro</w:t>
            </w:r>
            <w:r w:rsidR="00524B6C" w:rsidRPr="00EE3CED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EE3CED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0A7E02">
        <w:trPr>
          <w:trHeight w:val="433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0A7E02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162E0C95" w:rsidR="0057417D" w:rsidRPr="00476AC6" w:rsidRDefault="00524B6C" w:rsidP="00907E9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907E9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San Isidro, calle Ituzaingó </w:t>
            </w:r>
            <w:proofErr w:type="spellStart"/>
            <w:r w:rsidR="00907E9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907E9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256 de la ciudad de San Isidro - </w:t>
            </w:r>
            <w:proofErr w:type="spellStart"/>
            <w:r w:rsidR="00907E9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Pcia</w:t>
            </w:r>
            <w:proofErr w:type="spellEnd"/>
            <w:r w:rsidR="00907E9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Buenos Aires. 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3B08B5EE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B7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4B7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D85E9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B7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B7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0A7E02">
        <w:trPr>
          <w:trHeight w:val="404"/>
        </w:trPr>
        <w:tc>
          <w:tcPr>
            <w:tcW w:w="9498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0A7E02">
        <w:trPr>
          <w:cantSplit/>
          <w:trHeight w:val="52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0A7E02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219D21E3" w14:textId="77777777" w:rsidR="00C437F9" w:rsidRDefault="00907E9C" w:rsidP="00907E9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San Isidro, calle Ituzaingó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256 de la ciudad de San Isidro -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Buenos Aires.</w:t>
            </w:r>
          </w:p>
          <w:p w14:paraId="32958D98" w14:textId="2257E948" w:rsidR="00907E9C" w:rsidRPr="00476AC6" w:rsidRDefault="00907E9C" w:rsidP="00907E9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6B446CA4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4B7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4B7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D85E9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B7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B77C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0A7E02">
        <w:trPr>
          <w:cantSplit/>
          <w:trHeight w:val="426"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59"/>
        <w:gridCol w:w="1622"/>
        <w:gridCol w:w="504"/>
        <w:gridCol w:w="851"/>
        <w:gridCol w:w="850"/>
        <w:gridCol w:w="142"/>
        <w:gridCol w:w="1706"/>
      </w:tblGrid>
      <w:tr w:rsidR="00AA02A0" w:rsidRPr="00545DA6" w14:paraId="1C503DC3" w14:textId="77777777" w:rsidTr="000A7E02">
        <w:trPr>
          <w:trHeight w:hRule="exact" w:val="1428"/>
        </w:trPr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37C1D711" w:rsidR="00AA02A0" w:rsidRPr="00545DA6" w:rsidRDefault="000A7E02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155CD7F0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78105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334D3C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2.7pt;margin-top:6.15pt;width:441.1pt;height:66.7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YeK4ntwA&#10;AAAI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334D3C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2691E65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246D88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283C98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5AA14ABD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</w:tr>
      <w:tr w:rsidR="00334D3C" w:rsidRPr="00545DA6" w14:paraId="7ED3323E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952A8" w:rsidRPr="00545DA6" w14:paraId="0F940155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74958ED1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2C074280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AAD09B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7B64F2E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109B0E6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2568BF3" w14:textId="77777777" w:rsidTr="000A7E02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Nombre y apellido </w:t>
            </w:r>
          </w:p>
          <w:p w14:paraId="2783F862" w14:textId="7481001E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30765D7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40C78F2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</w:t>
            </w:r>
            <w:r w:rsidR="00334D3C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4D3C" w:rsidRPr="00545DA6" w14:paraId="366A4DB2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58F2418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4A6778F9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440E66C9" w14:textId="39932FDF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6A2C15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A05A79" w14:textId="2E78878D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334D3C" w:rsidRPr="00545DA6" w14:paraId="6805D34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0A7E02">
        <w:trPr>
          <w:trHeight w:val="454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0A7E02">
        <w:trPr>
          <w:trHeight w:val="454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732F51" w:rsidRDefault="00732F51" w:rsidP="000A7E0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511DDC10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7326A3C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32F51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D61BD1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34D3C" w:rsidRPr="00545DA6" w14:paraId="04F9EEA4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32F51" w:rsidRPr="00545DA6" w14:paraId="1A40AC24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0A122B0A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7C35075C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404AE0E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0A7E02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732F51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732F51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6A2C1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1E3C87" w:rsidRPr="00545DA6" w14:paraId="062F0E0C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35C3F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6D2D2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2BEE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233A7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46D0E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86E5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D67D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60026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05F4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0D7AF" w14:textId="77777777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5DF72D15" w14:textId="664101AD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63AA20C" w14:textId="52F0D9A5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Incompatibilidades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6A2C15" w:rsidRPr="00950FF3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EA2795" w14:textId="75072EE5" w:rsidR="006A2C15" w:rsidRPr="00950FF3" w:rsidRDefault="006A2C15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1E3C87" w:rsidRPr="00545DA6" w14:paraId="660D56B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BFF0D3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14:paraId="356237AA" w14:textId="15FFF713" w:rsidR="00950FF3" w:rsidRPr="00732F51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950FF3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E3C87" w:rsidRPr="00545DA6" w14:paraId="08D965BC" w14:textId="52730122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DA6" w:rsidRPr="00545DA6" w14:paraId="6EEBFE87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EF8EBC4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732F51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</w:tr>
      <w:tr w:rsidR="004B475F" w:rsidRPr="00545DA6" w14:paraId="138D50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B475F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1E8D4C8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1E3C87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653573EF" w14:textId="77777777" w:rsidTr="000A7E02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FECB5A2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732F51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C6BF1E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A2A7E6" w14:textId="642B5965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0A7E02" w:rsidRPr="00545DA6" w14:paraId="3425587E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3EDAD3AA" w14:textId="47D8A31C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A16C8B8" w14:textId="0B42DDB4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F63453" w14:textId="42FC4EA9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A76731" w14:textId="77777777" w:rsidR="004B475F" w:rsidRPr="004B475F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4664C7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BFF34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8C46F2">
        <w:trPr>
          <w:trHeight w:val="312"/>
        </w:trPr>
        <w:tc>
          <w:tcPr>
            <w:tcW w:w="92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77777777" w:rsidR="006A2C15" w:rsidRDefault="006A2C15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14"/>
        <w:gridCol w:w="6104"/>
      </w:tblGrid>
      <w:tr w:rsidR="004B0FCC" w:rsidRPr="004477A4" w14:paraId="424EB6A9" w14:textId="77777777" w:rsidTr="00A526D6">
        <w:trPr>
          <w:trHeight w:val="1417"/>
        </w:trPr>
        <w:tc>
          <w:tcPr>
            <w:tcW w:w="9228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185A010B" w:rsidR="004B0FCC" w:rsidRPr="004477A4" w:rsidRDefault="006A2C15" w:rsidP="007E70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625020F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-695325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EC0C4E4" w14:textId="2A21B9FD" w:rsidR="004B0FCC" w:rsidRPr="005952A8" w:rsidRDefault="00072472" w:rsidP="00A4557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6.75pt;margin-top:-54.75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EC0C4E4" w14:textId="2A21B9FD" w:rsidR="004B0FCC" w:rsidRPr="005952A8" w:rsidRDefault="00072472" w:rsidP="00A4557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A526D6">
        <w:trPr>
          <w:trHeight w:val="51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6C23F9" w14:textId="7A9DCECD" w:rsidR="001C2E38" w:rsidRPr="00281220" w:rsidRDefault="001C2E38" w:rsidP="0028122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 xml:space="preserve">Razón  </w:t>
            </w:r>
          </w:p>
          <w:p w14:paraId="5FACDBE6" w14:textId="0F85CB63" w:rsidR="001C2E38" w:rsidRPr="00281220" w:rsidRDefault="001C2E38" w:rsidP="002812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Social o Denominación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8BE737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68BD8B" w14:textId="1AD8485E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CUIT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A526D6">
        <w:trPr>
          <w:trHeight w:val="27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A526D6">
        <w:trPr>
          <w:trHeight w:val="340"/>
        </w:trPr>
        <w:tc>
          <w:tcPr>
            <w:tcW w:w="92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390CDA" w14:textId="6260AA63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67E27C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8A02077" w14:textId="31758596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682C53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09758D2" w14:textId="089E334C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37CEA9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D651AC" w14:textId="69DE1A27" w:rsidR="001C2E38" w:rsidRPr="00281220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4DDBC13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37A5D0E" w14:textId="04929B5F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C48D0A3" w14:textId="3822980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8CBBA2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E4CB41" w14:textId="222EAE2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4429640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648CA8B" w14:textId="73DB6900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BE849D7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DC0E789" w14:textId="4358219B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6BC823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96FCE33" w14:textId="270E13D9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411A2B" w14:textId="621C2BD2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F8B8429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E80DBF8" w14:textId="6DC9F5C5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CC56DDE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24D2CF0" w14:textId="77E688A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79DB1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B3BEF28" w14:textId="6214E201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98789A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F4EC4C" w14:textId="562F25E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B47DAF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389B938" w14:textId="0D4A625A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B911F9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86D078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C288CC" w14:textId="77777777" w:rsidR="007E707A" w:rsidRPr="006D483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58C5BB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C89EFC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D69799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4DA30D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F0B28D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63E91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7C12A5E5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5D5C81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158576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D7794C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EE0FBC7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A526D6">
        <w:trPr>
          <w:trHeight w:val="369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F5A20B1" w14:textId="2F29CD50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FD1B59" w:rsidRPr="006D4830" w14:paraId="599B2EF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A64B1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513659F8" w14:textId="77777777" w:rsidTr="00A526D6">
        <w:trPr>
          <w:trHeight w:val="369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66F91BA" w14:textId="61B85110" w:rsidR="00FD1B59" w:rsidRPr="00FD1B59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B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FD1B59" w:rsidRPr="006D4830" w14:paraId="2EB9A49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40E96BD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825A5BB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74345ECC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3866490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D83C76D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A130C62" w14:textId="3369F1EC" w:rsidTr="00A526D6">
        <w:trPr>
          <w:trHeight w:val="510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3AD6DCB7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5CEE3E3F" w:rsidR="001C2E38" w:rsidRPr="00FF1397" w:rsidRDefault="001C2E38" w:rsidP="00FF139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FF1397">
        <w:rPr>
          <w:rFonts w:ascii="Times New Roman" w:hAnsi="Times New Roman" w:cs="Times New Roman"/>
          <w:sz w:val="20"/>
          <w:szCs w:val="20"/>
        </w:rPr>
        <w:t>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A526D6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2F3A75AD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0A528CB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BED605D" w:rsidR="006D4830" w:rsidRPr="00A526D6" w:rsidRDefault="005952A8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A526D6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1500CC" w:rsidRPr="00A526D6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A526D6" w14:paraId="07A02A34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A526D6" w:rsidRPr="00A526D6" w:rsidRDefault="00A526D6" w:rsidP="00A526D6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A526D6" w14:paraId="7C4DC279" w14:textId="77777777" w:rsidTr="00A526D6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A526D6" w:rsidRPr="00A526D6" w:rsidRDefault="00A526D6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A526D6" w:rsidRDefault="00A526D6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 w:rsid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6D4830" w:rsidRPr="00A526D6" w:rsidRDefault="001500CC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6D4830" w:rsidRP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7F15B2" w14:textId="1BDBC358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526D6" w14:paraId="592D03D3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A526D6" w:rsidRDefault="00A526D6" w:rsidP="00A526D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A526D6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A526D6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</w:t>
            </w:r>
            <w:r w:rsidR="005952A8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y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CD0712">
        <w:trPr>
          <w:trHeight w:val="1683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75B012EB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677786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47.0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CD0712">
        <w:trPr>
          <w:trHeight w:val="257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CD0712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CD47D58" w14:textId="042552F0" w:rsidR="00E07F58" w:rsidRPr="00CD0712" w:rsidRDefault="00E07F58" w:rsidP="00CD071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CD0712">
        <w:trPr>
          <w:trHeight w:val="255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CD0712" w:rsidRDefault="00FE4D00" w:rsidP="00CD0712">
            <w:pPr>
              <w:snapToGrid w:val="0"/>
              <w:rPr>
                <w:sz w:val="18"/>
                <w:szCs w:val="18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CD0712">
        <w:trPr>
          <w:trHeight w:val="314"/>
        </w:trPr>
        <w:tc>
          <w:tcPr>
            <w:tcW w:w="2268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CD0712" w:rsidRDefault="00872068" w:rsidP="00CD071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CD0712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CD0712" w14:paraId="7170341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764DE1" w14:textId="794776FC" w:rsidR="00CD0712" w:rsidRPr="00CD0712" w:rsidRDefault="00CD0712" w:rsidP="00CD071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72068" w14:paraId="69EA6146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CD0712">
        <w:trPr>
          <w:trHeight w:val="27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5FA2A580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B00AE6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CD0712">
        <w:trPr>
          <w:trHeight w:val="510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9DECB98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2E3205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A24684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DC432F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DF6872F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F61F5B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CD0712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EA006A">
        <w:trPr>
          <w:trHeight w:hRule="exact" w:val="1169"/>
        </w:trPr>
        <w:tc>
          <w:tcPr>
            <w:tcW w:w="920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EA006A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EA00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EA006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EA006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5F3059ED" w:rsidR="00872068" w:rsidRPr="006D4830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010A3E0B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EA006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EA006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EA006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EA006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EA006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EA006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EA006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EA006A">
        <w:trPr>
          <w:trHeight w:val="255"/>
        </w:trPr>
        <w:tc>
          <w:tcPr>
            <w:tcW w:w="2542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EA006A">
        <w:trPr>
          <w:trHeight w:val="312"/>
        </w:trPr>
        <w:tc>
          <w:tcPr>
            <w:tcW w:w="2542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EA006A">
        <w:trPr>
          <w:trHeight w:val="264"/>
        </w:trPr>
        <w:tc>
          <w:tcPr>
            <w:tcW w:w="9204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t>ANEXO F</w:t>
      </w:r>
    </w:p>
    <w:p w14:paraId="51079CB6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EA00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EA006A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441D014" w:rsidR="002714A7" w:rsidRPr="00B87DA8" w:rsidRDefault="001104E7" w:rsidP="00EA006A">
      <w:pPr>
        <w:spacing w:line="360" w:lineRule="auto"/>
        <w:ind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</w:t>
      </w:r>
      <w:r w:rsidR="00EA006A">
        <w:rPr>
          <w:rFonts w:ascii="Times New Roman" w:hAnsi="Times New Roman" w:cs="Times New Roman"/>
        </w:rPr>
        <w:t>…..</w:t>
      </w:r>
      <w:r w:rsidR="00802934" w:rsidRPr="00B87DA8">
        <w:rPr>
          <w:rFonts w:ascii="Times New Roman" w:hAnsi="Times New Roman" w:cs="Times New Roman"/>
        </w:rPr>
        <w:t>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>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……………..; Sr.………………………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……………………</w:t>
      </w:r>
      <w:r w:rsidR="00EA006A">
        <w:rPr>
          <w:rFonts w:ascii="Times New Roman" w:hAnsi="Times New Roman" w:cs="Times New Roman"/>
        </w:rPr>
        <w:t>.</w:t>
      </w:r>
      <w:r w:rsidR="007373CC" w:rsidRPr="00B87DA8">
        <w:rPr>
          <w:rFonts w:ascii="Times New Roman" w:hAnsi="Times New Roman" w:cs="Times New Roman"/>
        </w:rPr>
        <w:t xml:space="preserve">….., 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Decreto </w:t>
      </w:r>
      <w:proofErr w:type="spellStart"/>
      <w:r w:rsidR="002714A7" w:rsidRPr="00B87DA8">
        <w:rPr>
          <w:rFonts w:ascii="Times New Roman" w:hAnsi="Times New Roman" w:cs="Times New Roman"/>
        </w:rPr>
        <w:t>N°</w:t>
      </w:r>
      <w:proofErr w:type="spellEnd"/>
      <w:r w:rsidR="002714A7" w:rsidRPr="00B87DA8">
        <w:rPr>
          <w:rFonts w:ascii="Times New Roman" w:hAnsi="Times New Roman" w:cs="Times New Roman"/>
        </w:rPr>
        <w:t xml:space="preserve">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Reglamentario del Subsistema de Contrataciones del Estado, Ley </w:t>
      </w:r>
      <w:proofErr w:type="spellStart"/>
      <w:r w:rsidR="002714A7" w:rsidRPr="00B87DA8">
        <w:rPr>
          <w:rFonts w:ascii="Times New Roman" w:hAnsi="Times New Roman" w:cs="Times New Roman"/>
        </w:rPr>
        <w:t>N°</w:t>
      </w:r>
      <w:proofErr w:type="spellEnd"/>
      <w:r w:rsidR="002714A7" w:rsidRPr="00B87DA8">
        <w:rPr>
          <w:rFonts w:ascii="Times New Roman" w:hAnsi="Times New Roman" w:cs="Times New Roman"/>
        </w:rPr>
        <w:t xml:space="preserve"> 13.981.</w:t>
      </w:r>
    </w:p>
    <w:p w14:paraId="70EED3A1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EA006A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03BD35FA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88DC79B" w14:textId="4BD8892C" w:rsidR="009A2F21" w:rsidRPr="00EA006A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N°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13.981 y su Decreto Reglamentario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N°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59/19. </w:t>
      </w:r>
    </w:p>
    <w:p w14:paraId="13BCEAAB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iii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>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Dr. Javier Bernasconi - </w:t>
      </w:r>
      <w:proofErr w:type="gramStart"/>
      <w:r>
        <w:rPr>
          <w:rFonts w:ascii="Times New Roman" w:hAnsi="Times New Roman" w:cs="Times New Roman"/>
          <w:lang w:val="es-ES" w:eastAsia="es-ES"/>
        </w:rPr>
        <w:t>Secretario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proofErr w:type="gramStart"/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5E4F01B3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(</w:t>
      </w:r>
      <w:proofErr w:type="spellStart"/>
      <w:r>
        <w:rPr>
          <w:rFonts w:ascii="Times New Roman" w:hAnsi="Times New Roman" w:cs="Times New Roman"/>
          <w:lang w:val="es-ES" w:eastAsia="es-ES"/>
        </w:rPr>
        <w:t>ii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) elaboración del Pliego de Bases y Condiciones Particulares; </w:t>
      </w:r>
      <w:proofErr w:type="spellStart"/>
      <w:r w:rsidR="00D944FD" w:rsidRPr="0098506F">
        <w:rPr>
          <w:rFonts w:ascii="Times New Roman" w:hAnsi="Times New Roman" w:cs="Times New Roman"/>
          <w:lang w:val="es-ES" w:eastAsia="es-ES"/>
        </w:rPr>
        <w:t>iv</w:t>
      </w:r>
      <w:proofErr w:type="spellEnd"/>
      <w:r w:rsidR="00D944FD" w:rsidRPr="0098506F">
        <w:rPr>
          <w:rFonts w:ascii="Times New Roman" w:hAnsi="Times New Roman" w:cs="Times New Roman"/>
          <w:lang w:val="es-ES" w:eastAsia="es-ES"/>
        </w:rPr>
        <w:t xml:space="preserve">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lastRenderedPageBreak/>
        <w:t>(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ii</w:t>
      </w:r>
      <w:proofErr w:type="spellEnd"/>
      <w:r>
        <w:rPr>
          <w:rFonts w:ascii="Times New Roman" w:hAnsi="Times New Roman" w:cs="Times New Roman"/>
          <w:lang w:val="es-ES" w:eastAsia="es-ES" w:bidi="es-ES"/>
        </w:rPr>
        <w:t>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</w:t>
      </w:r>
      <w:proofErr w:type="spellStart"/>
      <w:r>
        <w:rPr>
          <w:rFonts w:ascii="Times New Roman" w:hAnsi="Times New Roman" w:cs="Times New Roman"/>
          <w:lang w:val="es-ES" w:eastAsia="es-ES"/>
        </w:rPr>
        <w:t>N°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741BAFCB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34D96AB7" w14:textId="55E60184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</w:t>
      </w:r>
      <w:r w:rsidR="00EA006A">
        <w:rPr>
          <w:rFonts w:ascii="Times New Roman" w:hAnsi="Times New Roman" w:cs="Times New Roman"/>
          <w:lang w:val="es-ES" w:eastAsia="es-ES"/>
        </w:rPr>
        <w:t>….</w:t>
      </w:r>
    </w:p>
    <w:p w14:paraId="13DFD14E" w14:textId="27C350A5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0C6D57F9" w14:textId="7F6AB768" w:rsidR="003D65EC" w:rsidRDefault="00B04A41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 xml:space="preserve"> …</w:t>
      </w:r>
      <w:r w:rsidR="00EA006A">
        <w:rPr>
          <w:rFonts w:ascii="Times New Roman" w:hAnsi="Times New Roman" w:cs="Times New Roman"/>
          <w:lang w:val="es-ES" w:eastAsia="es-ES"/>
        </w:rPr>
        <w:t>.</w:t>
      </w:r>
      <w:proofErr w:type="gramEnd"/>
      <w:r w:rsidR="00EA006A">
        <w:rPr>
          <w:rFonts w:ascii="Times New Roman" w:hAnsi="Times New Roman" w:cs="Times New Roman"/>
          <w:lang w:val="es-ES" w:eastAsia="es-ES"/>
        </w:rPr>
        <w:t>.</w:t>
      </w:r>
      <w:r w:rsidR="008709D9">
        <w:rPr>
          <w:rFonts w:ascii="Times New Roman" w:hAnsi="Times New Roman" w:cs="Times New Roman"/>
          <w:lang w:val="es-ES" w:eastAsia="es-ES"/>
        </w:rPr>
        <w:t>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  <w:r w:rsidR="00EA006A">
        <w:rPr>
          <w:rFonts w:ascii="Times New Roman" w:hAnsi="Times New Roman" w:cs="Times New Roman"/>
          <w:lang w:val="es-ES" w:eastAsia="es-ES"/>
        </w:rPr>
        <w:t>..…</w:t>
      </w:r>
    </w:p>
    <w:p w14:paraId="11E801F3" w14:textId="77777777" w:rsidR="003D65EC" w:rsidRDefault="003D65EC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br w:type="page"/>
      </w:r>
    </w:p>
    <w:p w14:paraId="4C1C8429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846" w:tblpY="-597"/>
        <w:tblW w:w="90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3510"/>
        <w:gridCol w:w="3708"/>
      </w:tblGrid>
      <w:tr w:rsidR="007F0F20" w:rsidRPr="0062313A" w14:paraId="7CCBDE38" w14:textId="77777777" w:rsidTr="007F0F20">
        <w:trPr>
          <w:trHeight w:val="102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7F0F2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7F0F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</w:tr>
      <w:tr w:rsidR="007F0F20" w:rsidRPr="0062313A" w14:paraId="2179572E" w14:textId="77777777" w:rsidTr="007F0F20">
        <w:trPr>
          <w:trHeight w:val="17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2429B3D2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</w:t>
            </w:r>
            <w:r w:rsidR="00907E9C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7F0F20" w:rsidRPr="0062313A" w14:paraId="181FCBD1" w14:textId="77777777" w:rsidTr="007F0F20">
        <w:trPr>
          <w:trHeight w:val="28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Ejercicio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B833FDE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202</w:t>
            </w:r>
            <w:r w:rsidR="001B23A7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7F0F20" w:rsidRPr="0062313A" w14:paraId="07D0C6F3" w14:textId="77777777" w:rsidTr="007F0F20">
        <w:trPr>
          <w:trHeight w:val="38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BC0F85" w:rsidRDefault="007F0F20" w:rsidP="007F0F20">
            <w:pPr>
              <w:snapToGrid w:val="0"/>
              <w:ind w:left="142"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1714F6EA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PG.SA-</w:t>
            </w:r>
            <w:r w:rsidR="00907E9C">
              <w:rPr>
                <w:rFonts w:ascii="Times New Roman" w:eastAsia="Arial" w:hAnsi="Times New Roman" w:cs="Times New Roman"/>
                <w:b/>
              </w:rPr>
              <w:t>1068-21</w:t>
            </w:r>
          </w:p>
        </w:tc>
      </w:tr>
      <w:tr w:rsidR="007F0F20" w:rsidRPr="0062313A" w14:paraId="4534FF1D" w14:textId="77777777" w:rsidTr="007F0F20">
        <w:trPr>
          <w:trHeight w:val="70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0A67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35329AB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BC0F85" w:rsidRDefault="007F0F20" w:rsidP="007F0F20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7F0F20">
        <w:trPr>
          <w:trHeight w:val="42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7F0F20">
        <w:trPr>
          <w:trHeight w:val="420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</w:t>
            </w:r>
          </w:p>
        </w:tc>
      </w:tr>
      <w:tr w:rsidR="007F0F20" w:rsidRPr="0062313A" w14:paraId="649A808E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5729" w14:textId="77777777" w:rsidR="007F0F20" w:rsidRPr="00BC0F85" w:rsidRDefault="007F0F20" w:rsidP="007F0F20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1990123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3DF74B5F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2)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54560ABB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3)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41296B45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Teléfono fijo/ móvil:</w:t>
            </w:r>
          </w:p>
        </w:tc>
      </w:tr>
      <w:tr w:rsidR="007F0F20" w:rsidRPr="0062313A" w14:paraId="745D1EAD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</w:tr>
      <w:tr w:rsidR="007F0F20" w:rsidRPr="0062313A" w14:paraId="3DDCE8E2" w14:textId="77777777" w:rsidTr="007F0F20">
        <w:trPr>
          <w:trHeight w:val="397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6ED48D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</w:tr>
      <w:tr w:rsidR="007F0F20" w:rsidRPr="0062313A" w14:paraId="5CB5FAE4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77777777" w:rsidR="007F0F20" w:rsidRDefault="007F0F20" w:rsidP="007F0F20">
            <w:pPr>
              <w:widowControl/>
              <w:autoSpaceDE/>
              <w:autoSpaceDN w:val="0"/>
              <w:snapToGrid w:val="0"/>
              <w:spacing w:before="240" w:after="240"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PESOS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</w:p>
          <w:p w14:paraId="2C2D30CD" w14:textId="77777777" w:rsidR="007F0F20" w:rsidRPr="00CA5596" w:rsidRDefault="007F0F20" w:rsidP="007F0F20">
            <w:pPr>
              <w:spacing w:before="240" w:after="240"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</w:p>
        </w:tc>
      </w:tr>
      <w:tr w:rsidR="007F0F20" w:rsidRPr="0062313A" w14:paraId="24E67A83" w14:textId="77777777" w:rsidTr="007F0F20">
        <w:trPr>
          <w:trHeight w:val="7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7777777" w:rsidR="007F0F20" w:rsidRPr="00CA5596" w:rsidRDefault="007F0F20" w:rsidP="007F0F20">
            <w:pPr>
              <w:snapToGrid w:val="0"/>
              <w:spacing w:before="240" w:line="360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e constituya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>
              <w:rPr>
                <w:rFonts w:ascii="Times New Roman" w:hAnsi="Times New Roman" w:cs="Times New Roman"/>
              </w:rPr>
              <w:t xml:space="preserve"> en………………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 ($ ………………………………………….………………………………………..………..)</w:t>
            </w:r>
          </w:p>
        </w:tc>
      </w:tr>
      <w:tr w:rsidR="007F0F20" w:rsidRPr="0062313A" w14:paraId="6DA7187A" w14:textId="77777777" w:rsidTr="007F0F20">
        <w:trPr>
          <w:trHeight w:val="64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7F0F20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7F0F20">
        <w:trPr>
          <w:trHeight w:val="15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77777777" w:rsidR="007F0F20" w:rsidRPr="00FC2D01" w:rsidRDefault="007F0F20" w:rsidP="007F0F2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7F0F20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7F0F20">
        <w:trPr>
          <w:trHeight w:val="387"/>
        </w:trPr>
        <w:tc>
          <w:tcPr>
            <w:tcW w:w="183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7F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7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7F0F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23A7"/>
    <w:rsid w:val="001B5F44"/>
    <w:rsid w:val="001C2E38"/>
    <w:rsid w:val="001D05C9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3D65EC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B77C7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2C15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07E9C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A2F21"/>
    <w:rsid w:val="009A6836"/>
    <w:rsid w:val="009A71BE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1DD"/>
    <w:rsid w:val="00C65FFF"/>
    <w:rsid w:val="00C778DE"/>
    <w:rsid w:val="00C87C8D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85E9A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EE3CED"/>
    <w:rsid w:val="00F0697E"/>
    <w:rsid w:val="00F3185D"/>
    <w:rsid w:val="00F40FE7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18</Pages>
  <Words>1598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36</cp:revision>
  <cp:lastPrinted>2024-09-13T16:38:00Z</cp:lastPrinted>
  <dcterms:created xsi:type="dcterms:W3CDTF">2024-02-16T14:35:00Z</dcterms:created>
  <dcterms:modified xsi:type="dcterms:W3CDTF">2025-01-21T12:16:00Z</dcterms:modified>
</cp:coreProperties>
</file>