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3B3D7487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D93D5A"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2EC23614" w:rsidR="00C23023" w:rsidRPr="006529D8" w:rsidRDefault="00D93D5A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PG.SA-1628-24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7AF7907E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 xml:space="preserve">Locación de 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E178D5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La Plata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E41A16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Casa de Medio Camino de la Curaduría General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La Plata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2799A405" w:rsidR="0057417D" w:rsidRPr="006529D8" w:rsidRDefault="00524B6C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>D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La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Plata. Calle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55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 w:rsidRPr="006529D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584/586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La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Plata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="00C437F9"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="00C437F9" w:rsidRPr="006529D8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66A93DE6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52851">
              <w:rPr>
                <w:rFonts w:eastAsia="Arial"/>
                <w:b/>
                <w:bCs/>
                <w:sz w:val="20"/>
                <w:szCs w:val="20"/>
              </w:rPr>
              <w:t>30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C52851">
              <w:rPr>
                <w:rFonts w:eastAsia="Arial"/>
                <w:b/>
                <w:bCs/>
                <w:sz w:val="20"/>
                <w:szCs w:val="20"/>
              </w:rPr>
              <w:t>junio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52851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C52851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5D246320" w14:textId="77777777" w:rsidR="00C437F9" w:rsidRPr="006529D8" w:rsidRDefault="00E178D5" w:rsidP="00524B6C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La Plata. Calle 55 </w:t>
            </w:r>
            <w:proofErr w:type="spellStart"/>
            <w:r w:rsidRPr="006529D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6529D8">
              <w:rPr>
                <w:bCs/>
                <w:sz w:val="22"/>
                <w:szCs w:val="19"/>
                <w:lang w:val="es-AR"/>
              </w:rPr>
              <w:t xml:space="preserve"> 584/586 de la ciudad de La Plata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Pr="006529D8">
              <w:rPr>
                <w:bCs/>
                <w:sz w:val="22"/>
                <w:szCs w:val="19"/>
              </w:rPr>
              <w:t xml:space="preserve"> de Buenos Aires.</w:t>
            </w:r>
          </w:p>
          <w:p w14:paraId="32958D98" w14:textId="68D20C07" w:rsidR="00E178D5" w:rsidRPr="006529D8" w:rsidRDefault="00E178D5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42FE3D3C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C52851">
              <w:rPr>
                <w:rFonts w:eastAsia="Arial"/>
                <w:b/>
                <w:bCs/>
                <w:sz w:val="20"/>
                <w:szCs w:val="20"/>
              </w:rPr>
              <w:t>30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C52851">
              <w:rPr>
                <w:rFonts w:eastAsia="Arial"/>
                <w:b/>
                <w:bCs/>
                <w:sz w:val="20"/>
                <w:szCs w:val="20"/>
              </w:rPr>
              <w:t>junio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52851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C52851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28134A25" w:rsidR="007F0F20" w:rsidRPr="006529D8" w:rsidRDefault="00D93D5A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3494258" w:rsidR="007F0F20" w:rsidRPr="006529D8" w:rsidRDefault="00D93D5A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508F8035" w:rsidR="007F0F20" w:rsidRPr="006529D8" w:rsidRDefault="00D93D5A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PG.SA-1628-24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2851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3D5A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1202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8</cp:revision>
  <cp:lastPrinted>2025-05-29T14:43:00Z</cp:lastPrinted>
  <dcterms:created xsi:type="dcterms:W3CDTF">2025-03-27T14:13:00Z</dcterms:created>
  <dcterms:modified xsi:type="dcterms:W3CDTF">2025-05-29T14:47:00Z</dcterms:modified>
</cp:coreProperties>
</file>