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B0AC1F7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71C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358F102" w:rsidR="00C23023" w:rsidRPr="00FE4D00" w:rsidRDefault="00071C21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PG.SA-403-24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17A37921" w:rsidR="00476AC6" w:rsidRPr="00220E2C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0E2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220E2C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220E2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220E2C" w:rsidRPr="004162FF">
              <w:rPr>
                <w:rFonts w:ascii="Times New Roman" w:hAnsi="Times New Roman" w:cs="Times New Roman"/>
                <w:color w:val="auto"/>
                <w:szCs w:val="20"/>
                <w:lang w:val="es-ES"/>
              </w:rPr>
              <w:t>Mar del Plata</w:t>
            </w:r>
            <w:r w:rsidR="006942C8" w:rsidRPr="00220E2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</w:t>
            </w:r>
            <w:r w:rsidR="00220E2C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s Asesorías </w:t>
            </w:r>
            <w:proofErr w:type="spellStart"/>
            <w:r w:rsidR="00220E2C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220E2C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1, 2 y 3 </w:t>
            </w:r>
            <w:r w:rsidR="00E178D5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="006942C8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220E2C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Mar del </w:t>
            </w:r>
            <w:r w:rsidR="00E178D5" w:rsidRPr="00220E2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Plata</w:t>
            </w:r>
            <w:r w:rsidR="00524B6C" w:rsidRPr="00220E2C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220E2C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756A978A" w:rsidR="00220E2C" w:rsidRPr="00FE4D00" w:rsidRDefault="00220E2C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637542B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071C21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Mar del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Plata. Calle </w:t>
            </w:r>
            <w:r w:rsidR="00071C21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Garay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071C21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1945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 </w:t>
            </w:r>
            <w:r w:rsidR="001E6FF3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Mar del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91C33C6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4162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78E9F02" w14:textId="77777777" w:rsidR="00E178D5" w:rsidRDefault="00071C21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58D96899" w:rsidR="00071C21" w:rsidRPr="00476AC6" w:rsidRDefault="00071C21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66EAE86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="004162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="004162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4162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09</w:t>
            </w:r>
            <w:r w:rsidR="004162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4162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FB03516" w:rsidR="007F0F20" w:rsidRPr="001D0E5C" w:rsidRDefault="00BA5AA1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284DE777" w:rsidR="007F0F20" w:rsidRPr="001D0E5C" w:rsidRDefault="00BA5AA1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9212B13" w:rsidR="007F0F20" w:rsidRPr="001D0E5C" w:rsidRDefault="00BA5AA1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PG.SA-403-24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1C21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1E6FF3"/>
    <w:rsid w:val="00200BDD"/>
    <w:rsid w:val="00202479"/>
    <w:rsid w:val="002106F1"/>
    <w:rsid w:val="00220E2C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162FF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AA1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1217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4</cp:revision>
  <cp:lastPrinted>2025-05-21T12:52:00Z</cp:lastPrinted>
  <dcterms:created xsi:type="dcterms:W3CDTF">2025-05-16T16:36:00Z</dcterms:created>
  <dcterms:modified xsi:type="dcterms:W3CDTF">2025-05-21T12:54:00Z</dcterms:modified>
</cp:coreProperties>
</file>