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3797ACE8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1510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2FDA125" w:rsidR="00C23023" w:rsidRPr="00FE4D00" w:rsidRDefault="0015102C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PG.SA-1142-19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7223337" w14:textId="57DA4078" w:rsidR="00290A44" w:rsidRDefault="0015102C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Locación de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inmueble</w:t>
            </w:r>
            <w:r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s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para su locación 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Martín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Curaduría Oficial</w:t>
            </w:r>
            <w:r w:rsidRPr="00FE4D00">
              <w:rPr>
                <w:rFonts w:ascii="Times New Roman" w:eastAsia="SimSun" w:hAnsi="Times New Roman" w:cs="Times New Roman"/>
                <w:bCs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San Martín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</w:t>
            </w:r>
          </w:p>
          <w:p w14:paraId="648B4BC3" w14:textId="0D7F490D" w:rsidR="0015102C" w:rsidRPr="00FE4D00" w:rsidRDefault="0015102C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949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8"/>
            </w:tblGrid>
            <w:tr w:rsidR="0015102C" w:rsidRPr="00476AC6" w14:paraId="62F1EF49" w14:textId="77777777" w:rsidTr="006450EA">
              <w:trPr>
                <w:cantSplit/>
                <w:trHeight w:val="1014"/>
              </w:trPr>
              <w:tc>
                <w:tcPr>
                  <w:tcW w:w="5539" w:type="dxa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14:paraId="27181BDF" w14:textId="77777777" w:rsidR="0015102C" w:rsidRPr="00476AC6" w:rsidRDefault="0015102C" w:rsidP="0015102C">
                  <w:pPr>
                    <w:snapToGrid w:val="0"/>
                    <w:ind w:left="57" w:right="4124"/>
                    <w:jc w:val="center"/>
                    <w:rPr>
                      <w:rFonts w:ascii="Times New Roman" w:eastAsia="Arial" w:hAnsi="Times New Roman" w:cs="Times New Roman"/>
                      <w:bCs/>
                      <w:sz w:val="20"/>
                      <w:szCs w:val="20"/>
                    </w:rPr>
                  </w:pPr>
                  <w:r w:rsidRPr="00524B6C"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D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 xml:space="preserve">elegación de Administración del Departamento Judicial San Martín. Calle General Roca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N°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 xml:space="preserve"> 4765 PB de Villa Ballester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</w:rPr>
                    <w:t xml:space="preserve"> – Buenos Aires.</w:t>
                  </w:r>
                </w:p>
              </w:tc>
            </w:tr>
          </w:tbl>
          <w:p w14:paraId="35AD0C8E" w14:textId="50B767DB" w:rsidR="0057417D" w:rsidRPr="00476AC6" w:rsidRDefault="0057417D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7178FE33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D26F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17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9D26F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D26F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D26F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tbl>
            <w:tblPr>
              <w:tblW w:w="949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8"/>
            </w:tblGrid>
            <w:tr w:rsidR="0015102C" w:rsidRPr="00476AC6" w14:paraId="039B8D7B" w14:textId="77777777" w:rsidTr="006450EA">
              <w:trPr>
                <w:cantSplit/>
                <w:trHeight w:val="1014"/>
              </w:trPr>
              <w:tc>
                <w:tcPr>
                  <w:tcW w:w="5539" w:type="dxa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14:paraId="2F9F0BFC" w14:textId="77777777" w:rsidR="0015102C" w:rsidRPr="00476AC6" w:rsidRDefault="0015102C" w:rsidP="0015102C">
                  <w:pPr>
                    <w:snapToGrid w:val="0"/>
                    <w:ind w:left="57" w:right="4124"/>
                    <w:jc w:val="center"/>
                    <w:rPr>
                      <w:rFonts w:ascii="Times New Roman" w:eastAsia="Arial" w:hAnsi="Times New Roman" w:cs="Times New Roman"/>
                      <w:bCs/>
                      <w:sz w:val="20"/>
                      <w:szCs w:val="20"/>
                    </w:rPr>
                  </w:pPr>
                  <w:r w:rsidRPr="00524B6C"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D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 xml:space="preserve">elegación de Administración del Departamento Judicial San Martín. Calle General Roca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N°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 xml:space="preserve"> 4765 PB de Villa Ballester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</w:rPr>
                    <w:t xml:space="preserve"> – Buenos Aires.</w:t>
                  </w:r>
                </w:p>
              </w:tc>
            </w:tr>
          </w:tbl>
          <w:p w14:paraId="32958D98" w14:textId="68D20C07" w:rsidR="00E178D5" w:rsidRPr="00476AC6" w:rsidRDefault="00E178D5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3E0F6419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9D26F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17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D26F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D26F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E41A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D26F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61227C75" w:rsidR="007F0F20" w:rsidRPr="001D0E5C" w:rsidRDefault="0015102C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42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2F38F2CE" w:rsidR="007F0F20" w:rsidRPr="001D0E5C" w:rsidRDefault="0015102C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226CACF1" w:rsidR="007F0F20" w:rsidRPr="001D0E5C" w:rsidRDefault="0015102C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PG.SA-1142-19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02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D26F9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1212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7</cp:revision>
  <cp:lastPrinted>2025-05-19T15:25:00Z</cp:lastPrinted>
  <dcterms:created xsi:type="dcterms:W3CDTF">2025-03-27T14:13:00Z</dcterms:created>
  <dcterms:modified xsi:type="dcterms:W3CDTF">2025-05-19T15:25:00Z</dcterms:modified>
</cp:coreProperties>
</file>