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61"/>
        <w:gridCol w:w="1816"/>
        <w:gridCol w:w="1711"/>
        <w:gridCol w:w="1134"/>
        <w:gridCol w:w="1134"/>
        <w:gridCol w:w="1984"/>
      </w:tblGrid>
      <w:tr w:rsidR="00FE4D00" w14:paraId="23945546" w14:textId="77777777" w:rsidTr="00FE4D00">
        <w:trPr>
          <w:trHeight w:val="1562"/>
        </w:trPr>
        <w:tc>
          <w:tcPr>
            <w:tcW w:w="9649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9AFA794" w:rsidR="00FE4D00" w:rsidRDefault="00FE4D00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4C0D666C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-491490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246D88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-.7pt;margin-top:-38.7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246D88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FE4D00">
        <w:trPr>
          <w:trHeight w:val="644"/>
        </w:trPr>
        <w:tc>
          <w:tcPr>
            <w:tcW w:w="3686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BDD6EE" w:themeFill="accent1" w:themeFillTint="66"/>
            <w:vAlign w:val="center"/>
          </w:tcPr>
          <w:p w14:paraId="0D348585" w14:textId="0A70B96A" w:rsidR="001C2E38" w:rsidRPr="00FE4D00" w:rsidRDefault="001C2E3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963" w:type="dxa"/>
            <w:gridSpan w:val="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77777777" w:rsidR="001C2E38" w:rsidRPr="00FE4D00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FE4D00" w:rsidRDefault="001C2E38">
            <w:pPr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79729D">
        <w:trPr>
          <w:trHeight w:val="209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6DC622D6" w:rsidR="00246D88" w:rsidRPr="00FE4D00" w:rsidRDefault="00246D8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C2E38" w14:paraId="05520565" w14:textId="77777777" w:rsidTr="00524B6C">
        <w:trPr>
          <w:trHeight w:val="275"/>
        </w:trPr>
        <w:tc>
          <w:tcPr>
            <w:tcW w:w="9649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5E97EC53" w14:textId="77777777" w:rsidR="001C2E38" w:rsidRPr="00FE4D00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Procedimiento </w:t>
            </w:r>
            <w:r w:rsidR="00772544"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FE4D00">
        <w:trPr>
          <w:trHeight w:val="315"/>
        </w:trPr>
        <w:tc>
          <w:tcPr>
            <w:tcW w:w="18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77777777" w:rsidR="00FE4D00" w:rsidRPr="00181BF6" w:rsidRDefault="00FE4D0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Procedimiento contractual</w:t>
            </w:r>
          </w:p>
        </w:tc>
        <w:tc>
          <w:tcPr>
            <w:tcW w:w="4722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003C550D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5CB72ABB" w:rsidR="00FE4D00" w:rsidRPr="00FE4D00" w:rsidRDefault="00FE4D00" w:rsidP="000950C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Nº </w:t>
            </w:r>
            <w:r w:rsidR="000950C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41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7920F3F7" w:rsidR="00FE4D00" w:rsidRPr="00FE4D00" w:rsidRDefault="00FE4D00" w:rsidP="00FE4D00">
            <w:pPr>
              <w:snapToGrid w:val="0"/>
              <w:ind w:right="-397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Ejercicio: 2024</w:t>
            </w:r>
          </w:p>
        </w:tc>
      </w:tr>
      <w:tr w:rsidR="00531214" w14:paraId="519F8A43" w14:textId="77777777" w:rsidTr="00476AC6">
        <w:trPr>
          <w:trHeight w:val="315"/>
        </w:trPr>
        <w:tc>
          <w:tcPr>
            <w:tcW w:w="180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1015AACA" w14:textId="77777777"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6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4D2D813C" w:rsidR="00531214" w:rsidRPr="00FE4D00" w:rsidRDefault="00FE4D00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14:paraId="13211BE8" w14:textId="77777777" w:rsidTr="00476AC6">
        <w:trPr>
          <w:trHeight w:val="315"/>
        </w:trPr>
        <w:tc>
          <w:tcPr>
            <w:tcW w:w="180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70881CF4" w14:textId="77777777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6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6A73069C" w:rsidR="00C23023" w:rsidRPr="00FE4D00" w:rsidRDefault="001C2E38" w:rsidP="000950CA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0950CA">
              <w:rPr>
                <w:rFonts w:ascii="Times New Roman" w:eastAsia="Arial" w:hAnsi="Times New Roman" w:cs="Times New Roman"/>
                <w:sz w:val="22"/>
                <w:szCs w:val="22"/>
              </w:rPr>
              <w:t>1471-21</w:t>
            </w:r>
          </w:p>
        </w:tc>
      </w:tr>
      <w:tr w:rsidR="00FE4D00" w14:paraId="7790E2BD" w14:textId="77777777" w:rsidTr="00FE4D00">
        <w:trPr>
          <w:trHeight w:val="236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FE4D00" w:rsidRDefault="00FE4D00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524B6C">
        <w:trPr>
          <w:trHeight w:val="275"/>
        </w:trPr>
        <w:tc>
          <w:tcPr>
            <w:tcW w:w="9649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0C576F43" w14:textId="77777777" w:rsidR="001C2E38" w:rsidRPr="00FE4D00" w:rsidRDefault="001C2E38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476AC6">
        <w:trPr>
          <w:cantSplit/>
          <w:trHeight w:val="315"/>
        </w:trPr>
        <w:tc>
          <w:tcPr>
            <w:tcW w:w="9649" w:type="dxa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FE4D00" w:rsidRDefault="00290A44" w:rsidP="000644A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648B4BC3" w14:textId="26687D47" w:rsidR="00290A44" w:rsidRPr="000950CA" w:rsidRDefault="00362139" w:rsidP="000644A7">
            <w:pPr>
              <w:pStyle w:val="Default"/>
              <w:jc w:val="both"/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</w:pPr>
            <w:r w:rsidRPr="00FE4D0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Locación de </w:t>
            </w:r>
            <w:r w:rsidR="0024241C" w:rsidRPr="00FE4D00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un (1) inmueble para su locación 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0950CA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Quilmes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, con destino a </w:t>
            </w:r>
            <w:r w:rsidR="006942C8" w:rsidRPr="00FE4D0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la </w:t>
            </w:r>
            <w:r w:rsidR="000950CA" w:rsidRPr="000950CA">
              <w:rPr>
                <w:rFonts w:ascii="Times New Roman" w:hAnsi="Times New Roman" w:cs="Times New Roman"/>
                <w:color w:val="auto"/>
              </w:rPr>
              <w:t>Curaduría Oficial</w:t>
            </w:r>
            <w:r w:rsidR="000950CA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 </w:t>
            </w:r>
            <w:r w:rsidR="006942C8" w:rsidRPr="00FE4D0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del Departamento Judicial </w:t>
            </w:r>
            <w:r w:rsidR="000950CA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Quilmes</w:t>
            </w:r>
            <w:r w:rsidR="00524B6C" w:rsidRPr="00FE4D00">
              <w:rPr>
                <w:rFonts w:ascii="Times New Roman" w:hAnsi="Times New Roman" w:cs="Times New Roman"/>
                <w:sz w:val="22"/>
                <w:szCs w:val="22"/>
                <w:lang w:val="es-MX"/>
              </w:rPr>
              <w:t>.</w:t>
            </w:r>
            <w:r w:rsidR="008501A8" w:rsidRPr="00FE4D00">
              <w:rPr>
                <w:rFonts w:ascii="Times New Roman" w:hAnsi="Times New Roman" w:cs="Times New Roman"/>
                <w:sz w:val="22"/>
                <w:szCs w:val="22"/>
              </w:rPr>
              <w:t xml:space="preserve"> La locación será por el término de treinta y seis (36) meses, con opción a prorrogarlo por doce (12) meses más.</w:t>
            </w:r>
          </w:p>
        </w:tc>
      </w:tr>
      <w:tr w:rsidR="00FE4D00" w14:paraId="018928D2" w14:textId="77777777" w:rsidTr="00FE4D00">
        <w:trPr>
          <w:trHeight w:val="518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181BF6" w:rsidRDefault="00FE4D00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14:paraId="20CD06F3" w14:textId="77777777" w:rsidR="00FE4D00" w:rsidRDefault="00FE4D00" w:rsidP="00C0526C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  <w:p w14:paraId="2CF6578B" w14:textId="20636958" w:rsidR="0066385F" w:rsidRPr="0066385F" w:rsidRDefault="0066385F" w:rsidP="00C0526C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C2E38" w14:paraId="4C67657B" w14:textId="77777777" w:rsidTr="00524B6C">
        <w:trPr>
          <w:trHeight w:val="275"/>
        </w:trPr>
        <w:tc>
          <w:tcPr>
            <w:tcW w:w="5397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14:paraId="5EE2472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29D0DAD2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FE4D00">
        <w:trPr>
          <w:cantSplit/>
          <w:trHeight w:val="1014"/>
        </w:trPr>
        <w:tc>
          <w:tcPr>
            <w:tcW w:w="5397" w:type="dxa"/>
            <w:gridSpan w:val="4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5AD0C8E" w14:textId="5080BD69" w:rsidR="0057417D" w:rsidRPr="00476AC6" w:rsidRDefault="000950CA" w:rsidP="000644A7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QUILMES – Calle Hipólito Yrigoyen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N°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475, 2do piso, Quilmes.</w:t>
            </w:r>
          </w:p>
        </w:tc>
        <w:tc>
          <w:tcPr>
            <w:tcW w:w="4252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BA8D8" w14:textId="77777777" w:rsidR="00E46D95" w:rsidRDefault="0057417D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8501A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46D9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12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E46D9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NOVIEMBRE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524B6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4AC77A81" w14:textId="1737BBC8" w:rsidR="004843C4" w:rsidRPr="008E774E" w:rsidRDefault="00151F12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46D9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8E774E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E46D9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00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FE4D00">
        <w:trPr>
          <w:trHeight w:val="404"/>
        </w:trPr>
        <w:tc>
          <w:tcPr>
            <w:tcW w:w="9649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4D00" w14:paraId="10110FAA" w14:textId="77777777" w:rsidTr="00FE4D00">
        <w:trPr>
          <w:cantSplit/>
          <w:trHeight w:val="526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Default="00FE4D00" w:rsidP="00FE4D00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  <w:p w14:paraId="3B037E4C" w14:textId="13DFF508" w:rsidR="00FE4D00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524B6C">
        <w:trPr>
          <w:trHeight w:val="275"/>
        </w:trPr>
        <w:tc>
          <w:tcPr>
            <w:tcW w:w="5397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14:paraId="5D6B733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7E303C54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1B5F44">
        <w:trPr>
          <w:cantSplit/>
          <w:trHeight w:val="342"/>
        </w:trPr>
        <w:tc>
          <w:tcPr>
            <w:tcW w:w="5397" w:type="dxa"/>
            <w:gridSpan w:val="4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9E44090" w14:textId="77777777" w:rsidR="00290A44" w:rsidRDefault="00290A44" w:rsidP="00524B6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</w:pPr>
          </w:p>
          <w:p w14:paraId="32958D98" w14:textId="75EF47E6" w:rsidR="00290A44" w:rsidRPr="00476AC6" w:rsidRDefault="000950CA" w:rsidP="00524B6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QUILMES – Calle Hipólito Yrigoyen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N°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475, 2do piso, Quilmes.</w:t>
            </w:r>
          </w:p>
        </w:tc>
        <w:tc>
          <w:tcPr>
            <w:tcW w:w="4252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5021C" w14:textId="77777777" w:rsidR="00E46D95" w:rsidRDefault="000950CA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Hasta el </w:t>
            </w:r>
            <w:r w:rsidR="00E46D9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12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E46D9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NOVIEMBRE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2E65CBE6" w14:textId="30DD4995" w:rsidR="00524B6C" w:rsidRPr="00181BF6" w:rsidRDefault="000950CA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a las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46D9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E46D9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524B6C" w14:paraId="48D85D34" w14:textId="77777777" w:rsidTr="00524B6C">
        <w:trPr>
          <w:cantSplit/>
          <w:trHeight w:val="209"/>
        </w:trPr>
        <w:tc>
          <w:tcPr>
            <w:tcW w:w="1870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7FEA852" w14:textId="77777777" w:rsidR="00524B6C" w:rsidRPr="00181BF6" w:rsidRDefault="00524B6C" w:rsidP="00524B6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FE4D00">
        <w:trPr>
          <w:trHeight w:val="2383"/>
        </w:trPr>
        <w:tc>
          <w:tcPr>
            <w:tcW w:w="9649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Default="00FE4D00" w:rsidP="00FE4D00">
            <w:pPr>
              <w:snapToGrid w:val="0"/>
              <w:spacing w:after="24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290A4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OBSERVACIONES GENERALES</w:t>
            </w:r>
          </w:p>
          <w:p w14:paraId="5CDB68CE" w14:textId="77777777" w:rsidR="000950CA" w:rsidRDefault="00FE4D00" w:rsidP="000950CA">
            <w:pPr>
              <w:spacing w:after="240"/>
              <w:ind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Las Ofertas, ensobradas conforme lo establecen los Artículos "Ofertas-Su Presentación" y "Ofertas-Documentación a Integrar", deben presentarse hasta la fecha y hora y en el lugar antes indicados conforme  procedimiento establecido en el ART. 17 Apartado 4) Decreto N° 59/19  Reglamentario del Subsistema de Contrataciones del Estado Ley 13.981.</w:t>
            </w:r>
          </w:p>
          <w:p w14:paraId="0AC9BC88" w14:textId="68509833" w:rsidR="005952A8" w:rsidRDefault="00FE4D00" w:rsidP="000950CA">
            <w:pPr>
              <w:spacing w:after="240"/>
              <w:ind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Default="00FE4D00" w:rsidP="00FE4D00">
            <w:pPr>
              <w:snapToGrid w:val="0"/>
            </w:pPr>
          </w:p>
        </w:tc>
      </w:tr>
    </w:tbl>
    <w:p w14:paraId="5614BD58" w14:textId="77777777" w:rsidR="006F3FA5" w:rsidRDefault="006F3FA5">
      <w:pPr>
        <w:widowControl/>
        <w:suppressAutoHyphens w:val="0"/>
        <w:autoSpaceDE/>
        <w:rPr>
          <w:b/>
        </w:rPr>
      </w:pPr>
    </w:p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9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725"/>
        <w:gridCol w:w="828"/>
        <w:gridCol w:w="173"/>
        <w:gridCol w:w="40"/>
        <w:gridCol w:w="2321"/>
        <w:gridCol w:w="13"/>
        <w:gridCol w:w="137"/>
        <w:gridCol w:w="18"/>
        <w:gridCol w:w="199"/>
        <w:gridCol w:w="236"/>
        <w:gridCol w:w="1275"/>
        <w:gridCol w:w="46"/>
        <w:gridCol w:w="1237"/>
        <w:gridCol w:w="402"/>
        <w:gridCol w:w="36"/>
        <w:gridCol w:w="30"/>
        <w:gridCol w:w="29"/>
        <w:gridCol w:w="205"/>
      </w:tblGrid>
      <w:tr w:rsidR="00AA02A0" w:rsidRPr="00545DA6" w14:paraId="1C503DC3" w14:textId="77777777" w:rsidTr="00246D88">
        <w:trPr>
          <w:gridAfter w:val="3"/>
          <w:wAfter w:w="264" w:type="dxa"/>
          <w:trHeight w:hRule="exact" w:val="1575"/>
        </w:trPr>
        <w:tc>
          <w:tcPr>
            <w:tcW w:w="9654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B8BCC91" w14:textId="02FF9818" w:rsidR="00AA02A0" w:rsidRPr="00545DA6" w:rsidRDefault="005952A8" w:rsidP="00246D88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545DA6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028931B2" wp14:editId="65CD9EFD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58420</wp:posOffset>
                      </wp:positionV>
                      <wp:extent cx="5355590" cy="87566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5590" cy="875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36C6DA2" w14:textId="77777777"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61B6B50B" w14:textId="77777777"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8931B2" id="Text Box 16" o:spid="_x0000_s1027" type="#_x0000_t202" style="position:absolute;margin-left:-4.65pt;margin-top:4.6pt;width:421.7pt;height:68.95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336C6DA2" w14:textId="77777777"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61B6B50B" w14:textId="77777777"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1862402E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43BF8159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24D211AB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29FC9AE6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5ACF31DC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59B8A9A0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545DA6" w14:paraId="48DC55BA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C0C0C0"/>
          </w:tcPr>
          <w:p w14:paraId="07EC217C" w14:textId="77777777" w:rsidR="00AA02A0" w:rsidRPr="00732F51" w:rsidRDefault="00AA02A0" w:rsidP="00246D88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 w:val="0"/>
                <w:sz w:val="22"/>
                <w:szCs w:val="22"/>
              </w:rPr>
              <w:t>1)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08CD5902" w14:textId="77777777" w:rsidR="00AA02A0" w:rsidRPr="00545DA6" w:rsidRDefault="00AA02A0" w:rsidP="00246D88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52A8" w:rsidRPr="00545DA6" w14:paraId="6026DB67" w14:textId="77777777" w:rsidTr="00246D88">
        <w:trPr>
          <w:gridAfter w:val="2"/>
          <w:wAfter w:w="234" w:type="dxa"/>
          <w:trHeight w:val="379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bookmarkStart w:id="0" w:name="_Hlk177040979"/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380CDA7E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52A8" w:rsidRPr="00545DA6" w14:paraId="392A0835" w14:textId="77777777" w:rsidTr="00246D88">
        <w:trPr>
          <w:gridAfter w:val="3"/>
          <w:wAfter w:w="264" w:type="dxa"/>
          <w:trHeight w:val="340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1097C2B3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Nombre y Apellido: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313DCC80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952A8" w:rsidRPr="00545DA6" w14:paraId="5AA14ABD" w14:textId="77777777" w:rsidTr="00246D88">
        <w:trPr>
          <w:gridAfter w:val="2"/>
          <w:wAfter w:w="23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9C40296" w14:textId="72AB7664" w:rsidR="005952A8" w:rsidRPr="00732F51" w:rsidRDefault="005952A8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u w:val="single"/>
              </w:rPr>
            </w:pPr>
          </w:p>
          <w:p w14:paraId="3D698B4A" w14:textId="5BFE670B" w:rsidR="005952A8" w:rsidRPr="00732F51" w:rsidRDefault="005952A8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15117AD0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7ED3323E" w14:textId="77777777" w:rsidTr="00246D88">
        <w:trPr>
          <w:gridAfter w:val="2"/>
          <w:wAfter w:w="234" w:type="dxa"/>
          <w:trHeight w:hRule="exact" w:val="36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2595236" w14:textId="1326A6D4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6D8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Documento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37B3911F" w14:textId="16A6AC1C" w:rsidR="005952A8" w:rsidRPr="00545DA6" w:rsidRDefault="005952A8" w:rsidP="00246D88">
            <w:pPr>
              <w:pStyle w:val="xl28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52A8" w:rsidRPr="00545DA6" w14:paraId="0F940155" w14:textId="77777777" w:rsidTr="00246D88">
        <w:trPr>
          <w:gridAfter w:val="3"/>
          <w:wAfter w:w="26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9DE4899" w14:textId="74958ED1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952A8" w:rsidRPr="00545DA6" w14:paraId="2C074280" w14:textId="77777777" w:rsidTr="00246D88">
        <w:trPr>
          <w:gridAfter w:val="2"/>
          <w:wAfter w:w="234" w:type="dxa"/>
          <w:trHeight w:val="254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C03D4FF" w14:textId="5B08BF13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6D8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315AB67F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51184B22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7AAD09B5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C084F1" w14:textId="3276053C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1CB8DAC2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7B64F2EC" w14:textId="77777777" w:rsidTr="00246D88">
        <w:trPr>
          <w:gridAfter w:val="3"/>
          <w:wAfter w:w="264" w:type="dxa"/>
          <w:trHeight w:val="278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B5A5EA9" w14:textId="77777777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51009C4A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952A8" w:rsidRPr="00545DA6" w14:paraId="109B0E65" w14:textId="77777777" w:rsidTr="00246D88">
        <w:trPr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61D8A2D" w14:textId="0AE6FE29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64AA043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" w:type="dxa"/>
            <w:gridSpan w:val="2"/>
            <w:shd w:val="clear" w:color="auto" w:fill="auto"/>
          </w:tcPr>
          <w:p w14:paraId="07F301DC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52568BF3" w14:textId="77777777" w:rsidTr="00246D88">
        <w:trPr>
          <w:gridAfter w:val="3"/>
          <w:wAfter w:w="264" w:type="dxa"/>
          <w:trHeight w:val="412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77777777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Nombre y apellido </w:t>
            </w:r>
          </w:p>
          <w:p w14:paraId="2783F862" w14:textId="2415E0AC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del cónyuge: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952A8" w:rsidRPr="00545DA6" w14:paraId="30765D76" w14:textId="77777777" w:rsidTr="00246D88">
        <w:trPr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0F884EB" w14:textId="302B7261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9100DE8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" w:type="dxa"/>
            <w:gridSpan w:val="2"/>
            <w:shd w:val="clear" w:color="auto" w:fill="auto"/>
          </w:tcPr>
          <w:p w14:paraId="47F22B5D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40C78F25" w14:textId="77777777" w:rsidTr="00246D88">
        <w:trPr>
          <w:trHeight w:val="26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0980CC0" w14:textId="594AEE0A" w:rsidR="005952A8" w:rsidRPr="00732F51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Tipo y d</w:t>
            </w:r>
            <w:r w:rsidR="005952A8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ocumento: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42DEF73" w14:textId="3D1C9276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" w:type="dxa"/>
            <w:gridSpan w:val="2"/>
            <w:shd w:val="clear" w:color="auto" w:fill="auto"/>
          </w:tcPr>
          <w:p w14:paraId="0147F67B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366A4DB2" w14:textId="77777777" w:rsidTr="00246D88">
        <w:trPr>
          <w:gridAfter w:val="2"/>
          <w:wAfter w:w="234" w:type="dxa"/>
          <w:trHeight w:hRule="exact" w:val="244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94F40FA" w14:textId="567CC9E2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307C94EE" w14:textId="77777777" w:rsidR="005952A8" w:rsidRPr="00545DA6" w:rsidRDefault="005952A8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952A8" w:rsidRPr="00545DA6" w14:paraId="58F2418D" w14:textId="77777777" w:rsidTr="00246D88">
        <w:trPr>
          <w:gridAfter w:val="2"/>
          <w:wAfter w:w="234" w:type="dxa"/>
          <w:trHeight w:val="218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7337A56" w14:textId="0B6C0F9D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158CE322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4A6778F9" w14:textId="77777777" w:rsidTr="00246D88">
        <w:trPr>
          <w:gridAfter w:val="1"/>
          <w:wAfter w:w="205" w:type="dxa"/>
          <w:trHeight w:hRule="exact" w:val="260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00511D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" w:type="dxa"/>
            <w:shd w:val="clear" w:color="auto" w:fill="auto"/>
          </w:tcPr>
          <w:p w14:paraId="2D8B0C66" w14:textId="77777777" w:rsidR="00732F51" w:rsidRPr="00545DA6" w:rsidRDefault="00732F51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440E66C9" w14:textId="2E1CAC4B" w:rsidTr="00246D88">
        <w:trPr>
          <w:gridAfter w:val="3"/>
          <w:wAfter w:w="264" w:type="dxa"/>
          <w:trHeight w:val="261"/>
        </w:trPr>
        <w:tc>
          <w:tcPr>
            <w:tcW w:w="6068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E98D314" w14:textId="188F6156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 (Tache lo que no corresponda)</w:t>
            </w:r>
          </w:p>
          <w:p w14:paraId="47E69250" w14:textId="77777777" w:rsidR="00732F51" w:rsidRPr="00732F51" w:rsidRDefault="00732F51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 podrán presentarse empleados Judiciales, Magistrados o Funcionarios Judiciales.</w:t>
            </w:r>
          </w:p>
          <w:p w14:paraId="2CCE0EE1" w14:textId="77777777" w:rsidR="00246D88" w:rsidRDefault="00732F51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C, Ley 13.661 </w:t>
            </w:r>
          </w:p>
          <w:p w14:paraId="7387DE34" w14:textId="40AFA15C" w:rsidR="00732F51" w:rsidRPr="00732F51" w:rsidRDefault="00732F51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art. 21) y ART. 16 apartado III del Decreto N° 59/19</w:t>
            </w:r>
          </w:p>
        </w:tc>
        <w:tc>
          <w:tcPr>
            <w:tcW w:w="19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38908D" w14:textId="765EC73A" w:rsidR="00732F51" w:rsidRPr="00732F51" w:rsidRDefault="00732F51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SI</w:t>
            </w:r>
          </w:p>
        </w:tc>
        <w:tc>
          <w:tcPr>
            <w:tcW w:w="16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D0A7A5C" w14:textId="098E9E0B" w:rsidR="00732F51" w:rsidRPr="00732F51" w:rsidRDefault="00732F51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6805D34A" w14:textId="77777777" w:rsidTr="00246D88">
        <w:trPr>
          <w:gridAfter w:val="1"/>
          <w:wAfter w:w="205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1F69D7D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D04BD92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" w:type="dxa"/>
            <w:shd w:val="clear" w:color="auto" w:fill="auto"/>
          </w:tcPr>
          <w:p w14:paraId="59E958F0" w14:textId="77777777" w:rsidR="00732F51" w:rsidRPr="00545DA6" w:rsidRDefault="00732F51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39627FF7" w14:textId="77777777" w:rsidTr="00246D88">
        <w:trPr>
          <w:gridAfter w:val="3"/>
          <w:wAfter w:w="264" w:type="dxa"/>
          <w:trHeight w:val="297"/>
        </w:trPr>
        <w:tc>
          <w:tcPr>
            <w:tcW w:w="3694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287B17F" w14:textId="5341592B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596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5D1CC654" w14:textId="77777777" w:rsidTr="00246D88">
        <w:trPr>
          <w:gridAfter w:val="1"/>
          <w:wAfter w:w="205" w:type="dxa"/>
          <w:trHeight w:hRule="exact" w:val="245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72729CF" w14:textId="57602C14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es-ES" w:eastAsia="es-AR"/>
              </w:rPr>
            </w:pPr>
          </w:p>
          <w:p w14:paraId="01721422" w14:textId="56DBBE7A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07B123A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" w:type="dxa"/>
            <w:shd w:val="clear" w:color="auto" w:fill="auto"/>
          </w:tcPr>
          <w:p w14:paraId="5C77058C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246D88" w:rsidRPr="00545DA6" w14:paraId="4A3FAB72" w14:textId="77777777" w:rsidTr="00246D88">
        <w:trPr>
          <w:gridAfter w:val="3"/>
          <w:wAfter w:w="264" w:type="dxa"/>
          <w:trHeight w:val="461"/>
        </w:trPr>
        <w:tc>
          <w:tcPr>
            <w:tcW w:w="369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77777777" w:rsidR="00246D88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14:paraId="132EF559" w14:textId="41E22564" w:rsidR="00246D88" w:rsidRPr="00732F51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Resolución 1415/03 de AFIP</w:t>
            </w:r>
          </w:p>
        </w:tc>
        <w:tc>
          <w:tcPr>
            <w:tcW w:w="296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246D8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9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0AA93A7" w:rsidR="00246D88" w:rsidRPr="00545DA6" w:rsidRDefault="00246D88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246D88">
        <w:trPr>
          <w:gridAfter w:val="3"/>
          <w:wAfter w:w="264" w:type="dxa"/>
          <w:trHeight w:val="261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Firma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60D3CE85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2CD1365" w14:textId="77777777" w:rsidTr="00246D88">
        <w:trPr>
          <w:gridAfter w:val="3"/>
          <w:wAfter w:w="264" w:type="dxa"/>
          <w:trHeight w:val="261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8A6B037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EFFB1FD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F51" w:rsidRPr="00545DA6" w14:paraId="351EBF0C" w14:textId="77777777" w:rsidTr="00246D88">
        <w:trPr>
          <w:gridAfter w:val="3"/>
          <w:wAfter w:w="264" w:type="dxa"/>
          <w:trHeight w:val="245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Lugar y Fecha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bookmarkEnd w:id="0"/>
      <w:tr w:rsidR="00732F51" w:rsidRPr="00545DA6" w14:paraId="1E1DDEC3" w14:textId="77777777" w:rsidTr="00246D88">
        <w:trPr>
          <w:gridAfter w:val="3"/>
          <w:wAfter w:w="264" w:type="dxa"/>
          <w:trHeight w:val="276"/>
        </w:trPr>
        <w:tc>
          <w:tcPr>
            <w:tcW w:w="9654" w:type="dxa"/>
            <w:gridSpan w:val="16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545DA6" w14:paraId="511DDC10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C0C0C0"/>
          </w:tcPr>
          <w:p w14:paraId="7AF78F2A" w14:textId="42D2B4B0" w:rsidR="00AA02A0" w:rsidRPr="00732F51" w:rsidRDefault="00AA02A0" w:rsidP="00246D88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 w:val="0"/>
                <w:sz w:val="22"/>
                <w:szCs w:val="22"/>
              </w:rPr>
              <w:t>2)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063C4488" w14:textId="77777777" w:rsidR="00AA02A0" w:rsidRPr="00545DA6" w:rsidRDefault="00AA02A0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455EC12" w14:textId="77777777" w:rsidTr="00246D88">
        <w:trPr>
          <w:gridAfter w:val="2"/>
          <w:wAfter w:w="234" w:type="dxa"/>
          <w:trHeight w:val="43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290D0A6E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326A3C1" w14:textId="77777777" w:rsidTr="00246D88">
        <w:trPr>
          <w:gridAfter w:val="3"/>
          <w:wAfter w:w="264" w:type="dxa"/>
          <w:trHeight w:val="366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F4E6963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732F51" w:rsidRPr="00545DA6" w14:paraId="7D61BD17" w14:textId="77777777" w:rsidTr="00246D88">
        <w:trPr>
          <w:gridAfter w:val="2"/>
          <w:wAfter w:w="23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C24CD9" w14:textId="7AF41621" w:rsidR="00732F51" w:rsidRPr="00545DA6" w:rsidRDefault="00732F51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6C0B023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4F9EEA4" w14:textId="77777777" w:rsidTr="00246D88">
        <w:trPr>
          <w:gridAfter w:val="2"/>
          <w:wAfter w:w="234" w:type="dxa"/>
          <w:trHeight w:hRule="exact" w:val="267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9A020F4" w14:textId="0807D152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</w:t>
            </w:r>
            <w:r w:rsidR="00950FF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y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documento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732F51" w:rsidRPr="00545DA6" w:rsidRDefault="00732F51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44F4F8CF" w14:textId="5C2D425A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1A40AC24" w14:textId="77777777" w:rsidTr="00246D88">
        <w:trPr>
          <w:gridAfter w:val="3"/>
          <w:wAfter w:w="264" w:type="dxa"/>
          <w:trHeight w:hRule="exact" w:val="290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82BFAC9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A122B0A" w14:textId="77777777" w:rsidTr="00246D88">
        <w:trPr>
          <w:gridAfter w:val="2"/>
          <w:wAfter w:w="234" w:type="dxa"/>
          <w:trHeight w:val="261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E18A09E" w14:textId="2B741311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3C2FCA63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6CBF8304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C35075C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2A846FE" w14:textId="2CE8AC52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6CB87A34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404AE0ED" w14:textId="77777777" w:rsidTr="00246D88">
        <w:trPr>
          <w:gridAfter w:val="3"/>
          <w:wAfter w:w="264" w:type="dxa"/>
          <w:trHeight w:val="296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96858F9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732F51" w:rsidRPr="00545DA6" w14:paraId="1CB55FD7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B664015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65B7614A" w14:textId="77777777" w:rsidTr="00246D88">
        <w:trPr>
          <w:gridAfter w:val="3"/>
          <w:wAfter w:w="264" w:type="dxa"/>
          <w:trHeight w:val="44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D75250D" w14:textId="1CFB723D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5FBA58D4" w14:textId="77777777" w:rsidTr="00246D88">
        <w:trPr>
          <w:gridAfter w:val="3"/>
          <w:wAfter w:w="264" w:type="dxa"/>
          <w:trHeight w:val="189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A10E9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246D88" w:rsidRPr="00545DA6" w14:paraId="7B57E02B" w14:textId="77777777" w:rsidTr="00246D88">
        <w:trPr>
          <w:gridAfter w:val="3"/>
          <w:wAfter w:w="264" w:type="dxa"/>
          <w:trHeight w:val="418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499BB64C" w:rsidR="00246D88" w:rsidRPr="00732F51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y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documento: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545DA6" w:rsidRDefault="00246D8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950FF3" w:rsidRPr="00545DA6" w14:paraId="7C9B2BAE" w14:textId="77777777" w:rsidTr="00246D88">
        <w:trPr>
          <w:gridAfter w:val="3"/>
          <w:wAfter w:w="264" w:type="dxa"/>
          <w:trHeight w:hRule="exact" w:val="246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DC7B6DA" w14:textId="77777777" w:rsidR="00950FF3" w:rsidRPr="00732F51" w:rsidRDefault="00950FF3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14:paraId="7795B925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45ECC5F7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27736295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1099BD68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7503F8FF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3D5B8F74" w14:textId="6D75D646" w:rsidR="00950FF3" w:rsidRPr="00545DA6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3F0BB415" w14:textId="77777777" w:rsidTr="00246D88">
        <w:trPr>
          <w:gridAfter w:val="3"/>
          <w:wAfter w:w="264" w:type="dxa"/>
          <w:trHeight w:val="314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7E7AA8B" w14:textId="6E414D6D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545DA6" w:rsidRDefault="00950FF3" w:rsidP="00246D8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950FF3" w:rsidRPr="00545DA6" w14:paraId="062F0E0C" w14:textId="77777777" w:rsidTr="00246D88">
        <w:trPr>
          <w:gridAfter w:val="3"/>
          <w:wAfter w:w="264" w:type="dxa"/>
          <w:trHeight w:hRule="exact" w:val="260"/>
        </w:trPr>
        <w:tc>
          <w:tcPr>
            <w:tcW w:w="9618" w:type="dxa"/>
            <w:gridSpan w:val="1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2C05265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259A65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A10D3F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863421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8AB4C6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45E128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DB6B1C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A8F81F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43AD21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55AC18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E26A33" w14:textId="47B8176C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0D7AF" w14:textId="77777777" w:rsidR="00950FF3" w:rsidRPr="00545DA6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545DA6" w14:paraId="5DF72D15" w14:textId="77777777" w:rsidTr="00246D88">
        <w:trPr>
          <w:gridAfter w:val="3"/>
          <w:wAfter w:w="264" w:type="dxa"/>
          <w:trHeight w:val="261"/>
        </w:trPr>
        <w:tc>
          <w:tcPr>
            <w:tcW w:w="6055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63AA20C" w14:textId="52F0D9A5" w:rsidR="00AA02A0" w:rsidRPr="00732F51" w:rsidRDefault="00AA02A0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="00545DA6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14:paraId="22678F56" w14:textId="6954F43B" w:rsidR="00AA02A0" w:rsidRPr="00732F51" w:rsidRDefault="00950FF3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02A0" w:rsidRPr="00732F51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14:paraId="6B5A69D4" w14:textId="454198DC" w:rsidR="00AA02A0" w:rsidRPr="00246D88" w:rsidRDefault="00AA02A0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apartado III del Decreto N° </w:t>
            </w:r>
            <w:r w:rsidR="00F0697E" w:rsidRPr="00732F51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69ADDA2" w14:textId="77777777" w:rsidR="00AA02A0" w:rsidRPr="00950FF3" w:rsidRDefault="00AA02A0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0FF3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54DD0" w14:textId="77777777" w:rsidR="00AA02A0" w:rsidRPr="00950FF3" w:rsidRDefault="00AA02A0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0FF3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950FF3" w:rsidRPr="00545DA6" w14:paraId="660D56BF" w14:textId="77777777" w:rsidTr="00246D88">
        <w:trPr>
          <w:gridAfter w:val="2"/>
          <w:wAfter w:w="234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7BFF0D3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67397" w14:textId="77777777" w:rsidR="00950FF3" w:rsidRPr="00545DA6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45DA6" w:rsidRPr="00545DA6" w14:paraId="4C61F5B5" w14:textId="77777777" w:rsidTr="00246D88">
        <w:trPr>
          <w:gridAfter w:val="3"/>
          <w:wAfter w:w="264" w:type="dxa"/>
          <w:trHeight w:val="268"/>
        </w:trPr>
        <w:tc>
          <w:tcPr>
            <w:tcW w:w="352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8C5D6FF" w14:textId="365CB29C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61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C9D0E" w14:textId="77777777" w:rsidR="00545DA6" w:rsidRPr="00545DA6" w:rsidRDefault="00545DA6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246D88">
        <w:trPr>
          <w:gridAfter w:val="3"/>
          <w:wAfter w:w="264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38EFF5E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1F3F4811" w14:textId="2433F260" w:rsidTr="00246D88">
        <w:trPr>
          <w:gridAfter w:val="3"/>
          <w:wAfter w:w="264" w:type="dxa"/>
          <w:trHeight w:val="268"/>
        </w:trPr>
        <w:tc>
          <w:tcPr>
            <w:tcW w:w="352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7C830AC" w14:textId="361D10C3" w:rsidR="00950FF3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locado:                </w:t>
            </w:r>
          </w:p>
          <w:p w14:paraId="356237AA" w14:textId="15FFF713" w:rsidR="00950FF3" w:rsidRPr="00732F51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246D88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32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284B7A" w14:textId="481A6602" w:rsidR="00545DA6" w:rsidRPr="00950FF3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45DA6" w:rsidRPr="00545DA6" w14:paraId="6EEBFE87" w14:textId="77777777" w:rsidTr="00246D88">
        <w:trPr>
          <w:gridAfter w:val="3"/>
          <w:wAfter w:w="264" w:type="dxa"/>
          <w:trHeight w:val="26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703178F0" w14:textId="77777777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2F9ECD" w14:textId="77777777" w:rsidR="00545DA6" w:rsidRPr="00545DA6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7F1E8B0" w14:textId="4AE718E5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45DA6" w:rsidRPr="00545DA6" w14:paraId="620866DC" w14:textId="77777777" w:rsidTr="00246D88">
        <w:trPr>
          <w:gridAfter w:val="3"/>
          <w:wAfter w:w="264" w:type="dxa"/>
          <w:trHeight w:val="276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66515565" w14:textId="77777777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6BC73" w14:textId="77777777" w:rsidR="00545DA6" w:rsidRPr="00545DA6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246D88">
        <w:trPr>
          <w:gridAfter w:val="3"/>
          <w:wAfter w:w="264" w:type="dxa"/>
          <w:trHeight w:val="276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545DA6" w14:paraId="7EF8EBC4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75EF317" w14:textId="77777777" w:rsidR="00AA02A0" w:rsidRPr="00732F51" w:rsidRDefault="00AA02A0" w:rsidP="00246D88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46D88">
              <w:rPr>
                <w:rFonts w:ascii="Times New Roman" w:hAnsi="Times New Roman" w:cs="Times New Roman"/>
                <w:b w:val="0"/>
              </w:rPr>
              <w:t>3)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0AC26" w14:textId="77777777" w:rsidR="00AA02A0" w:rsidRPr="00545DA6" w:rsidRDefault="00AA02A0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38D50F0" w14:textId="77777777" w:rsidTr="00246D88">
        <w:trPr>
          <w:gridAfter w:val="3"/>
          <w:wAfter w:w="264" w:type="dxa"/>
          <w:trHeight w:val="28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75AACDEB" w14:textId="77777777" w:rsidTr="00246D88">
        <w:trPr>
          <w:gridAfter w:val="3"/>
          <w:wAfter w:w="264" w:type="dxa"/>
          <w:trHeight w:val="28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E79C6B9" w14:textId="77777777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246D88">
        <w:trPr>
          <w:gridAfter w:val="3"/>
          <w:wAfter w:w="26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3EF75C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54EE3BC" w14:textId="4561594C" w:rsidTr="00246D88">
        <w:trPr>
          <w:gridAfter w:val="3"/>
          <w:wAfter w:w="264" w:type="dxa"/>
          <w:trHeight w:hRule="exact" w:val="292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4D39D85" w14:textId="66C713E0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246D88">
        <w:trPr>
          <w:gridAfter w:val="3"/>
          <w:wAfter w:w="264" w:type="dxa"/>
          <w:trHeight w:val="266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6AFFE79" w14:textId="7C778662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20D2DFB9" w14:textId="77777777" w:rsidTr="00246D88">
        <w:trPr>
          <w:gridAfter w:val="3"/>
          <w:wAfter w:w="264" w:type="dxa"/>
          <w:trHeight w:val="305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EC5BA83" w14:textId="7F77E4BC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246D88">
        <w:trPr>
          <w:gridAfter w:val="3"/>
          <w:wAfter w:w="264" w:type="dxa"/>
          <w:trHeight w:val="305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3666371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1E8D4C81" w14:textId="77777777" w:rsidTr="00246D88">
        <w:trPr>
          <w:gridAfter w:val="2"/>
          <w:wAfter w:w="234" w:type="dxa"/>
          <w:trHeight w:val="325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4DD8975" w14:textId="77777777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6E3DD80B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9E7C5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1811CC2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89B622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D20D3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653573EF" w14:textId="77777777" w:rsidTr="00246D88">
        <w:trPr>
          <w:gridAfter w:val="3"/>
          <w:wAfter w:w="264" w:type="dxa"/>
          <w:trHeight w:val="413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77777777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11CBC6C6" w14:textId="77777777" w:rsidTr="00246D88">
        <w:trPr>
          <w:gridAfter w:val="2"/>
          <w:wAfter w:w="234" w:type="dxa"/>
          <w:trHeight w:val="174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73449CA" w14:textId="3349FAC3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F722B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51913148" w14:textId="77777777" w:rsidTr="00246D88">
        <w:trPr>
          <w:gridAfter w:val="2"/>
          <w:wAfter w:w="234" w:type="dxa"/>
          <w:trHeight w:val="300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3F32FB9" w14:textId="009140AF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0205E5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90E29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BC4FCA9" w14:textId="77777777" w:rsidTr="00246D88">
        <w:trPr>
          <w:gridAfter w:val="3"/>
          <w:wAfter w:w="264" w:type="dxa"/>
          <w:trHeight w:hRule="exact" w:val="245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C11F443" w14:textId="331895E5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61318731" w14:textId="0D882C23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F702194" w14:textId="441C5225" w:rsidR="004B475F" w:rsidRPr="00545DA6" w:rsidRDefault="004B475F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545D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4B475F" w:rsidRPr="00545DA6" w14:paraId="3425587E" w14:textId="77777777" w:rsidTr="00246D88">
        <w:trPr>
          <w:gridAfter w:val="3"/>
          <w:wAfter w:w="264" w:type="dxa"/>
          <w:trHeight w:val="349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F1DCDB0" w14:textId="69CC1B2D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6AABA16F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7852631" w14:textId="77777777" w:rsidTr="00246D88">
        <w:trPr>
          <w:gridAfter w:val="3"/>
          <w:wAfter w:w="264" w:type="dxa"/>
          <w:trHeight w:hRule="exact" w:val="260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64CCF82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09D8F0A" w14:textId="3BC18CC9" w:rsidR="004B475F" w:rsidRPr="00545DA6" w:rsidRDefault="004B475F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545D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4B475F" w:rsidRPr="00545DA6" w14:paraId="3EDAD3AA" w14:textId="77777777" w:rsidTr="00246D88">
        <w:trPr>
          <w:gridAfter w:val="3"/>
          <w:wAfter w:w="264" w:type="dxa"/>
          <w:trHeight w:val="261"/>
        </w:trPr>
        <w:tc>
          <w:tcPr>
            <w:tcW w:w="6223" w:type="dxa"/>
            <w:gridSpan w:val="9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A16C8B8" w14:textId="0B42DDB4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14:paraId="771F070B" w14:textId="77777777" w:rsidR="004B475F" w:rsidRPr="00732F51" w:rsidRDefault="004B475F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14:paraId="59ED5630" w14:textId="0BE2A03D" w:rsidR="004B475F" w:rsidRPr="00246D88" w:rsidRDefault="004B475F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apartado III del Decreto N° 1300/16</w:t>
            </w:r>
          </w:p>
        </w:tc>
        <w:tc>
          <w:tcPr>
            <w:tcW w:w="1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1105D49" w14:textId="77777777" w:rsidR="004B475F" w:rsidRPr="004B475F" w:rsidRDefault="004B475F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75F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0F16E" w14:textId="473D2B61" w:rsidR="004B475F" w:rsidRPr="004B475F" w:rsidRDefault="004B475F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75F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B475F" w:rsidRPr="00545DA6" w14:paraId="412EA781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A76731" w14:textId="77777777" w:rsidR="004B475F" w:rsidRPr="004B475F" w:rsidRDefault="004B475F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77AA81CA" w14:textId="1E74988D" w:rsidTr="00246D88">
        <w:trPr>
          <w:gridAfter w:val="3"/>
          <w:wAfter w:w="264" w:type="dxa"/>
          <w:trHeight w:val="261"/>
        </w:trPr>
        <w:tc>
          <w:tcPr>
            <w:tcW w:w="3734" w:type="dxa"/>
            <w:gridSpan w:val="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F8C6278" w14:textId="63DD877B" w:rsidR="00246D88" w:rsidRPr="004B475F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5920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117B6B5" w14:textId="77777777" w:rsidR="00246D88" w:rsidRPr="004B475F" w:rsidRDefault="00246D88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664C7" w:rsidRPr="00545DA6" w14:paraId="2B2DF02A" w14:textId="77777777" w:rsidTr="00246D88">
        <w:trPr>
          <w:gridAfter w:val="3"/>
          <w:wAfter w:w="264" w:type="dxa"/>
          <w:trHeight w:val="268"/>
        </w:trPr>
        <w:tc>
          <w:tcPr>
            <w:tcW w:w="3694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BF6FE44" w14:textId="77777777" w:rsidR="004664C7" w:rsidRPr="00732F51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14:paraId="7D856AEA" w14:textId="77777777" w:rsidR="004664C7" w:rsidRPr="00732F51" w:rsidRDefault="004664C7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246D88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34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246D88">
        <w:trPr>
          <w:gridAfter w:val="3"/>
          <w:wAfter w:w="264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EEF8394" w14:textId="77777777" w:rsidR="004664C7" w:rsidRPr="004664C7" w:rsidRDefault="004664C7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664C7" w:rsidRPr="00545DA6" w14:paraId="68ED6009" w14:textId="77777777" w:rsidTr="00246D88">
        <w:trPr>
          <w:gridAfter w:val="3"/>
          <w:wAfter w:w="264" w:type="dxa"/>
          <w:trHeight w:val="348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732F51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246D88">
        <w:trPr>
          <w:gridAfter w:val="3"/>
          <w:wAfter w:w="264" w:type="dxa"/>
          <w:trHeight w:val="349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5D4DD5B5" w14:textId="77777777" w:rsidTr="00246D88">
        <w:trPr>
          <w:gridAfter w:val="3"/>
          <w:wAfter w:w="264" w:type="dxa"/>
          <w:trHeight w:val="315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7799F06A" w14:textId="1F962D22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246D88">
        <w:trPr>
          <w:gridAfter w:val="3"/>
          <w:wAfter w:w="264" w:type="dxa"/>
          <w:trHeight w:val="264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6202BFD7" w14:textId="77777777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7BFF342B" w14:textId="77777777" w:rsidTr="00246D88">
        <w:trPr>
          <w:gridAfter w:val="3"/>
          <w:wAfter w:w="264" w:type="dxa"/>
          <w:trHeight w:val="339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0E0C5D5E" w14:textId="77777777" w:rsidR="004664C7" w:rsidRPr="00732F51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0FCC" w:rsidRPr="004477A4" w14:paraId="424EB6A9" w14:textId="77777777" w:rsidTr="00246D88">
        <w:trPr>
          <w:gridAfter w:val="5"/>
          <w:wAfter w:w="702" w:type="dxa"/>
          <w:trHeight w:val="1417"/>
        </w:trPr>
        <w:tc>
          <w:tcPr>
            <w:tcW w:w="9216" w:type="dxa"/>
            <w:gridSpan w:val="14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99633D1" w14:textId="346030FE" w:rsidR="004B0FCC" w:rsidRPr="004477A4" w:rsidRDefault="004B0FCC" w:rsidP="00246D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2C2CE59F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-654685</wp:posOffset>
                      </wp:positionV>
                      <wp:extent cx="6162675" cy="7721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77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420AF809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39DA506E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PERSONAS JURIDICAS - DECLARACION JURADA</w:t>
                                  </w:r>
                                </w:p>
                                <w:p w14:paraId="4EC0C4E4" w14:textId="77777777" w:rsidR="004B0FCC" w:rsidRPr="005952A8" w:rsidRDefault="004B0FC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85pt;margin-top:-51.55pt;width:485.25pt;height:60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420AF809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39DA506E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PERSONAS JURIDICAS - DECLARACION JURADA</w:t>
                            </w:r>
                          </w:p>
                          <w:p w14:paraId="4EC0C4E4" w14:textId="77777777" w:rsidR="004B0FCC" w:rsidRPr="005952A8" w:rsidRDefault="004B0FC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C2E38" w:rsidRPr="006D4830" w14:paraId="26CCC56B" w14:textId="77777777" w:rsidTr="00246D88">
        <w:trPr>
          <w:gridAfter w:val="5"/>
          <w:wAfter w:w="702" w:type="dxa"/>
          <w:trHeight w:val="510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06C23F9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14:paraId="5FACDBE6" w14:textId="1391987D" w:rsidR="001C2E38" w:rsidRPr="006D4830" w:rsidRDefault="001C2E38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57CFB99" w14:textId="224B1273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8BE737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5D613F2D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68BD8B" w14:textId="5393AD7B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23C7A40" w14:textId="1495F364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48F9024" w14:textId="77777777" w:rsidTr="00246D88">
        <w:trPr>
          <w:gridAfter w:val="5"/>
          <w:wAfter w:w="702" w:type="dxa"/>
          <w:trHeight w:val="270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7093E50" w14:textId="77777777" w:rsidR="001C2E38" w:rsidRPr="006D4830" w:rsidRDefault="001C2E38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246D8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246D88">
        <w:trPr>
          <w:gridAfter w:val="5"/>
          <w:wAfter w:w="702" w:type="dxa"/>
          <w:trHeight w:val="340"/>
        </w:trPr>
        <w:tc>
          <w:tcPr>
            <w:tcW w:w="9216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02997944" w14:textId="50866E64" w:rsidR="001C2E38" w:rsidRPr="001500CC" w:rsidRDefault="0066364E" w:rsidP="00246D8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Nómina</w:t>
            </w:r>
            <w:r w:rsidR="001C2E38"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C0B7FC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C390CDA" w14:textId="7A2ECB28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3AEE289" w14:textId="5DFFAB6C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67E27C2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8A02077" w14:textId="7034A6A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20A60B7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682C532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09758D2" w14:textId="2EEA4EE1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93746D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437CEA9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1D651AC" w14:textId="214975C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</w:t>
            </w:r>
            <w:r w:rsidR="004B0F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6080EA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4DDBC13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037A5D0E" w14:textId="1A38142F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850985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22298E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74503EE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C0C0C0"/>
          </w:tcPr>
          <w:p w14:paraId="6C73D6D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C0C0C0"/>
          </w:tcPr>
          <w:p w14:paraId="3306690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1B6D4A4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4AC63D5C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C48D0A3" w14:textId="25C567E1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078F84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8CBBA2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AE4CB41" w14:textId="212EEB7F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65672D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442964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648CA8B" w14:textId="200D28ED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18F23D1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6BE849D7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DC0E789" w14:textId="33E7D202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C7F559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6BC823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96FCE33" w14:textId="5F705C42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146560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44854A4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487F35E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C0C0C0"/>
          </w:tcPr>
          <w:p w14:paraId="601AD7F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C0C0C0"/>
          </w:tcPr>
          <w:p w14:paraId="00DC28D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11EE31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38FAF489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411A2B" w14:textId="74903F64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195D90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F8B842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E80DBF8" w14:textId="5CDCE35A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083850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0CC56DDE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24D2CF0" w14:textId="210ACFA2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5C1E3E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C79DB1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1B3BEF28" w14:textId="1C3A0CF5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</w:t>
            </w:r>
            <w:r w:rsidR="004B0F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552846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6A98789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FF4EC4C" w14:textId="7A0FC8E0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21A12D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246D88">
        <w:trPr>
          <w:gridAfter w:val="5"/>
          <w:wAfter w:w="702" w:type="dxa"/>
          <w:trHeight w:val="255"/>
        </w:trPr>
        <w:tc>
          <w:tcPr>
            <w:tcW w:w="9216" w:type="dxa"/>
            <w:gridSpan w:val="14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8D9A3B3" w14:textId="77777777" w:rsidR="004B0FCC" w:rsidRPr="006D4830" w:rsidRDefault="004B0FCC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FCC" w:rsidRPr="006D4830" w14:paraId="6EECA837" w14:textId="77777777" w:rsidTr="00246D88">
        <w:trPr>
          <w:gridAfter w:val="5"/>
          <w:wAfter w:w="702" w:type="dxa"/>
          <w:trHeight w:val="255"/>
        </w:trPr>
        <w:tc>
          <w:tcPr>
            <w:tcW w:w="9216" w:type="dxa"/>
            <w:gridSpan w:val="14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tbl>
            <w:tblPr>
              <w:tblW w:w="98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84"/>
              <w:gridCol w:w="7010"/>
            </w:tblGrid>
            <w:tr w:rsidR="004B0FCC" w:rsidRPr="006D4830" w14:paraId="0CDDCCCC" w14:textId="77777777" w:rsidTr="00692311">
              <w:trPr>
                <w:trHeight w:val="255"/>
                <w:jc w:val="center"/>
              </w:trPr>
              <w:tc>
                <w:tcPr>
                  <w:tcW w:w="2884" w:type="dxa"/>
                  <w:tcBorders>
                    <w:left w:val="single" w:sz="8" w:space="0" w:color="000000"/>
                  </w:tcBorders>
                  <w:shd w:val="clear" w:color="auto" w:fill="C0C0C0"/>
                  <w:vAlign w:val="bottom"/>
                </w:tcPr>
                <w:p w14:paraId="128A2625" w14:textId="77777777" w:rsidR="004B0FCC" w:rsidRPr="006D4830" w:rsidRDefault="004B0FCC" w:rsidP="00246D88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10" w:type="dxa"/>
                  <w:tcBorders>
                    <w:right w:val="single" w:sz="8" w:space="0" w:color="000000"/>
                  </w:tcBorders>
                  <w:shd w:val="clear" w:color="auto" w:fill="C0C0C0"/>
                  <w:vAlign w:val="bottom"/>
                </w:tcPr>
                <w:p w14:paraId="58E60F17" w14:textId="77777777" w:rsidR="004B0FCC" w:rsidRPr="006D4830" w:rsidRDefault="004B0FCC" w:rsidP="00246D88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6D4830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0762A8A6" w14:textId="77777777" w:rsidR="004B0FCC" w:rsidRPr="006D4830" w:rsidRDefault="004B0FCC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AD243C7" w14:textId="2E960AEA" w:rsidR="004B0FCC" w:rsidRDefault="004B0FCC"/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6D4830" w14:paraId="5E34B9CF" w14:textId="77777777" w:rsidTr="004B0FCC">
        <w:trPr>
          <w:trHeight w:val="226"/>
          <w:jc w:val="center"/>
        </w:trPr>
        <w:tc>
          <w:tcPr>
            <w:tcW w:w="2884" w:type="dxa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</w:tcPr>
          <w:p w14:paraId="756EAA9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</w:tcPr>
          <w:p w14:paraId="31928CEA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B8B228F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7C91B02" w14:textId="7C6573E1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91DE94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2D2890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3B992A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13BEE2D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3A249EA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679EB97" w14:textId="5B1B6CA8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E4FBA1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38A14D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3FA55C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5B9568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49FA609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1B00ED6" w14:textId="462454DA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A35FFB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079841E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3BB1749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1D2D671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D3668E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0CE4F49" w14:textId="228065E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5C47BE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FBEAEC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2120A2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91D9A8C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D940491" w14:textId="77777777" w:rsidTr="001500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1449BF4" w14:textId="32D1BCDD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01FC34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587E" w:rsidRPr="006D4830" w14:paraId="767DCF54" w14:textId="77777777" w:rsidTr="001500CC">
        <w:trPr>
          <w:trHeight w:val="270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CD22FBB" w14:textId="77777777" w:rsidR="004C587E" w:rsidRPr="006D4830" w:rsidRDefault="004C587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BE878C1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14:paraId="027FECF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14:paraId="00B1B13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4B0D944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06D528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5D050580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D6221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F8BD068" w14:textId="09A8E3A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1C7034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4D2F154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3E6E85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C6CCBCB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9E6FE6B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B810167" w14:textId="2F31D6C8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F1F96B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2417347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DBB315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16030EB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76ABF1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3F01E58" w14:textId="2609861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DC8EE9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5BBBDB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3AF0B4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D515F25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25711D6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1E6A2D4A" w14:textId="56699BC9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A58238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F44DFB2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1540FE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0F26CC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CCC7235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004686BC" w14:textId="2C8A44CA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CAB905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059BCE6" w14:textId="77777777" w:rsidTr="004B0F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A462A0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50C63E8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D05CCAF" w14:textId="77777777" w:rsidTr="004B0FCC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6DB0A70F" w14:textId="77777777" w:rsidR="001C2E38" w:rsidRPr="001500CC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1C2E38" w:rsidRPr="006D4830" w14:paraId="594B61A5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28A0E2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154D809A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BA7AD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BEDDEA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F83226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AF77D9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3EC850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43B7DD3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F73A28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995C85B" w14:textId="4F7DB9E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233FCB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BC0AB0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22F9E1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77CFB768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3BFBC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6F3071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463A84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B5D7787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E377D9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21D960A6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43468A6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BBF4ADD" w14:textId="19DFFF2E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</w:t>
            </w:r>
            <w:r w:rsidR="00150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4A7CB7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6FB5E7F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99F5D6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41D0167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2E3719" w14:textId="77777777" w:rsidTr="001500CC">
        <w:trPr>
          <w:trHeight w:val="314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54652AF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14:paraId="30AE491F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0048D1B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39A6022D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14:paraId="63E877CA" w14:textId="77777777" w:rsidTr="001500CC">
        <w:trPr>
          <w:trHeight w:val="280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2937FCC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14:paraId="4763ABC3" w14:textId="77777777" w:rsidTr="004B0F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8486E0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3DB0EC3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130FFA5" w14:textId="77777777" w:rsidTr="004B0FCC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55C13C3E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1673E9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FCC571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5D3550BD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E4E2FC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0D9488D" w14:textId="1D2F22F6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AC1225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4D4F511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88BC18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48C48E2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EFD3C7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8CA8DC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DACF34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03115FD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40657A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25DB68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720D8E5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62571C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58B2BE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6AAE6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22DB33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E411FB7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3BE259" w14:textId="77777777" w:rsidTr="004B0F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3EB1C09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43667E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726778B3" w14:textId="77777777"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68E5B59" w14:textId="77777777"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2"/>
        <w:gridCol w:w="6662"/>
      </w:tblGrid>
      <w:tr w:rsidR="001500CC" w:rsidRPr="004477A4" w14:paraId="76897C3F" w14:textId="77777777" w:rsidTr="005952A8">
        <w:trPr>
          <w:trHeight w:val="1554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EAC09D5" w14:textId="39D192FD" w:rsidR="001500CC" w:rsidRPr="004477A4" w:rsidRDefault="005952A8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354E033A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70485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95pt;margin-top:5.55pt;width:473.25pt;height:62.15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" stroked="f">
                      <v:fill opacity="0"/>
                      <v:textbox inset="0,0,0,0">
                        <w:txbxContent>
                          <w:p w14:paraId="17189019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  <w:p w14:paraId="39021D8D" w14:textId="32210631" w:rsidR="001500CC" w:rsidRPr="004477A4" w:rsidRDefault="001500CC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  <w:p w14:paraId="1E53239A" w14:textId="33FF844E" w:rsidR="001500CC" w:rsidRPr="004477A4" w:rsidRDefault="001500CC" w:rsidP="008936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14:paraId="3920F64B" w14:textId="77777777" w:rsidTr="001500CC">
        <w:trPr>
          <w:trHeight w:val="271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C9C0AFB" w14:textId="0E72C879" w:rsidR="006D4830" w:rsidRPr="001500CC" w:rsidRDefault="001500CC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6D4830"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0956E91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3076BAA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14:paraId="79E8C582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6C47364" w14:textId="345CF2C9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1EE0A07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14:paraId="3FC39431" w14:textId="77777777" w:rsidTr="001500CC">
        <w:trPr>
          <w:trHeight w:val="186"/>
        </w:trPr>
        <w:tc>
          <w:tcPr>
            <w:tcW w:w="297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4F2AD05" w14:textId="10520757" w:rsidR="006D4830" w:rsidRPr="00FC2D01" w:rsidRDefault="005952A8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6D4830"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Documento</w:t>
            </w:r>
            <w:r w:rsid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6E899143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D18F3D7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3F1A418E" w14:textId="77777777" w:rsidTr="001500CC">
        <w:trPr>
          <w:trHeight w:val="35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3F5A4BB" w14:textId="70FCE902" w:rsidR="006D4830" w:rsidRPr="00FC2D01" w:rsidRDefault="006D4830" w:rsidP="001500CC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1500CC" w14:paraId="15987A6C" w14:textId="77777777" w:rsidTr="001500CC">
        <w:trPr>
          <w:trHeight w:val="271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D51B9B4" w14:textId="11E17F91" w:rsidR="001500CC" w:rsidRPr="00FC2D01" w:rsidRDefault="001500CC" w:rsidP="001500C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1500CC" w:rsidRDefault="001500CC" w:rsidP="00BE33B8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52A2F4C6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DFA0EBB" w14:textId="03A2D3F8"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Poderdante </w:t>
            </w:r>
            <w:r w:rsid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9028F63" w14:textId="77777777" w:rsidTr="001500CC">
        <w:trPr>
          <w:trHeight w:val="9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0952306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2F1523D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243C232" w14:textId="5F92854F"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Documento: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5952A8" w:rsidRPr="005952A8" w:rsidRDefault="005952A8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6CAC171E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EECA4EE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4E4F4B3E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0FFDCE0" w14:textId="145D8DD1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1CD7A29E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306659C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1FEDD0F7" w14:textId="77777777" w:rsidTr="005952A8">
        <w:trPr>
          <w:trHeight w:val="187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37F15B2" w14:textId="5963E4B3" w:rsidR="006D4830" w:rsidRPr="00FC2D01" w:rsidRDefault="006D4830" w:rsidP="005952A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70154D" w14:textId="44CF224E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36BD075A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1764ABB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21DA7D9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92D03D3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C0C0C0"/>
            <w:vAlign w:val="bottom"/>
          </w:tcPr>
          <w:p w14:paraId="0CCFCCAC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79EFF14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72C0B5A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CFC1CDE" w14:textId="77777777" w:rsidTr="001500CC">
        <w:trPr>
          <w:trHeight w:val="9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617D272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Aclaración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9F64CF3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6F1C861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auto"/>
          </w:tcPr>
          <w:p w14:paraId="78F30667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1E498EA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9DD04E9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2AF3D422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Lugar</w:t>
            </w:r>
            <w:r w:rsidR="005952A8"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y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Fecha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3128640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4FCB8AB2" w14:textId="24F96BFB" w:rsidR="00FE4D00" w:rsidRDefault="00FE4D00">
      <w:pPr>
        <w:widowControl/>
        <w:suppressAutoHyphens w:val="0"/>
        <w:autoSpaceDE/>
      </w:pPr>
      <w:r>
        <w:br w:type="page"/>
      </w:r>
    </w:p>
    <w:p w14:paraId="0FB053DA" w14:textId="77777777" w:rsidR="00FE4D00" w:rsidRDefault="00FE4D00"/>
    <w:p w14:paraId="3908636A" w14:textId="77777777" w:rsidR="00FE4D00" w:rsidRDefault="00FE4D00"/>
    <w:p w14:paraId="0CAF3F90" w14:textId="77777777" w:rsidR="00FE4D00" w:rsidRDefault="00FE4D00"/>
    <w:p w14:paraId="63C32A62" w14:textId="77777777" w:rsidR="00FE4D00" w:rsidRDefault="00FE4D00"/>
    <w:p w14:paraId="4CE5E660" w14:textId="77777777" w:rsidR="00FE4D00" w:rsidRDefault="00FE4D00"/>
    <w:p w14:paraId="33E2E48D" w14:textId="77777777" w:rsidR="00FE4D00" w:rsidRDefault="00FE4D00"/>
    <w:p w14:paraId="5B118247" w14:textId="77777777" w:rsidR="00FE4D00" w:rsidRDefault="00FE4D00"/>
    <w:p w14:paraId="5F4A219A" w14:textId="77777777" w:rsidR="00FE4D00" w:rsidRDefault="00FE4D00"/>
    <w:p w14:paraId="79F95007" w14:textId="77777777" w:rsidR="00FE4D00" w:rsidRDefault="00FE4D00"/>
    <w:p w14:paraId="0B00CFF2" w14:textId="77777777" w:rsidR="00FE4D00" w:rsidRDefault="00FE4D00"/>
    <w:p w14:paraId="6F4141C6" w14:textId="77777777" w:rsidR="00FE4D00" w:rsidRDefault="00FE4D00"/>
    <w:p w14:paraId="5090A5EF" w14:textId="77777777" w:rsidR="00FE4D00" w:rsidRDefault="00FE4D00"/>
    <w:p w14:paraId="59D1CD2E" w14:textId="77777777" w:rsidR="00FE4D00" w:rsidRDefault="00FE4D00"/>
    <w:p w14:paraId="3FD3A885" w14:textId="77777777" w:rsidR="00FE4D00" w:rsidRDefault="00FE4D00"/>
    <w:p w14:paraId="0B8F03F5" w14:textId="77777777" w:rsidR="00FE4D00" w:rsidRDefault="00FE4D00"/>
    <w:p w14:paraId="37E77681" w14:textId="77777777" w:rsidR="00FE4D00" w:rsidRDefault="00FE4D00"/>
    <w:p w14:paraId="097875C1" w14:textId="77777777" w:rsidR="00FE4D00" w:rsidRDefault="00FE4D00"/>
    <w:p w14:paraId="4E7B01EB" w14:textId="77777777" w:rsidR="00FE4D00" w:rsidRDefault="00FE4D00"/>
    <w:p w14:paraId="4A146E4A" w14:textId="77777777" w:rsidR="00FE4D00" w:rsidRDefault="00FE4D00"/>
    <w:p w14:paraId="38B517E6" w14:textId="0CD7F7F5" w:rsidR="00FE4D00" w:rsidRDefault="00FE4D00">
      <w:pPr>
        <w:sectPr w:rsidR="00FE4D00" w:rsidSect="00545DA6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0"/>
        <w:gridCol w:w="7351"/>
        <w:gridCol w:w="20"/>
        <w:gridCol w:w="10"/>
      </w:tblGrid>
      <w:tr w:rsidR="00FE4D00" w14:paraId="5EBF3B6D" w14:textId="77777777" w:rsidTr="00872068">
        <w:trPr>
          <w:gridAfter w:val="1"/>
          <w:wAfter w:w="10" w:type="dxa"/>
          <w:trHeight w:val="1991"/>
        </w:trPr>
        <w:tc>
          <w:tcPr>
            <w:tcW w:w="9771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6629372" w14:textId="05DE7A43" w:rsidR="00FE4D00" w:rsidRDefault="00FE4D00" w:rsidP="0087206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10A7AFFD">
                      <wp:simplePos x="0" y="0"/>
                      <wp:positionH relativeFrom="column">
                        <wp:posOffset>146567</wp:posOffset>
                      </wp:positionH>
                      <wp:positionV relativeFrom="paragraph">
                        <wp:posOffset>131283</wp:posOffset>
                      </wp:positionV>
                      <wp:extent cx="5886450" cy="946297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9462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FE4D00" w:rsidRDefault="00072472" w:rsidP="00FE4D0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55pt;margin-top:10.35pt;width:463.5pt;height:74.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FE4D00" w:rsidRDefault="00072472" w:rsidP="00FE4D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872068">
        <w:trPr>
          <w:gridAfter w:val="1"/>
          <w:wAfter w:w="10" w:type="dxa"/>
          <w:trHeight w:val="257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02FAAC" w14:textId="308A4F22" w:rsidR="00FE4D00" w:rsidRDefault="00FE4D00" w:rsidP="0087206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872068">
        <w:trPr>
          <w:gridAfter w:val="1"/>
          <w:wAfter w:w="10" w:type="dxa"/>
          <w:trHeight w:val="351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CD47D58" w14:textId="5CB86342" w:rsidR="00E07F58" w:rsidRPr="00872068" w:rsidRDefault="00E07F58" w:rsidP="00872068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72068"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ED95F8D" w14:textId="2D2C48A9" w:rsidR="00E07F58" w:rsidRDefault="00E07F5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872068">
        <w:trPr>
          <w:gridAfter w:val="1"/>
          <w:wAfter w:w="10" w:type="dxa"/>
          <w:trHeight w:val="255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71EAD87" w14:textId="04E8C751" w:rsidR="00FE4D00" w:rsidRPr="00872068" w:rsidRDefault="00FE4D00" w:rsidP="0087206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21EF8ACC" w14:textId="3B253271" w:rsidTr="00872068">
        <w:trPr>
          <w:gridAfter w:val="1"/>
          <w:wAfter w:w="10" w:type="dxa"/>
          <w:trHeight w:val="314"/>
        </w:trPr>
        <w:tc>
          <w:tcPr>
            <w:tcW w:w="240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561BF2A" w14:textId="0592684F" w:rsidR="00872068" w:rsidRPr="00872068" w:rsidRDefault="00872068" w:rsidP="0087206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Tipo documento:</w:t>
            </w:r>
            <w:r w:rsidRPr="008720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872068">
        <w:trPr>
          <w:gridAfter w:val="1"/>
          <w:wAfter w:w="10" w:type="dxa"/>
          <w:trHeight w:hRule="exact" w:val="340"/>
        </w:trPr>
        <w:tc>
          <w:tcPr>
            <w:tcW w:w="977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83DF8DC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14:paraId="7170341F" w14:textId="77777777" w:rsidTr="00872068">
        <w:trPr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1764DE1" w14:textId="28C4BC89" w:rsidR="00E07F58" w:rsidRPr="00872068" w:rsidRDefault="00E07F58" w:rsidP="0087206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72068"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/ CUIL: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E07F58" w:rsidRDefault="00E07F58" w:rsidP="0087206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ED6B7" w14:textId="77777777" w:rsidR="00E07F58" w:rsidRDefault="00E07F58" w:rsidP="0087206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872068" w14:paraId="69EA6146" w14:textId="77777777" w:rsidTr="00BE3CE2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E067CB1" w14:textId="6ADEA611" w:rsidR="00872068" w:rsidRDefault="0087206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7DB40EFD" w14:textId="77777777" w:rsidTr="00872068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5FA2A580" w14:textId="77777777" w:rsidR="00E07F58" w:rsidRDefault="00E07F58" w:rsidP="0087206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355B7CD8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FB00AE6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1F9F17A9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1D14B21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53BF09B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9DECB98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3356AC6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222E3205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Aclaración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141A0E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2A24684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677EFCC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1DC432F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Carácter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AE35BFD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DF6872F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5ACFD8E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872068">
        <w:trPr>
          <w:gridAfter w:val="1"/>
          <w:wAfter w:w="10" w:type="dxa"/>
          <w:trHeight w:val="270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6F61F5B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 y Fecha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C1BC014" w14:textId="77777777" w:rsidR="00E07F58" w:rsidRDefault="00E07F58" w:rsidP="0087206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5B01A5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CEF9C20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67D812AF" w14:textId="39A4E47E" w:rsidR="00FE4D00" w:rsidRDefault="00FE4D00"/>
    <w:p w14:paraId="43A01FB2" w14:textId="70ECB62B" w:rsidR="00FE4D00" w:rsidRDefault="00FE4D00"/>
    <w:p w14:paraId="44158CE7" w14:textId="09CB485F" w:rsidR="00FE4D00" w:rsidRDefault="00FE4D00"/>
    <w:p w14:paraId="56A41ECE" w14:textId="713EAAD0" w:rsidR="00FE4D00" w:rsidRDefault="00FE4D00"/>
    <w:p w14:paraId="0C2BCF92" w14:textId="07C6DDFF" w:rsidR="00FE4D00" w:rsidRDefault="00FE4D00"/>
    <w:p w14:paraId="733F3DD3" w14:textId="5C33BEB6" w:rsidR="00FE4D00" w:rsidRDefault="00FE4D00"/>
    <w:p w14:paraId="48283E15" w14:textId="4AE29008" w:rsidR="00FE4D00" w:rsidRDefault="00FE4D00"/>
    <w:p w14:paraId="70BC6C07" w14:textId="078942AE" w:rsidR="00FE4D00" w:rsidRDefault="00FE4D00"/>
    <w:p w14:paraId="37CFC3AF" w14:textId="3892EC70" w:rsidR="00FE4D00" w:rsidRDefault="00FE4D00"/>
    <w:p w14:paraId="778552AF" w14:textId="50C20726" w:rsidR="00FE4D00" w:rsidRDefault="00FE4D00"/>
    <w:p w14:paraId="3E991525" w14:textId="2532F1F5" w:rsidR="00FE4D00" w:rsidRDefault="00FE4D00"/>
    <w:p w14:paraId="0259DF9E" w14:textId="6DC764F9" w:rsidR="00FE4D00" w:rsidRDefault="00FE4D00"/>
    <w:p w14:paraId="6DFB5B06" w14:textId="77777777" w:rsidR="00FE4D00" w:rsidRDefault="00FE4D00"/>
    <w:p w14:paraId="63A8C734" w14:textId="5CEEF9B2" w:rsidR="00FE4D00" w:rsidRDefault="00FE4D00">
      <w:pPr>
        <w:widowControl/>
        <w:suppressAutoHyphens w:val="0"/>
        <w:autoSpaceDE/>
      </w:pPr>
      <w:r>
        <w:br w:type="page"/>
      </w:r>
    </w:p>
    <w:p w14:paraId="56EDF967" w14:textId="77777777" w:rsidR="00FE4D00" w:rsidRDefault="00FE4D00"/>
    <w:p w14:paraId="050EA34E" w14:textId="1D9BA501" w:rsidR="00FE4D00" w:rsidRDefault="00FE4D00"/>
    <w:p w14:paraId="122812D8" w14:textId="5B7DC916" w:rsidR="00FC2D01" w:rsidRDefault="00FE4D00" w:rsidP="00872068">
      <w:pPr>
        <w:widowControl/>
        <w:suppressAutoHyphens w:val="0"/>
        <w:autoSpaceDE/>
      </w:pPr>
      <w:r>
        <w:br w:type="page"/>
      </w:r>
    </w:p>
    <w:tbl>
      <w:tblPr>
        <w:tblpPr w:leftFromText="141" w:rightFromText="141" w:vertAnchor="text" w:horzAnchor="margin" w:tblpY="299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3402"/>
        <w:gridCol w:w="167"/>
        <w:gridCol w:w="1109"/>
        <w:gridCol w:w="20"/>
        <w:gridCol w:w="547"/>
        <w:gridCol w:w="1984"/>
      </w:tblGrid>
      <w:tr w:rsidR="00872068" w14:paraId="27C8C5FB" w14:textId="77777777" w:rsidTr="00872068">
        <w:trPr>
          <w:trHeight w:hRule="exact" w:val="1169"/>
        </w:trPr>
        <w:tc>
          <w:tcPr>
            <w:tcW w:w="9771" w:type="dxa"/>
            <w:gridSpan w:val="7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8AA49F" w14:textId="5F150912" w:rsidR="00872068" w:rsidRDefault="00872068" w:rsidP="0087206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42F0DC92">
                      <wp:simplePos x="0" y="0"/>
                      <wp:positionH relativeFrom="column">
                        <wp:posOffset>459740</wp:posOffset>
                      </wp:positionH>
                      <wp:positionV relativeFrom="paragraph">
                        <wp:posOffset>-7620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8D6DA67" w14:textId="77777777" w:rsidR="00872068" w:rsidRPr="004477A4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  <w:r w:rsidRPr="0087206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left:0;text-align:left;margin-left:36.2pt;margin-top:-.6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" stroked="f">
                      <v:fill opacity="0"/>
                      <v:textbox inset="0,0,0,0">
                        <w:txbxContent>
                          <w:p w14:paraId="78D6DA67" w14:textId="77777777" w:rsidR="00872068" w:rsidRPr="004477A4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  <w:r w:rsidRPr="0087206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8DA3FA7" w14:textId="3838334E" w:rsidR="00872068" w:rsidRDefault="00872068" w:rsidP="0087206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872068" w:rsidRPr="004477A4" w14:paraId="68A656D7" w14:textId="77777777" w:rsidTr="00872068">
        <w:trPr>
          <w:trHeight w:val="24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B022211" w:rsidR="00872068" w:rsidRPr="00872068" w:rsidRDefault="00872068" w:rsidP="0087206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872068" w:rsidRPr="004477A4" w14:paraId="7012E18E" w14:textId="77777777" w:rsidTr="00B87DA8">
        <w:trPr>
          <w:trHeight w:hRule="exact" w:val="533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169182B1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1936" behindDoc="0" locked="0" layoutInCell="1" allowOverlap="1" wp14:anchorId="28C33450" wp14:editId="63BA9CD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58595DB" w14:textId="77777777" w:rsidR="00872068" w:rsidRDefault="00872068" w:rsidP="0087206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C33450" id="Text Box 37" o:spid="_x0000_s1032" type="#_x0000_t202" style="position:absolute;left:0;text-align:left;margin-left:39.75pt;margin-top:.75pt;width:6.9pt;height:14.4pt;z-index:2517519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D9nAo4CAIAAAI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658595DB" w14:textId="77777777" w:rsidR="00872068" w:rsidRDefault="00872068" w:rsidP="0087206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872068" w:rsidRPr="004477A4" w14:paraId="08DE2E71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56173644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616E6E7" w14:textId="77777777" w:rsidTr="00B87DA8">
        <w:trPr>
          <w:trHeight w:hRule="exact" w:val="456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5A01EA9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</w:t>
            </w:r>
          </w:p>
        </w:tc>
        <w:tc>
          <w:tcPr>
            <w:tcW w:w="3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D6420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9205574" wp14:editId="387AF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0D2D6E3" w14:textId="77777777" w:rsidR="00872068" w:rsidRDefault="00872068" w:rsidP="0087206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205574" id="Text Box 39" o:spid="_x0000_s1033" type="#_x0000_t202" style="position:absolute;left:0;text-align:left;margin-left:39.75pt;margin-top:.75pt;width:6.9pt;height:14.4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BbADeRCAIAAAI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50D2D6E3" w14:textId="77777777" w:rsidR="00872068" w:rsidRDefault="00872068" w:rsidP="0087206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66F652" w14:textId="7861C650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046155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872068" w:rsidRPr="004477A4" w14:paraId="7545BBFD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622AD8A4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674F7FFD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B87DA8">
        <w:trPr>
          <w:trHeight w:val="486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6FEDF5E2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5A2C846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1165C1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77D066D0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 </w:t>
            </w:r>
          </w:p>
        </w:tc>
      </w:tr>
      <w:tr w:rsidR="00872068" w:rsidRPr="004477A4" w14:paraId="488BEA8E" w14:textId="77777777" w:rsidTr="006E5E17">
        <w:trPr>
          <w:trHeight w:val="509"/>
        </w:trPr>
        <w:tc>
          <w:tcPr>
            <w:tcW w:w="5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2B86BF" w14:textId="110535F2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DD5395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77777777" w:rsidR="00872068" w:rsidRPr="006D4830" w:rsidRDefault="00872068" w:rsidP="006E5E17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370133">
        <w:trPr>
          <w:trHeight w:val="27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872068">
        <w:trPr>
          <w:trHeight w:val="27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77777777" w:rsidR="00872068" w:rsidRPr="006D4830" w:rsidRDefault="00872068" w:rsidP="00B87DA8">
            <w:pPr>
              <w:snapToGrid w:val="0"/>
              <w:ind w:left="12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049E0FBE" w14:textId="77777777" w:rsidTr="00B17E16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D4830" w:rsidRDefault="006E5E17" w:rsidP="00B87DA8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51995525" w14:textId="77777777" w:rsidTr="00B87DA8">
        <w:trPr>
          <w:trHeight w:val="430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CEA891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59387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11D3E2F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26441A4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B36D1D8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A6AADE4" w14:textId="77777777" w:rsidTr="00B87DA8">
        <w:trPr>
          <w:trHeight w:val="441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9E78570" w14:textId="4D84A9EC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Aclaración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1F6F6E7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2107A4B0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99E09F3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EF0A570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461D53AC" w14:textId="77777777" w:rsidTr="00B87DA8">
        <w:trPr>
          <w:trHeight w:val="437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D45B61A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667C5D5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E1FB869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060BEBD" w14:textId="77777777" w:rsidTr="00B87DA8">
        <w:trPr>
          <w:trHeight w:val="432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9E7FBD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4976DEB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5583DFF9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A8247EE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30E4543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344CC46A" w14:textId="77777777" w:rsidTr="00B87DA8">
        <w:trPr>
          <w:trHeight w:val="442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F343BFC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1EE0BF0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6E5E17">
        <w:trPr>
          <w:trHeight w:val="264"/>
        </w:trPr>
        <w:tc>
          <w:tcPr>
            <w:tcW w:w="9771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77777777" w:rsidR="006A4A53" w:rsidRDefault="006A4A53"/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8998C9A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5B3CA7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D6AD48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6819B4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2AF065B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F937D3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8369A1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1C33828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94E266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6242F6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53AA70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625BA7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070212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8B5BE65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5A29F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3395D3" w14:textId="491A49B1" w:rsidR="00802934" w:rsidRPr="00B87DA8" w:rsidRDefault="00802934" w:rsidP="00B87DA8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  <w:r w:rsidRPr="00B87DA8"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  <w:lastRenderedPageBreak/>
        <w:t>ANEXO F</w:t>
      </w:r>
    </w:p>
    <w:p w14:paraId="51079CB6" w14:textId="77777777" w:rsidR="00802934" w:rsidRPr="00B87DA8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</w:p>
    <w:p w14:paraId="2C13E2E3" w14:textId="77777777" w:rsidR="00802934" w:rsidRPr="00B87DA8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  <w:r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 xml:space="preserve">DECLARACIÓN JURADA </w:t>
      </w:r>
      <w:r w:rsidR="00CA1DAD"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>APTITUD</w:t>
      </w:r>
      <w:r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 xml:space="preserve"> PARA CONTRATAR</w:t>
      </w:r>
    </w:p>
    <w:p w14:paraId="11F3E01B" w14:textId="1089F421" w:rsidR="00E34D18" w:rsidRDefault="00E34D18" w:rsidP="008029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E923C7" w14:textId="77777777" w:rsidR="00802934" w:rsidRPr="00B87DA8" w:rsidRDefault="00802934" w:rsidP="00B87DA8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320E7D6F" w14:textId="6D34CC26" w:rsidR="002714A7" w:rsidRPr="00B87DA8" w:rsidRDefault="001104E7" w:rsidP="00B87DA8">
      <w:pPr>
        <w:spacing w:line="360" w:lineRule="auto"/>
        <w:ind w:left="57" w:right="57"/>
        <w:jc w:val="both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El / los</w:t>
      </w:r>
      <w:r w:rsidR="00802934" w:rsidRPr="00B87DA8">
        <w:rPr>
          <w:rFonts w:ascii="Times New Roman" w:hAnsi="Times New Roman" w:cs="Times New Roman"/>
        </w:rPr>
        <w:t xml:space="preserve"> que suscribe</w:t>
      </w:r>
      <w:r w:rsidRPr="00B87DA8">
        <w:rPr>
          <w:rFonts w:ascii="Times New Roman" w:hAnsi="Times New Roman" w:cs="Times New Roman"/>
        </w:rPr>
        <w:t>n DECLARA/N</w:t>
      </w:r>
      <w:r w:rsidR="00802934" w:rsidRPr="00B87DA8">
        <w:rPr>
          <w:rFonts w:ascii="Times New Roman" w:hAnsi="Times New Roman" w:cs="Times New Roman"/>
        </w:rPr>
        <w:t xml:space="preserve"> BAJO JURAMENTO, que (Nombre y Apellido o Razón S</w:t>
      </w:r>
      <w:r w:rsidRPr="00B87DA8">
        <w:rPr>
          <w:rFonts w:ascii="Times New Roman" w:hAnsi="Times New Roman" w:cs="Times New Roman"/>
        </w:rPr>
        <w:t>ocial)</w:t>
      </w:r>
      <w:r w:rsidR="00802934" w:rsidRPr="00B87DA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 w:rsidRPr="00B87DA8">
        <w:rPr>
          <w:rFonts w:ascii="Times New Roman" w:hAnsi="Times New Roman" w:cs="Times New Roman"/>
        </w:rPr>
        <w:t xml:space="preserve"> </w:t>
      </w:r>
      <w:r w:rsidR="007373CC" w:rsidRPr="00B87DA8">
        <w:rPr>
          <w:rFonts w:ascii="Times New Roman" w:hAnsi="Times New Roman" w:cs="Times New Roman"/>
        </w:rPr>
        <w:t xml:space="preserve">CUIT N°………………………..; Sr.……………………………………………….., CUIT N°……………………………, </w:t>
      </w:r>
      <w:r w:rsidR="00802934" w:rsidRPr="00B87DA8">
        <w:rPr>
          <w:rFonts w:ascii="Times New Roman" w:hAnsi="Times New Roman" w:cs="Times New Roman"/>
        </w:rPr>
        <w:t>está</w:t>
      </w:r>
      <w:r w:rsidRPr="00B87DA8">
        <w:rPr>
          <w:rFonts w:ascii="Times New Roman" w:hAnsi="Times New Roman" w:cs="Times New Roman"/>
        </w:rPr>
        <w:t>/n habilitado/s</w:t>
      </w:r>
      <w:r w:rsidR="00802934" w:rsidRPr="00B87DA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B87DA8">
        <w:rPr>
          <w:rFonts w:ascii="Times New Roman" w:hAnsi="Times New Roman" w:cs="Times New Roman"/>
        </w:rPr>
        <w:t xml:space="preserve">no encontrarse incurso/s en ninguna de las causales de </w:t>
      </w:r>
      <w:r w:rsidRPr="00B87DA8">
        <w:rPr>
          <w:rFonts w:ascii="Times New Roman" w:hAnsi="Times New Roman" w:cs="Times New Roman"/>
          <w:b/>
        </w:rPr>
        <w:t>incompatibilidad</w:t>
      </w:r>
      <w:r w:rsidR="007373CC" w:rsidRPr="00B87DA8">
        <w:rPr>
          <w:rFonts w:ascii="Times New Roman" w:hAnsi="Times New Roman" w:cs="Times New Roman"/>
        </w:rPr>
        <w:t xml:space="preserve"> (Art. 6</w:t>
      </w:r>
      <w:r w:rsidRPr="00B87DA8">
        <w:rPr>
          <w:rFonts w:ascii="Times New Roman" w:hAnsi="Times New Roman" w:cs="Times New Roman"/>
        </w:rPr>
        <w:t>° de</w:t>
      </w:r>
      <w:r w:rsidR="00E34D18" w:rsidRPr="00B87DA8">
        <w:rPr>
          <w:rFonts w:ascii="Times New Roman" w:hAnsi="Times New Roman" w:cs="Times New Roman"/>
        </w:rPr>
        <w:t xml:space="preserve"> este</w:t>
      </w:r>
      <w:r w:rsidRPr="00B87DA8">
        <w:rPr>
          <w:rFonts w:ascii="Times New Roman" w:hAnsi="Times New Roman" w:cs="Times New Roman"/>
        </w:rPr>
        <w:t xml:space="preserve"> Pliego de Bases y Condiciones) </w:t>
      </w:r>
      <w:r w:rsidRPr="00B87DA8">
        <w:rPr>
          <w:rFonts w:ascii="Times New Roman" w:hAnsi="Times New Roman" w:cs="Times New Roman"/>
          <w:b/>
        </w:rPr>
        <w:t>o de inhabilidad</w:t>
      </w:r>
      <w:r w:rsidRPr="00B87DA8">
        <w:rPr>
          <w:rFonts w:ascii="Times New Roman" w:hAnsi="Times New Roman" w:cs="Times New Roman"/>
        </w:rPr>
        <w:t xml:space="preserve"> </w:t>
      </w:r>
      <w:r w:rsidR="002714A7" w:rsidRPr="00B87DA8">
        <w:rPr>
          <w:rFonts w:ascii="Times New Roman" w:hAnsi="Times New Roman" w:cs="Times New Roman"/>
        </w:rPr>
        <w:t xml:space="preserve"> detalladas en el </w:t>
      </w:r>
      <w:r w:rsidRPr="00B87DA8">
        <w:rPr>
          <w:rFonts w:ascii="Times New Roman" w:hAnsi="Times New Roman" w:cs="Times New Roman"/>
        </w:rPr>
        <w:t xml:space="preserve">Art. </w:t>
      </w:r>
      <w:r w:rsidR="007373CC" w:rsidRPr="00B87DA8">
        <w:rPr>
          <w:rFonts w:ascii="Times New Roman" w:hAnsi="Times New Roman" w:cs="Times New Roman"/>
        </w:rPr>
        <w:t>7</w:t>
      </w:r>
      <w:r w:rsidRPr="00B87DA8">
        <w:rPr>
          <w:rFonts w:ascii="Times New Roman" w:hAnsi="Times New Roman" w:cs="Times New Roman"/>
        </w:rPr>
        <w:t>° de</w:t>
      </w:r>
      <w:r w:rsidR="00E34D18" w:rsidRPr="00B87DA8">
        <w:rPr>
          <w:rFonts w:ascii="Times New Roman" w:hAnsi="Times New Roman" w:cs="Times New Roman"/>
        </w:rPr>
        <w:t xml:space="preserve"> este</w:t>
      </w:r>
      <w:r w:rsidRPr="00B87DA8">
        <w:rPr>
          <w:rFonts w:ascii="Times New Roman" w:hAnsi="Times New Roman" w:cs="Times New Roman"/>
        </w:rPr>
        <w:t xml:space="preserve"> Pliego de Bases y Condiciones</w:t>
      </w:r>
      <w:r w:rsidR="002714A7" w:rsidRPr="00B87DA8">
        <w:rPr>
          <w:rFonts w:ascii="Times New Roman" w:hAnsi="Times New Roman" w:cs="Times New Roman"/>
        </w:rPr>
        <w:t xml:space="preserve"> y </w:t>
      </w:r>
      <w:r w:rsidRPr="00B87DA8">
        <w:rPr>
          <w:rFonts w:ascii="Times New Roman" w:hAnsi="Times New Roman" w:cs="Times New Roman"/>
        </w:rPr>
        <w:t xml:space="preserve">establecidas en los incisos del artículo </w:t>
      </w:r>
      <w:r w:rsidR="002714A7" w:rsidRPr="00B87DA8">
        <w:rPr>
          <w:rFonts w:ascii="Times New Roman" w:hAnsi="Times New Roman" w:cs="Times New Roman"/>
        </w:rPr>
        <w:t xml:space="preserve">16 apartado III del </w:t>
      </w:r>
      <w:r w:rsidRPr="00B87DA8">
        <w:rPr>
          <w:rFonts w:ascii="Times New Roman" w:hAnsi="Times New Roman" w:cs="Times New Roman"/>
        </w:rPr>
        <w:t xml:space="preserve"> Decreto </w:t>
      </w:r>
      <w:r w:rsidR="002714A7" w:rsidRPr="00B87DA8">
        <w:rPr>
          <w:rFonts w:ascii="Times New Roman" w:hAnsi="Times New Roman" w:cs="Times New Roman"/>
        </w:rPr>
        <w:t xml:space="preserve">N° </w:t>
      </w:r>
      <w:r w:rsidR="00F0697E" w:rsidRPr="00B87DA8">
        <w:rPr>
          <w:rFonts w:ascii="Times New Roman" w:hAnsi="Times New Roman" w:cs="Times New Roman"/>
        </w:rPr>
        <w:t>59/19</w:t>
      </w:r>
      <w:r w:rsidR="002714A7" w:rsidRPr="00B87DA8">
        <w:rPr>
          <w:rFonts w:ascii="Times New Roman" w:hAnsi="Times New Roman" w:cs="Times New Roman"/>
        </w:rPr>
        <w:t xml:space="preserve">  Reglamentario del Subsistema de Contrataciones del Estado, Ley N° 13.981.</w:t>
      </w:r>
    </w:p>
    <w:p w14:paraId="70EED3A1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1539AC32" w14:textId="77777777" w:rsidR="00802934" w:rsidRPr="00B87DA8" w:rsidRDefault="00E34D18" w:rsidP="00B87DA8">
      <w:pPr>
        <w:spacing w:line="360" w:lineRule="auto"/>
        <w:jc w:val="both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 xml:space="preserve">La falsedad de los datos </w:t>
      </w:r>
      <w:r w:rsidR="00802934" w:rsidRPr="00B87DA8">
        <w:rPr>
          <w:rFonts w:ascii="Times New Roman" w:hAnsi="Times New Roman" w:cs="Times New Roman"/>
        </w:rPr>
        <w:t xml:space="preserve">como también </w:t>
      </w:r>
      <w:r w:rsidRPr="00B87DA8">
        <w:rPr>
          <w:rFonts w:ascii="Times New Roman" w:hAnsi="Times New Roman" w:cs="Times New Roman"/>
        </w:rPr>
        <w:t xml:space="preserve">de la </w:t>
      </w:r>
      <w:r w:rsidR="00802934" w:rsidRPr="00B87DA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14:paraId="608FB26F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03BD35FA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0CCC6FA5" w14:textId="77777777" w:rsidR="00802934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Firma:………………………………………………………………………………</w:t>
      </w:r>
    </w:p>
    <w:p w14:paraId="19E3CCC8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5333E534" w14:textId="651BD7B4" w:rsidR="00776075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Aclaración:…………………………………………………………………………</w:t>
      </w:r>
    </w:p>
    <w:p w14:paraId="782F0A66" w14:textId="77777777" w:rsidR="00BC0F85" w:rsidRPr="00B87DA8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8ECDFD9" w14:textId="77777777" w:rsidR="00237328" w:rsidRPr="00B87DA8" w:rsidRDefault="0023732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2544727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Firma:………………………………………………………………………………</w:t>
      </w:r>
    </w:p>
    <w:p w14:paraId="763A42EF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3426CBA1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Aclaración:…………………………………………………………………………</w:t>
      </w:r>
    </w:p>
    <w:p w14:paraId="4F5EB32F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265B24D3" w14:textId="77777777" w:rsidR="00BC0F85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F0CE7CA" w14:textId="5BA6BADA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Firma:………………………………………………………………………………</w:t>
      </w:r>
    </w:p>
    <w:p w14:paraId="2D2528CB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59AC9B1" w14:textId="6FDF5063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Aclaración:</w:t>
      </w:r>
      <w:r w:rsidR="00237328" w:rsidRPr="00B87DA8">
        <w:rPr>
          <w:rFonts w:ascii="Times New Roman" w:hAnsi="Times New Roman" w:cs="Times New Roman"/>
        </w:rPr>
        <w:t>………………………………………………………………………</w:t>
      </w:r>
      <w:r w:rsidR="00BC0F85">
        <w:rPr>
          <w:rFonts w:ascii="Times New Roman" w:hAnsi="Times New Roman" w:cs="Times New Roman"/>
        </w:rPr>
        <w:t>…</w:t>
      </w:r>
    </w:p>
    <w:p w14:paraId="1E384BE4" w14:textId="77777777" w:rsidR="00B678C8" w:rsidRPr="00B87DA8" w:rsidRDefault="00B678C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52AE63D2" w14:textId="77777777" w:rsidR="00BC0F85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0C43355" w14:textId="11A06E26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Firma:………………………………………………………………………………</w:t>
      </w:r>
    </w:p>
    <w:p w14:paraId="31F224FD" w14:textId="77777777" w:rsidR="00B678C8" w:rsidRPr="00B87DA8" w:rsidRDefault="00B678C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3181C0F9" w14:textId="77777777" w:rsidR="009A2F21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Aclaración:……………………………………………………</w:t>
      </w:r>
      <w:r w:rsidR="00E67302" w:rsidRPr="00B87DA8">
        <w:rPr>
          <w:rFonts w:ascii="Times New Roman" w:hAnsi="Times New Roman" w:cs="Times New Roman"/>
        </w:rPr>
        <w:t>……………………</w:t>
      </w:r>
      <w:r w:rsidR="00237328" w:rsidRPr="00B87DA8">
        <w:rPr>
          <w:rFonts w:ascii="Times New Roman" w:hAnsi="Times New Roman" w:cs="Times New Roman"/>
        </w:rPr>
        <w:t xml:space="preserve"> </w:t>
      </w:r>
    </w:p>
    <w:p w14:paraId="788DC79B" w14:textId="77777777" w:rsidR="009A2F21" w:rsidRDefault="009A2F21" w:rsidP="00E67302">
      <w:pPr>
        <w:tabs>
          <w:tab w:val="left" w:pos="3555"/>
        </w:tabs>
      </w:pPr>
    </w:p>
    <w:p w14:paraId="515C130D" w14:textId="77777777" w:rsidR="005B5FAC" w:rsidRDefault="005B5FAC">
      <w:pPr>
        <w:widowControl/>
        <w:suppressAutoHyphens w:val="0"/>
        <w:autoSpaceDE/>
      </w:pPr>
      <w:r>
        <w:br w:type="page"/>
      </w:r>
    </w:p>
    <w:p w14:paraId="722F7194" w14:textId="5C76B71F" w:rsidR="00B678C8" w:rsidRDefault="006A4A53" w:rsidP="00AA02A0">
      <w:pPr>
        <w:widowControl/>
        <w:suppressAutoHyphens w:val="0"/>
        <w:autoSpaceDE/>
      </w:pPr>
      <w:r w:rsidRPr="00802934">
        <w:lastRenderedPageBreak/>
        <w:br w:type="page"/>
      </w:r>
    </w:p>
    <w:p w14:paraId="616022FC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  <w:r w:rsidRPr="00BC0F85"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  <w:lastRenderedPageBreak/>
        <w:t>ANEXO G</w:t>
      </w:r>
    </w:p>
    <w:p w14:paraId="402AF597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</w:p>
    <w:p w14:paraId="4B1C65BD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  <w:r w:rsidRPr="00BC0F85">
        <w:rPr>
          <w:rFonts w:ascii="Times New Roman" w:hAnsi="Times New Roman" w:cs="Times New Roman"/>
          <w:b/>
          <w:sz w:val="28"/>
          <w:szCs w:val="28"/>
          <w:lang w:val="es-ES" w:eastAsia="es-ES"/>
        </w:rPr>
        <w:t>DECLARACIÓN JURADA DE APTITUD PARA CONTRATAR</w:t>
      </w:r>
    </w:p>
    <w:p w14:paraId="1B77F33B" w14:textId="77777777"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14:paraId="63BAE3AA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14:paraId="13BCEAAB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518369E7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14:paraId="39829D35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62D5CF5F" w14:textId="77777777"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14:paraId="3F81568A" w14:textId="77777777"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Conte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14:paraId="5FE1BC9B" w14:textId="77777777"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14:paraId="720D634B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14:paraId="06A71E0C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438781E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1564F4DD" w14:textId="77777777"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D126D38" w14:textId="77777777"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14:paraId="26F4DA42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14:paraId="1A65D272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14:paraId="4F47294B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7807FFD4" w14:textId="77777777"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65EE6332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14:paraId="056066AF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14:paraId="5E50022B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14:paraId="3E70071C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14:paraId="6ACD8EB1" w14:textId="77777777"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14:paraId="6AE80E1D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14:paraId="63726B70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3790A019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lastRenderedPageBreak/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14:paraId="425AB4F3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2CDCAE43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14:paraId="29160DF8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4E229D76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20FFA4D1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A629D74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43F0F1C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2335FD8" w14:textId="77777777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07F09D91" w14:textId="6854B246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</w:t>
      </w:r>
    </w:p>
    <w:p w14:paraId="34D96AB7" w14:textId="2D003C3A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</w:t>
      </w:r>
    </w:p>
    <w:p w14:paraId="13DFD14E" w14:textId="6722BB09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</w:t>
      </w:r>
    </w:p>
    <w:p w14:paraId="0C6D57F9" w14:textId="0909EA85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La Plata,………….. de ……………………………de……………………</w:t>
      </w:r>
      <w:r w:rsidR="005B5FAC">
        <w:rPr>
          <w:rFonts w:ascii="Times New Roman" w:hAnsi="Times New Roman" w:cs="Times New Roman"/>
          <w:lang w:val="es-ES" w:eastAsia="es-ES"/>
        </w:rPr>
        <w:t>….</w:t>
      </w:r>
    </w:p>
    <w:p w14:paraId="59D490E2" w14:textId="77777777"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14:paraId="4AC710BF" w14:textId="77777777" w:rsidR="00DE32A6" w:rsidRDefault="00DE32A6" w:rsidP="00DE32A6">
      <w:pPr>
        <w:widowControl/>
        <w:suppressAutoHyphens w:val="0"/>
        <w:autoSpaceDE/>
      </w:pPr>
    </w:p>
    <w:p w14:paraId="51DA3B10" w14:textId="77777777"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14:paraId="3C18C02F" w14:textId="77777777" w:rsidR="00AA02A0" w:rsidRDefault="00AA02A0" w:rsidP="00AA02A0">
      <w:pPr>
        <w:widowControl/>
        <w:suppressAutoHyphens w:val="0"/>
        <w:autoSpaceDE/>
      </w:pPr>
    </w:p>
    <w:p w14:paraId="1C91B014" w14:textId="77777777" w:rsidR="00AA02A0" w:rsidRDefault="00AA02A0" w:rsidP="00AA02A0">
      <w:pPr>
        <w:widowControl/>
        <w:suppressAutoHyphens w:val="0"/>
        <w:autoSpaceDE/>
      </w:pPr>
    </w:p>
    <w:p w14:paraId="1C1CC36A" w14:textId="77777777" w:rsidR="00AA02A0" w:rsidRDefault="00AA02A0" w:rsidP="00AA02A0">
      <w:pPr>
        <w:widowControl/>
        <w:suppressAutoHyphens w:val="0"/>
        <w:autoSpaceDE/>
      </w:pPr>
    </w:p>
    <w:p w14:paraId="16816C50" w14:textId="77777777" w:rsidR="00AA02A0" w:rsidRDefault="00AA02A0" w:rsidP="00AA02A0">
      <w:pPr>
        <w:widowControl/>
        <w:suppressAutoHyphens w:val="0"/>
        <w:autoSpaceDE/>
      </w:pPr>
    </w:p>
    <w:p w14:paraId="7E24F261" w14:textId="77777777" w:rsidR="00AA02A0" w:rsidRDefault="00AA02A0" w:rsidP="00AA02A0">
      <w:pPr>
        <w:widowControl/>
        <w:suppressAutoHyphens w:val="0"/>
        <w:autoSpaceDE/>
      </w:pPr>
    </w:p>
    <w:p w14:paraId="6A7371B7" w14:textId="77777777" w:rsidR="00AA02A0" w:rsidRDefault="00AA02A0" w:rsidP="00AA02A0">
      <w:pPr>
        <w:widowControl/>
        <w:suppressAutoHyphens w:val="0"/>
        <w:autoSpaceDE/>
      </w:pPr>
    </w:p>
    <w:p w14:paraId="69DE6AB2" w14:textId="77777777" w:rsidR="00AA02A0" w:rsidRDefault="00AA02A0" w:rsidP="00AA02A0">
      <w:pPr>
        <w:widowControl/>
        <w:suppressAutoHyphens w:val="0"/>
        <w:autoSpaceDE/>
      </w:pPr>
    </w:p>
    <w:p w14:paraId="14B01A1D" w14:textId="77777777" w:rsidR="00AA02A0" w:rsidRDefault="00AA02A0" w:rsidP="00AA02A0">
      <w:pPr>
        <w:widowControl/>
        <w:suppressAutoHyphens w:val="0"/>
        <w:autoSpaceDE/>
      </w:pPr>
    </w:p>
    <w:p w14:paraId="42E69025" w14:textId="77777777" w:rsidR="00AA02A0" w:rsidRDefault="00AA02A0" w:rsidP="00AA02A0">
      <w:pPr>
        <w:widowControl/>
        <w:suppressAutoHyphens w:val="0"/>
        <w:autoSpaceDE/>
      </w:pPr>
    </w:p>
    <w:p w14:paraId="2234AB78" w14:textId="77777777" w:rsidR="00AA02A0" w:rsidRDefault="00AA02A0" w:rsidP="00AA02A0">
      <w:pPr>
        <w:widowControl/>
        <w:suppressAutoHyphens w:val="0"/>
        <w:autoSpaceDE/>
      </w:pPr>
    </w:p>
    <w:p w14:paraId="59A2CDC5" w14:textId="77777777" w:rsidR="00AA02A0" w:rsidRDefault="00AA02A0" w:rsidP="00AA02A0">
      <w:pPr>
        <w:widowControl/>
        <w:suppressAutoHyphens w:val="0"/>
        <w:autoSpaceDE/>
      </w:pPr>
    </w:p>
    <w:p w14:paraId="55BCDABA" w14:textId="77777777" w:rsidR="00AA02A0" w:rsidRDefault="00AA02A0" w:rsidP="00AA02A0">
      <w:pPr>
        <w:widowControl/>
        <w:suppressAutoHyphens w:val="0"/>
        <w:autoSpaceDE/>
      </w:pPr>
    </w:p>
    <w:p w14:paraId="6AFE1123" w14:textId="77777777" w:rsidR="002106F1" w:rsidRDefault="002106F1" w:rsidP="00AA02A0">
      <w:pPr>
        <w:widowControl/>
        <w:suppressAutoHyphens w:val="0"/>
        <w:autoSpaceDE/>
      </w:pPr>
    </w:p>
    <w:p w14:paraId="2FE46BEB" w14:textId="77777777" w:rsidR="002106F1" w:rsidRDefault="002106F1" w:rsidP="00AA02A0">
      <w:pPr>
        <w:widowControl/>
        <w:suppressAutoHyphens w:val="0"/>
        <w:autoSpaceDE/>
      </w:pPr>
    </w:p>
    <w:p w14:paraId="690CE81E" w14:textId="77777777" w:rsidR="002106F1" w:rsidRDefault="002106F1" w:rsidP="00AA02A0">
      <w:pPr>
        <w:widowControl/>
        <w:suppressAutoHyphens w:val="0"/>
        <w:autoSpaceDE/>
      </w:pPr>
    </w:p>
    <w:p w14:paraId="2F31A742" w14:textId="77777777" w:rsidR="002106F1" w:rsidRDefault="002106F1" w:rsidP="00AA02A0">
      <w:pPr>
        <w:widowControl/>
        <w:suppressAutoHyphens w:val="0"/>
        <w:autoSpaceDE/>
      </w:pPr>
    </w:p>
    <w:p w14:paraId="1EEA5915" w14:textId="77777777" w:rsidR="002106F1" w:rsidRDefault="002106F1" w:rsidP="00AA02A0">
      <w:pPr>
        <w:widowControl/>
        <w:suppressAutoHyphens w:val="0"/>
        <w:autoSpaceDE/>
      </w:pPr>
    </w:p>
    <w:p w14:paraId="1F6846C2" w14:textId="77777777" w:rsidR="002106F1" w:rsidRDefault="002106F1" w:rsidP="00AA02A0">
      <w:pPr>
        <w:widowControl/>
        <w:suppressAutoHyphens w:val="0"/>
        <w:autoSpaceDE/>
      </w:pPr>
    </w:p>
    <w:p w14:paraId="7E6F48EE" w14:textId="77777777" w:rsidR="002106F1" w:rsidRDefault="002106F1" w:rsidP="00AA02A0">
      <w:pPr>
        <w:widowControl/>
        <w:suppressAutoHyphens w:val="0"/>
        <w:autoSpaceDE/>
      </w:pPr>
    </w:p>
    <w:p w14:paraId="0E4DC51B" w14:textId="77777777" w:rsidR="002106F1" w:rsidRDefault="002106F1" w:rsidP="00AA02A0">
      <w:pPr>
        <w:widowControl/>
        <w:suppressAutoHyphens w:val="0"/>
        <w:autoSpaceDE/>
      </w:pPr>
    </w:p>
    <w:p w14:paraId="5D8A97B4" w14:textId="77777777"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09" w:tblpY="-186"/>
        <w:tblW w:w="93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6"/>
        <w:gridCol w:w="12"/>
        <w:gridCol w:w="3796"/>
        <w:gridCol w:w="3806"/>
        <w:gridCol w:w="36"/>
      </w:tblGrid>
      <w:tr w:rsidR="00BC0F85" w:rsidRPr="0062313A" w14:paraId="1A950497" w14:textId="77777777" w:rsidTr="005B5FAC">
        <w:trPr>
          <w:trHeight w:val="1411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ACDE5" w14:textId="77777777" w:rsidR="00BC0F85" w:rsidRPr="00FC2D01" w:rsidRDefault="00BC0F85" w:rsidP="005B5FA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49F9CA9E" w14:textId="77777777" w:rsidR="00BC0F85" w:rsidRPr="00FC2D01" w:rsidRDefault="00BC0F85" w:rsidP="005B5F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PLANILLA DE COTIZACION </w:t>
            </w:r>
          </w:p>
          <w:p w14:paraId="0EDEF621" w14:textId="77777777" w:rsidR="00BC0F85" w:rsidRPr="0062313A" w:rsidRDefault="00BC0F85" w:rsidP="005B5FA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BC0F85" w:rsidRPr="0062313A" w14:paraId="6658F7F7" w14:textId="77777777" w:rsidTr="005B5FAC">
        <w:trPr>
          <w:trHeight w:val="410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61DDDBF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  <w:bCs/>
              </w:rPr>
              <w:t>Datos de la Contratación Directa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74C54AC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34A930E3" w14:textId="77777777" w:rsidTr="005B5FAC">
        <w:trPr>
          <w:trHeight w:val="175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E2DA262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Número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B79C5" w14:textId="507A2F60" w:rsidR="00BC0F85" w:rsidRPr="00BC0F85" w:rsidRDefault="00BC0F85" w:rsidP="000950CA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 xml:space="preserve">   </w:t>
            </w:r>
            <w:r w:rsidR="000950CA">
              <w:rPr>
                <w:rFonts w:ascii="Times New Roman" w:hAnsi="Times New Roman" w:cs="Times New Roman"/>
                <w:b/>
              </w:rPr>
              <w:t>41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E3B5143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22E7F4B" w14:textId="77777777" w:rsidTr="005B5FAC">
        <w:trPr>
          <w:trHeight w:val="287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9C53B1F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Ejercicio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9F91D" w14:textId="77777777" w:rsidR="00BC0F85" w:rsidRPr="00BC0F85" w:rsidRDefault="00BC0F85" w:rsidP="005B5FAC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 xml:space="preserve">   2024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856BA1C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364076CE" w14:textId="77777777" w:rsidTr="005B5FAC">
        <w:trPr>
          <w:trHeight w:val="385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CD61FC8" w14:textId="77777777" w:rsidR="00BC0F85" w:rsidRPr="00BC0F85" w:rsidRDefault="00BC0F85" w:rsidP="005B5FAC">
            <w:pPr>
              <w:snapToGrid w:val="0"/>
              <w:ind w:right="-3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Expediente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8E3D0E" w14:textId="10791A3D" w:rsidR="00BC0F85" w:rsidRPr="00BC0F85" w:rsidRDefault="00BC0F85" w:rsidP="000950CA">
            <w:pPr>
              <w:snapToGrid w:val="0"/>
              <w:spacing w:line="360" w:lineRule="auto"/>
              <w:ind w:right="151"/>
              <w:rPr>
                <w:rFonts w:ascii="Times New Roman" w:eastAsia="Arial" w:hAnsi="Times New Roman" w:cs="Times New Roman"/>
                <w:b/>
              </w:rPr>
            </w:pPr>
            <w:r w:rsidRPr="00BC0F85">
              <w:rPr>
                <w:rFonts w:ascii="Times New Roman" w:eastAsia="Arial" w:hAnsi="Times New Roman" w:cs="Times New Roman"/>
                <w:b/>
              </w:rPr>
              <w:t xml:space="preserve">   PG.SA-</w:t>
            </w:r>
            <w:r w:rsidR="000950CA">
              <w:rPr>
                <w:rFonts w:ascii="Times New Roman" w:eastAsia="Arial" w:hAnsi="Times New Roman" w:cs="Times New Roman"/>
                <w:b/>
              </w:rPr>
              <w:t>1471-2</w:t>
            </w:r>
            <w:r w:rsidR="00EA0F20">
              <w:rPr>
                <w:rFonts w:ascii="Times New Roman" w:eastAsia="Arial" w:hAnsi="Times New Roman" w:cs="Times New Roman"/>
                <w:b/>
              </w:rPr>
              <w:t>1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4C9369A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59D845C0" w14:textId="77777777" w:rsidTr="005B5FAC">
        <w:trPr>
          <w:trHeight w:val="70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21A93E7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0A8E14E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166ED3A1" w14:textId="77777777" w:rsidTr="005B5FAC">
        <w:trPr>
          <w:trHeight w:val="338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8F8BD7A" w14:textId="77777777" w:rsidR="00BC0F85" w:rsidRPr="00BC0F85" w:rsidRDefault="00BC0F85" w:rsidP="005B5FA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BC0F8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C0F8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Datos del Organismo Contratante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989CC48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FFB118F" w14:textId="77777777" w:rsidTr="005B5FAC">
        <w:trPr>
          <w:trHeight w:val="427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4B9896D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Denominación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9EE71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Poder Judicial de la Provincia de Bs. As. -Ministerio Público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F9D48B4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0B6ADAD4" w14:textId="77777777" w:rsidTr="005B5FAC">
        <w:trPr>
          <w:trHeight w:val="420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DDD7191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5AA09E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 xml:space="preserve">Calle 50 Nº 889/91 piso 2º La Plata  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6D0982E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DCD4955" w14:textId="77777777" w:rsidTr="005B5FAC">
        <w:trPr>
          <w:trHeight w:val="271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59C0BF" w14:textId="77777777" w:rsidR="00BC0F85" w:rsidRPr="00BC0F85" w:rsidRDefault="00BC0F85" w:rsidP="005B5FAC">
            <w:pPr>
              <w:snapToGrid w:val="0"/>
              <w:ind w:right="213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7442F0A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40DAF2DE" w14:textId="77777777" w:rsidTr="005B5FAC">
        <w:trPr>
          <w:trHeight w:val="415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37830C49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eastAsia="Arial" w:hAnsi="Times New Roman" w:cs="Times New Roman"/>
                <w:b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97B0E28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56DDE79F" w14:textId="77777777" w:rsidTr="005B5FAC">
        <w:trPr>
          <w:trHeight w:val="422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AA3FC6D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1)</w:t>
            </w:r>
          </w:p>
        </w:tc>
        <w:tc>
          <w:tcPr>
            <w:tcW w:w="38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17A9E7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</w:tr>
      <w:tr w:rsidR="00BC0F85" w:rsidRPr="0062313A" w14:paraId="39A19396" w14:textId="77777777" w:rsidTr="005B5FAC">
        <w:trPr>
          <w:trHeight w:val="472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0B9D6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2)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A21557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71988CA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4BE6731E" w14:textId="77777777" w:rsidTr="005B5FAC">
        <w:trPr>
          <w:trHeight w:val="419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A7B20B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3)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660D9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824192B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0B855066" w14:textId="77777777" w:rsidTr="005B5FAC">
        <w:trPr>
          <w:trHeight w:val="452"/>
        </w:trPr>
        <w:tc>
          <w:tcPr>
            <w:tcW w:w="9310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2DB2056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Teléfono fijo/ móvil: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B74664D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202F3A3B" w14:textId="77777777" w:rsidTr="005B5FAC">
        <w:trPr>
          <w:trHeight w:val="416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46A03EB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224FDF3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B3D60AC" w14:textId="77777777" w:rsidTr="005B5FAC">
        <w:trPr>
          <w:trHeight w:val="407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ED9B2F0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0B2824C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60FCF4CD" w14:textId="77777777" w:rsidTr="005B5FAC">
        <w:trPr>
          <w:trHeight w:val="271"/>
        </w:trPr>
        <w:tc>
          <w:tcPr>
            <w:tcW w:w="934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C21B9" w14:textId="77777777" w:rsidR="00CA5596" w:rsidRDefault="00CA5596" w:rsidP="005B5FAC">
            <w:pPr>
              <w:widowControl/>
              <w:autoSpaceDE/>
              <w:autoSpaceDN w:val="0"/>
              <w:snapToGrid w:val="0"/>
              <w:spacing w:line="276" w:lineRule="auto"/>
              <w:ind w:left="137" w:right="272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</w:p>
          <w:p w14:paraId="14767E68" w14:textId="4830E634" w:rsidR="00BC0F85" w:rsidRDefault="00BC0F85" w:rsidP="005B5FAC">
            <w:pPr>
              <w:widowControl/>
              <w:autoSpaceDE/>
              <w:autoSpaceDN w:val="0"/>
              <w:snapToGrid w:val="0"/>
              <w:spacing w:line="276" w:lineRule="auto"/>
              <w:ind w:left="137" w:right="272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Por el </w:t>
            </w:r>
            <w:r w:rsidRPr="00BC0F85">
              <w:rPr>
                <w:rFonts w:ascii="Times New Roman" w:hAnsi="Times New Roman" w:cs="Times New Roman"/>
                <w:b/>
                <w:kern w:val="16"/>
                <w:position w:val="10"/>
              </w:rPr>
              <w:t>alquiler</w:t>
            </w:r>
            <w:r w:rsidRPr="00BC0F85">
              <w:rPr>
                <w:rFonts w:ascii="Times New Roman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  <w:kern w:val="16"/>
                <w:position w:val="10"/>
              </w:rPr>
              <w:t xml:space="preserve">mensual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del inmueble cuyos datos se consignan en el ANEXO E, la suma mensual inicial de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Pesos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...........................................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.............($.........................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............)</w:t>
            </w:r>
          </w:p>
          <w:p w14:paraId="39753848" w14:textId="61A67EF6" w:rsidR="00CA5596" w:rsidRPr="00CA5596" w:rsidRDefault="00BC0F85" w:rsidP="005B5FAC">
            <w:pPr>
              <w:spacing w:line="276" w:lineRule="auto"/>
              <w:ind w:left="142" w:right="130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Lo que hace un total por treinta y seis meses de PESOS…………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…………………………………………………………………….($.....................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.........................)</w:t>
            </w:r>
          </w:p>
        </w:tc>
      </w:tr>
      <w:tr w:rsidR="00BC0F85" w:rsidRPr="0062313A" w14:paraId="0350DF76" w14:textId="77777777" w:rsidTr="005B5FAC">
        <w:trPr>
          <w:trHeight w:val="787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1F576" w14:textId="77777777" w:rsidR="00CA5596" w:rsidRDefault="00CA5596" w:rsidP="005B5FAC">
            <w:pPr>
              <w:snapToGrid w:val="0"/>
              <w:spacing w:line="276" w:lineRule="auto"/>
              <w:rPr>
                <w:rFonts w:ascii="Times New Roman" w:hAnsi="Times New Roman" w:cs="Times New Roman"/>
              </w:rPr>
            </w:pPr>
          </w:p>
          <w:p w14:paraId="4A8C4C1D" w14:textId="4B618B84" w:rsidR="00BC0F85" w:rsidRPr="00CA5596" w:rsidRDefault="00BC0F85" w:rsidP="005B5FAC">
            <w:pPr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CA5596">
              <w:rPr>
                <w:rFonts w:ascii="Times New Roman" w:hAnsi="Times New Roman" w:cs="Times New Roman"/>
              </w:rPr>
              <w:t>SE CONSTITUYE GARANTÍA DE OFERTA (en caso de corresponder)</w:t>
            </w:r>
            <w:r w:rsidR="00CA5596">
              <w:rPr>
                <w:rFonts w:ascii="Times New Roman" w:hAnsi="Times New Roman" w:cs="Times New Roman"/>
              </w:rPr>
              <w:t xml:space="preserve"> </w:t>
            </w:r>
            <w:r w:rsidRPr="00CA5596">
              <w:rPr>
                <w:rFonts w:ascii="Times New Roman" w:hAnsi="Times New Roman" w:cs="Times New Roman"/>
              </w:rPr>
              <w:t>EN………</w:t>
            </w:r>
            <w:r w:rsidR="00CA5596">
              <w:rPr>
                <w:rFonts w:ascii="Times New Roman" w:hAnsi="Times New Roman" w:cs="Times New Roman"/>
              </w:rPr>
              <w:t>………………………………………………</w:t>
            </w:r>
            <w:r w:rsidRPr="00CA5596">
              <w:rPr>
                <w:rFonts w:ascii="Times New Roman" w:hAnsi="Times New Roman" w:cs="Times New Roman"/>
              </w:rPr>
              <w:t>…………… POR LA SUMA DE PESOS.............................................................</w:t>
            </w:r>
            <w:r w:rsidR="00CA5596">
              <w:rPr>
                <w:rFonts w:ascii="Times New Roman" w:hAnsi="Times New Roman" w:cs="Times New Roman"/>
              </w:rPr>
              <w:t>...................................</w:t>
            </w:r>
            <w:r w:rsidRPr="00CA5596">
              <w:rPr>
                <w:rFonts w:ascii="Times New Roman" w:hAnsi="Times New Roman" w:cs="Times New Roman"/>
              </w:rPr>
              <w:t>........................................</w:t>
            </w:r>
          </w:p>
        </w:tc>
      </w:tr>
      <w:tr w:rsidR="00BC0F85" w:rsidRPr="0062313A" w14:paraId="28F9C553" w14:textId="77777777" w:rsidTr="005B5FAC">
        <w:trPr>
          <w:trHeight w:val="640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96D0F" w14:textId="6E16F8EE" w:rsidR="00CA5596" w:rsidRPr="00FC2D01" w:rsidRDefault="00BC0F85" w:rsidP="005B5FAC">
            <w:pPr>
              <w:snapToGrid w:val="0"/>
              <w:ind w:left="132"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BC0F85" w:rsidRPr="0062313A" w14:paraId="6C190407" w14:textId="77777777" w:rsidTr="005B5FAC">
        <w:trPr>
          <w:trHeight w:val="976"/>
        </w:trPr>
        <w:tc>
          <w:tcPr>
            <w:tcW w:w="931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113C8B6" w14:textId="77777777" w:rsidR="00BC0F85" w:rsidRPr="00FC2D01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07B380" w14:textId="77777777" w:rsidR="00BC0F85" w:rsidRPr="00FC2D01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7E16FC" w14:textId="77777777" w:rsidR="00BC0F85" w:rsidRPr="00FC2D01" w:rsidRDefault="00BC0F85" w:rsidP="005B5FA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1448115" w14:textId="77777777" w:rsidR="00BC0F85" w:rsidRPr="00FC2D01" w:rsidRDefault="00BC0F85" w:rsidP="005B5FA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C0F85" w:rsidRPr="0062313A" w14:paraId="717DFEC3" w14:textId="77777777" w:rsidTr="005B5FAC">
        <w:trPr>
          <w:trHeight w:val="271"/>
        </w:trPr>
        <w:tc>
          <w:tcPr>
            <w:tcW w:w="93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C750F" w14:textId="77777777" w:rsidR="00BC0F85" w:rsidRPr="00FC2D01" w:rsidRDefault="00BC0F85" w:rsidP="005B5FA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14:paraId="56E3854F" w14:textId="77777777" w:rsidR="00BC0F85" w:rsidRPr="00FC2D01" w:rsidRDefault="00BC0F85" w:rsidP="005B5FA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BC0F85" w:rsidRPr="0062313A" w14:paraId="41905BAA" w14:textId="77777777" w:rsidTr="005B5FAC">
        <w:trPr>
          <w:trHeight w:val="387"/>
        </w:trPr>
        <w:tc>
          <w:tcPr>
            <w:tcW w:w="1708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A38198" w14:textId="5D2B778F" w:rsidR="00BC0F85" w:rsidRPr="00FC2D01" w:rsidRDefault="00BC0F85" w:rsidP="005B5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F5658" w14:textId="77777777" w:rsidR="00BC0F85" w:rsidRPr="00FC2D01" w:rsidRDefault="00BC0F85" w:rsidP="005B5FA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5B5F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2EFB"/>
    <w:rsid w:val="000950CA"/>
    <w:rsid w:val="000B6366"/>
    <w:rsid w:val="000D10E8"/>
    <w:rsid w:val="000D490D"/>
    <w:rsid w:val="001104E7"/>
    <w:rsid w:val="001328BD"/>
    <w:rsid w:val="00143A20"/>
    <w:rsid w:val="001500CC"/>
    <w:rsid w:val="00151F12"/>
    <w:rsid w:val="00173597"/>
    <w:rsid w:val="00180B6A"/>
    <w:rsid w:val="00181BF6"/>
    <w:rsid w:val="001823AE"/>
    <w:rsid w:val="00194ACC"/>
    <w:rsid w:val="00195912"/>
    <w:rsid w:val="001B5F44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4241C"/>
    <w:rsid w:val="00246D88"/>
    <w:rsid w:val="002515F7"/>
    <w:rsid w:val="00270CAE"/>
    <w:rsid w:val="002714A7"/>
    <w:rsid w:val="00286827"/>
    <w:rsid w:val="00287E39"/>
    <w:rsid w:val="00290A44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385F"/>
    <w:rsid w:val="00665083"/>
    <w:rsid w:val="00693755"/>
    <w:rsid w:val="006942C8"/>
    <w:rsid w:val="006A00B0"/>
    <w:rsid w:val="006A4A53"/>
    <w:rsid w:val="006C0D7C"/>
    <w:rsid w:val="006C12C1"/>
    <w:rsid w:val="006C373A"/>
    <w:rsid w:val="006D0EB0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945EC"/>
    <w:rsid w:val="00897AC4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65FFF"/>
    <w:rsid w:val="00C778DE"/>
    <w:rsid w:val="00C87C8D"/>
    <w:rsid w:val="00C97754"/>
    <w:rsid w:val="00CA1DAD"/>
    <w:rsid w:val="00CA5596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22963"/>
    <w:rsid w:val="00E2733C"/>
    <w:rsid w:val="00E34D18"/>
    <w:rsid w:val="00E41B95"/>
    <w:rsid w:val="00E44D96"/>
    <w:rsid w:val="00E46D95"/>
    <w:rsid w:val="00E616AE"/>
    <w:rsid w:val="00E67302"/>
    <w:rsid w:val="00E72E33"/>
    <w:rsid w:val="00E829E8"/>
    <w:rsid w:val="00E91943"/>
    <w:rsid w:val="00EA0F20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E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A5E57-1014-473D-9BE0-8057976C7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18</Pages>
  <Words>1657</Words>
  <Characters>9119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Julia Alfano</cp:lastModifiedBy>
  <cp:revision>15</cp:revision>
  <cp:lastPrinted>2024-09-25T12:43:00Z</cp:lastPrinted>
  <dcterms:created xsi:type="dcterms:W3CDTF">2024-02-16T14:35:00Z</dcterms:created>
  <dcterms:modified xsi:type="dcterms:W3CDTF">2024-10-07T16:34:00Z</dcterms:modified>
</cp:coreProperties>
</file>