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FE4D00" w:rsidRDefault="001C2E38" w:rsidP="008962E7">
            <w:pPr>
              <w:snapToGrid w:val="0"/>
              <w:ind w:left="-3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 w:rsidP="008962E7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DE36C0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4BCAC767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500F8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Ejercicio: </w:t>
            </w:r>
            <w:r w:rsidR="006D28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983E33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</w:t>
            </w:r>
            <w:proofErr w:type="spellEnd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6C71CC5B" w:rsidR="00C23023" w:rsidRPr="00FE4D00" w:rsidRDefault="00500F82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PG.SA-1889-20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3BB9633B" w:rsidR="00476AC6" w:rsidRPr="00FE4D00" w:rsidRDefault="00362139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500F82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San Justo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500F82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la Fiscalía Especializada en Delitos derivados de Violencia Familiar, de Género y Delitos contra la Integridad Sexual </w:t>
            </w:r>
            <w:proofErr w:type="spellStart"/>
            <w:r w:rsidR="00500F82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N°</w:t>
            </w:r>
            <w:proofErr w:type="spellEnd"/>
            <w:r w:rsidR="00500F82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 1, 2, 3, 4 y 5, del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 w:rsidR="00500F82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La Matanza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64AC576A" w:rsidR="0057417D" w:rsidRPr="00476AC6" w:rsidRDefault="00524B6C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E178D5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La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</w:t>
            </w:r>
            <w:r w:rsidR="00500F82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Matanza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. Calle </w:t>
            </w:r>
            <w:r w:rsidR="00500F82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Perú </w:t>
            </w:r>
            <w:proofErr w:type="spellStart"/>
            <w:r w:rsidR="00500F82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500F82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1935 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de la ciudad de </w:t>
            </w:r>
            <w:r w:rsidR="00500F82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San Justo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69F46483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1213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13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E1213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mayo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proofErr w:type="spellEnd"/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1213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E1213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39435D">
        <w:trPr>
          <w:trHeight w:val="40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46DC0A2D" w14:textId="77777777" w:rsidR="00E178D5" w:rsidRDefault="00500F82" w:rsidP="00500F82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La Matanza. Calle Perú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1935 de la ciudad de San Justo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  <w:p w14:paraId="32958D98" w14:textId="66E052F9" w:rsidR="00500F82" w:rsidRPr="00476AC6" w:rsidRDefault="00500F82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159ADE11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E1213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13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E1213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mayo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675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1213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E41A1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E1213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Default="00FE4D00" w:rsidP="000A7E02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545DA6" w:rsidRDefault="00690143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4477A4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4477A4" w:rsidRDefault="00690143" w:rsidP="00690143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4477A4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4477A4" w:rsidRDefault="00690143" w:rsidP="00690143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</w:t>
            </w:r>
            <w:r w:rsidR="00334D3C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132EF559" w14:textId="75A56F9B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C772A" w:rsidRDefault="00732F51" w:rsidP="000A7E0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732F51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C772A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95B92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C772A" w:rsidRDefault="00950FF3" w:rsidP="006A2C15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35C3F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A6D2D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F2BEE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9233A7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D46D0E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686E5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5D67D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660026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205F4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10D7AF" w14:textId="77777777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C772A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B475F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14:paraId="0CA2A7E6" w14:textId="642B5965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7D856AEA" w14:textId="77777777" w:rsidR="004664C7" w:rsidRPr="006C772A" w:rsidRDefault="004664C7" w:rsidP="006A2C1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90143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90143" w:rsidRDefault="00072472" w:rsidP="00A45570">
                                  <w:pPr>
                                    <w:jc w:val="center"/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90143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90143" w:rsidRDefault="00072472" w:rsidP="00A45570">
                            <w:pPr>
                              <w:jc w:val="center"/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C772A" w:rsidRDefault="001C2E38" w:rsidP="0068399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C772A" w:rsidRDefault="00F65F05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C772A" w:rsidRDefault="00F65F05" w:rsidP="00281220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C772A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90143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90143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65F05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A526D6" w:rsidRDefault="00F65F05" w:rsidP="00F65F0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90143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90143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C772A" w:rsidRDefault="00E07F5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C772A" w:rsidRDefault="00FE4D00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C772A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C772A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6C772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6C772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F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4477A4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4477A4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Default="00172849" w:rsidP="004344BA">
            <w:pPr>
              <w:snapToGrid w:val="0"/>
              <w:spacing w:line="360" w:lineRule="auto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6D003C2" w14:textId="64510758" w:rsidR="00C7233D" w:rsidRPr="00172849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Quienes</w:t>
            </w:r>
            <w:r w:rsidRPr="001728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incompatibilidad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(Art. 6° de este Pliego de Bases y Condiciones)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o de inhabilidad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13.981.</w:t>
            </w:r>
          </w:p>
          <w:p w14:paraId="1393B987" w14:textId="25411B81" w:rsidR="00172849" w:rsidRPr="00172849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C7EBA4" w14:textId="2B5BF355" w:rsidR="00172849" w:rsidRPr="00172849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artículo</w:t>
            </w: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172849" w:rsidRDefault="00172849" w:rsidP="004344BA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172849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C512E3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172849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Jefe</w:t>
            </w:r>
            <w:proofErr w:type="gram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172849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C512E3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C512E3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D4830" w:rsidRDefault="004344BA" w:rsidP="004344BA">
            <w:pPr>
              <w:snapToGrid w:val="0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D4830" w:rsidRDefault="00C512E3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1B18A7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47BA5351" w:rsidR="007F0F20" w:rsidRPr="001D0E5C" w:rsidRDefault="00931165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29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60E271B1" w:rsidR="007F0F20" w:rsidRPr="001D0E5C" w:rsidRDefault="00931165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2195175E" w:rsidR="007F0F20" w:rsidRPr="001D0E5C" w:rsidRDefault="00931165" w:rsidP="001B18A7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PG.SA-1889-20</w:t>
            </w:r>
          </w:p>
        </w:tc>
      </w:tr>
      <w:tr w:rsidR="001B18A7" w:rsidRPr="0062313A" w14:paraId="2FF0FC1B" w14:textId="77777777" w:rsidTr="001B18A7">
        <w:trPr>
          <w:trHeight w:val="134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1D0E5C" w:rsidRDefault="001B18A7" w:rsidP="001B18A7">
            <w:pPr>
              <w:snapToGrid w:val="0"/>
              <w:spacing w:line="360" w:lineRule="auto"/>
              <w:ind w:left="142"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1D0E5C" w:rsidRDefault="007F0F20" w:rsidP="001B18A7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1D0E5C" w:rsidRDefault="007F0F20" w:rsidP="001B18A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Calle 50 </w:t>
            </w:r>
            <w:proofErr w:type="spellStart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1D0E5C" w:rsidRDefault="001B18A7" w:rsidP="001B18A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Electrónico</w:t>
            </w:r>
            <w:r w:rsidR="001B18A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36ED48D" w14:textId="3EC24C9E" w:rsidR="007F0F20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2B27C7B3" w:rsidR="007F0F20" w:rsidRDefault="007F0F20" w:rsidP="002B20A9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2B20A9">
              <w:rPr>
                <w:rFonts w:ascii="Times New Roman" w:hAnsi="Times New Roman" w:cs="Times New Roman"/>
                <w:bCs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del inmueble cuyos datos se consignan en el ANEXO E, la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suma mensual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inicial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  <w:p w14:paraId="114CF242" w14:textId="244528FF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por treinta y seis meses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 PESOS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……………………………….</w:t>
            </w:r>
          </w:p>
          <w:p w14:paraId="230002F0" w14:textId="0F9C67F6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</w:p>
          <w:p w14:paraId="2C2D30CD" w14:textId="3024F82B" w:rsidR="007F0F20" w:rsidRPr="00CA5596" w:rsidRDefault="007F0F20" w:rsidP="002B20A9">
            <w:pPr>
              <w:spacing w:line="276" w:lineRule="auto"/>
              <w:ind w:left="142" w:right="130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4CE1" w14:textId="1CB6A3A5" w:rsidR="002B20A9" w:rsidRDefault="007F0F20" w:rsidP="002B20A9">
            <w:pPr>
              <w:snapToGrid w:val="0"/>
              <w:spacing w:before="240"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e constituy</w:t>
            </w:r>
            <w:r w:rsidR="001B18A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 w:rsidR="002B20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</w:t>
            </w:r>
            <w:r w:rsidR="001B18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20A9">
              <w:rPr>
                <w:rFonts w:ascii="Times New Roman" w:hAnsi="Times New Roman" w:cs="Times New Roman"/>
              </w:rPr>
              <w:t>…………………….</w:t>
            </w:r>
          </w:p>
          <w:p w14:paraId="4C66F58A" w14:textId="024E132D" w:rsidR="007F0F20" w:rsidRPr="00CA5596" w:rsidRDefault="007F0F20" w:rsidP="002B20A9">
            <w:pPr>
              <w:snapToGrid w:val="0"/>
              <w:spacing w:before="240" w:line="276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</w:t>
            </w:r>
            <w:r w:rsidR="002B20A9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 ($ …………………….…………………..………..)</w:t>
            </w:r>
            <w:r w:rsidR="002B20A9">
              <w:rPr>
                <w:rFonts w:ascii="Times New Roman" w:hAnsi="Times New Roman" w:cs="Times New Roman"/>
              </w:rPr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1B18A7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FC2D01" w:rsidRDefault="007F0F20" w:rsidP="001B18A7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1B18A7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1B1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1B18A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00F82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31165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2132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1230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Veronica Gismondi</cp:lastModifiedBy>
  <cp:revision>8</cp:revision>
  <cp:lastPrinted>2025-04-14T17:26:00Z</cp:lastPrinted>
  <dcterms:created xsi:type="dcterms:W3CDTF">2025-03-27T14:13:00Z</dcterms:created>
  <dcterms:modified xsi:type="dcterms:W3CDTF">2025-04-14T17:28:00Z</dcterms:modified>
</cp:coreProperties>
</file>