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3BBED2C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E178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E41A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12D106F6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2E3AB689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41A16">
              <w:rPr>
                <w:rFonts w:ascii="Times New Roman" w:eastAsia="Arial" w:hAnsi="Times New Roman" w:cs="Times New Roman"/>
                <w:sz w:val="22"/>
                <w:szCs w:val="22"/>
              </w:rPr>
              <w:t>213-25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7AF7907E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E178D5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La Plata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E41A16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Casa de Medio Camino de la Curaduría General</w:t>
            </w:r>
            <w:r w:rsidR="00E178D5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E178D5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 Plata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2799A405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La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Plata. Calle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55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584/586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la ciudad de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La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023FF541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1006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D1006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1006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1006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D246320" w14:textId="77777777" w:rsidR="00C437F9" w:rsidRDefault="00E178D5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La Plata. Calle 55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584/586 de la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68D20C07" w:rsidR="00E178D5" w:rsidRPr="00476AC6" w:rsidRDefault="00E178D5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4BFAA3F6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D1006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D1006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abril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</w:t>
            </w:r>
            <w:proofErr w:type="spellStart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proofErr w:type="spell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1006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1006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77777777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articulo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A8FCDAE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178D5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E41A16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AC41069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1B23A7"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47A65E96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PG.SA-</w:t>
            </w:r>
            <w:r w:rsidR="00E41A1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213-25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10060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15</Pages>
  <Words>1216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54</cp:revision>
  <cp:lastPrinted>2025-04-03T13:59:00Z</cp:lastPrinted>
  <dcterms:created xsi:type="dcterms:W3CDTF">2024-02-16T14:35:00Z</dcterms:created>
  <dcterms:modified xsi:type="dcterms:W3CDTF">2025-04-03T13:59:00Z</dcterms:modified>
</cp:coreProperties>
</file>