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737"/>
        <w:gridCol w:w="722"/>
        <w:gridCol w:w="412"/>
        <w:gridCol w:w="709"/>
        <w:gridCol w:w="250"/>
        <w:gridCol w:w="175"/>
        <w:gridCol w:w="1701"/>
        <w:gridCol w:w="283"/>
      </w:tblGrid>
      <w:tr w:rsidR="00B678C8" w:rsidTr="001B5F44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524B6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53637" w:rsidRPr="00476AC6" w:rsidRDefault="0025363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PLIEGO DE BASES Y CONDICIONES</w:t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253637" w:rsidRDefault="0025363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253637" w:rsidRPr="00476AC6" w:rsidRDefault="0025363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PLIEGO DE BASES Y CONDICIONES</w:t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br/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1B5F44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25363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850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53637">
              <w:rPr>
                <w:rFonts w:ascii="Times New Roman" w:hAnsi="Times New Roman" w:cs="Times New Roman"/>
                <w:b/>
                <w:bCs/>
              </w:rPr>
              <w:t>13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524B6C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524B6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253637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y Resolución P.G. N° 188/23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69478A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69478A">
              <w:rPr>
                <w:rFonts w:ascii="Times New Roman" w:eastAsia="Arial" w:hAnsi="Times New Roman" w:cs="Times New Roman"/>
                <w:sz w:val="22"/>
                <w:szCs w:val="22"/>
              </w:rPr>
              <w:t>1001</w:t>
            </w:r>
            <w:r w:rsidR="00524B6C">
              <w:rPr>
                <w:rFonts w:ascii="Times New Roman" w:eastAsia="Arial" w:hAnsi="Times New Roman" w:cs="Times New Roman"/>
                <w:sz w:val="22"/>
                <w:szCs w:val="22"/>
              </w:rPr>
              <w:t>-2</w:t>
            </w:r>
            <w:r w:rsidR="0069478A">
              <w:rPr>
                <w:rFonts w:ascii="Times New Roman" w:eastAsia="Arial" w:hAnsi="Times New Roman" w:cs="Times New Roman"/>
                <w:sz w:val="22"/>
                <w:szCs w:val="22"/>
              </w:rPr>
              <w:t>3</w:t>
            </w:r>
          </w:p>
        </w:tc>
      </w:tr>
      <w:tr w:rsidR="00B678C8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524B6C" w:rsidRDefault="002E59A9" w:rsidP="00291AE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Locación</w:t>
            </w:r>
            <w:r w:rsidR="0024241C" w:rsidRPr="0024241C">
              <w:rPr>
                <w:rFonts w:ascii="Times New Roman" w:hAnsi="Times New Roman" w:cs="Times New Roman"/>
                <w:lang w:val="es-MX" w:eastAsia="zh-CN"/>
              </w:rPr>
              <w:t xml:space="preserve"> </w:t>
            </w:r>
            <w:r w:rsidRPr="002E59A9">
              <w:rPr>
                <w:rFonts w:ascii="Times New Roman" w:hAnsi="Times New Roman" w:cs="Times New Roman"/>
                <w:lang w:val="es-MX" w:eastAsia="zh-CN"/>
              </w:rPr>
              <w:t xml:space="preserve">de </w:t>
            </w:r>
            <w:r w:rsidR="0069478A" w:rsidRPr="0069478A">
              <w:rPr>
                <w:rFonts w:ascii="Times New Roman" w:hAnsi="Times New Roman" w:cs="Times New Roman"/>
                <w:lang w:val="es-MX" w:eastAsia="zh-CN"/>
              </w:rPr>
              <w:t xml:space="preserve">un inmueble para su locación </w:t>
            </w:r>
            <w:r w:rsidR="0069478A" w:rsidRPr="0069478A">
              <w:rPr>
                <w:rFonts w:ascii="Times New Roman" w:hAnsi="Times New Roman" w:cs="Times New Roman"/>
                <w:color w:val="auto"/>
                <w:lang w:val="es-MX" w:eastAsia="zh-CN"/>
              </w:rPr>
              <w:t xml:space="preserve">en la ciudad de Mar del Plata, con destino a </w:t>
            </w:r>
            <w:r w:rsidR="0069478A" w:rsidRPr="0069478A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0"/>
                <w:lang w:eastAsia="zh-CN" w:bidi="hi-IN"/>
              </w:rPr>
              <w:t xml:space="preserve">la </w:t>
            </w:r>
            <w:r w:rsidR="0069478A" w:rsidRPr="0069478A">
              <w:rPr>
                <w:rFonts w:ascii="Times New Roman" w:eastAsia="SimSun" w:hAnsi="Times New Roman" w:cs="Times New Roman"/>
                <w:bCs/>
                <w:color w:val="auto"/>
                <w:kern w:val="2"/>
                <w:lang w:eastAsia="zh-CN" w:bidi="hi-IN"/>
              </w:rPr>
              <w:t>Unidad Funcional de Defensa Penal N° 11, Unidad Funcional de Defensa Penal N° 12, Unidad Funcional de Defensa Penal N° 13, Secretaría Penal Descentralizada, Gabinete Interdisciplinario y Depósito del Área de Mantenimiento</w:t>
            </w:r>
            <w:r w:rsidR="0069478A" w:rsidRPr="0069478A">
              <w:rPr>
                <w:rFonts w:ascii="Times New Roman" w:eastAsia="SimSun" w:hAnsi="Times New Roman" w:cs="Times New Roman"/>
                <w:color w:val="auto"/>
                <w:kern w:val="2"/>
                <w:lang w:eastAsia="zh-CN" w:bidi="hi-IN"/>
              </w:rPr>
              <w:t xml:space="preserve"> del Departamento Judicial Mar del Plata</w:t>
            </w:r>
            <w:r w:rsidR="00524B6C" w:rsidRPr="0069478A">
              <w:rPr>
                <w:rFonts w:ascii="Times New Roman" w:hAnsi="Times New Roman" w:cs="Times New Roman"/>
                <w:lang w:val="es-MX"/>
              </w:rPr>
              <w:t>.</w:t>
            </w:r>
            <w:r w:rsidR="008501A8" w:rsidRPr="00524B6C">
              <w:rPr>
                <w:rFonts w:ascii="Times New Roman" w:hAnsi="Times New Roman" w:cs="Times New Roman"/>
              </w:rPr>
              <w:t xml:space="preserve"> La locación será por el término de treinta y seis (36) meses, con opción a prorrogarlo por doce (12) meses más.</w:t>
            </w:r>
          </w:p>
        </w:tc>
      </w:tr>
      <w:tr w:rsidR="00B678C8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69478A" w:rsidRDefault="0069478A" w:rsidP="0069478A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69478A">
              <w:rPr>
                <w:rFonts w:ascii="Times New Roman" w:hAnsi="Times New Roman" w:cs="Times New Roman"/>
                <w:bCs/>
                <w:sz w:val="22"/>
              </w:rPr>
              <w:t>DELEGACIÓN DE ADMINISTRACIÓN DEL DEPARTAMENTO JUDICIAL MAR DEL PLATA, CALLE GARAY N° 1945 – MAR DEL PLATA – BUENOS AIRES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8E774E" w:rsidRDefault="0057417D" w:rsidP="0055323E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5323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30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55323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abril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5323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55323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1B5F44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24B6C" w:rsidRPr="00476AC6" w:rsidRDefault="0069478A" w:rsidP="0069478A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69478A">
              <w:rPr>
                <w:rFonts w:ascii="Times New Roman" w:hAnsi="Times New Roman" w:cs="Times New Roman"/>
                <w:bCs/>
                <w:sz w:val="22"/>
              </w:rPr>
              <w:t>DELEGACIÓN DE ADMINISTRACIÓN DEL DEPARTAMENTO JUDICIAL MAR DEL PLATA, CALLE GARAY N° 1945 – MAR DEL PLATA – BUENOS AIRES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B6C" w:rsidRPr="00181BF6" w:rsidRDefault="0055323E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abril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10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  <w:bookmarkStart w:id="0" w:name="_GoBack"/>
            <w:bookmarkEnd w:id="0"/>
          </w:p>
        </w:tc>
      </w:tr>
      <w:tr w:rsidR="00524B6C" w:rsidTr="00524B6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24B6C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524B6C" w:rsidRPr="00181BF6" w:rsidRDefault="00524B6C" w:rsidP="00524B6C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</w:t>
            </w:r>
            <w:proofErr w:type="gramStart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ensobradas  conforme</w:t>
            </w:r>
            <w:proofErr w:type="gramEnd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524B6C" w:rsidRPr="00181BF6" w:rsidRDefault="00524B6C" w:rsidP="00524B6C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</w:t>
            </w:r>
            <w:proofErr w:type="gramStart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nuevas  propuestas</w:t>
            </w:r>
            <w:proofErr w:type="gramEnd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, aun cuando no  hubiera comenzado la apertura de los sobre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524B6C" w:rsidTr="001B5F44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524B6C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46990</wp:posOffset>
                      </wp:positionV>
                      <wp:extent cx="6804025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4025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Pr="004477A4" w:rsidRDefault="00253637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:rsidR="00253637" w:rsidRPr="004477A4" w:rsidRDefault="00253637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7" type="#_x0000_t202" style="position:absolute;margin-left:-2.9pt;margin-top:3.7pt;width:535.75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" stroked="f">
                      <v:fill opacity="0"/>
                      <v:textbox inset="0,0,0,0">
                        <w:txbxContent>
                          <w:p w:rsidR="00253637" w:rsidRPr="004477A4" w:rsidRDefault="00253637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:rsidR="00253637" w:rsidRPr="004477A4" w:rsidRDefault="00253637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524B6C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1905" b="889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79EA2A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253637" w:rsidRDefault="0025363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524B6C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53637" w:rsidRDefault="0025363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253637" w:rsidRDefault="0025363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253637" w:rsidRDefault="0025363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53637" w:rsidRDefault="0025363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253637" w:rsidRDefault="0025363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253637" w:rsidRDefault="0025363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53637" w:rsidRDefault="0025363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53637" w:rsidRDefault="0025363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53637" w:rsidRDefault="0025363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53637" w:rsidRDefault="0025363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53637" w:rsidRDefault="0025363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53637" w:rsidRDefault="0025363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53637" w:rsidRDefault="0025363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53637" w:rsidRDefault="0025363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53637" w:rsidRDefault="0025363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253637" w:rsidRDefault="0025363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53637" w:rsidRDefault="0025363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253637" w:rsidRDefault="0025363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53637" w:rsidRDefault="0025363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53637" w:rsidRDefault="0025363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53637" w:rsidRDefault="0025363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53637" w:rsidRDefault="0025363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55323E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524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84455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Pr="00FC2D01" w:rsidRDefault="002536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:rsidR="00253637" w:rsidRPr="00FC2D01" w:rsidRDefault="002536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253637" w:rsidRPr="00FC2D01" w:rsidRDefault="002536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47" type="#_x0000_t202" style="position:absolute;margin-left:6.15pt;margin-top:6.6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53637" w:rsidRPr="00FC2D01" w:rsidRDefault="002536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B</w:t>
                            </w:r>
                          </w:p>
                          <w:p w:rsidR="00253637" w:rsidRPr="00FC2D01" w:rsidRDefault="002536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253637" w:rsidRPr="00FC2D01" w:rsidRDefault="002536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524B6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Pr="004477A4" w:rsidRDefault="00253637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:rsidR="00253637" w:rsidRPr="004477A4" w:rsidRDefault="00253637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:rsidR="00253637" w:rsidRPr="004477A4" w:rsidRDefault="00253637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:rsidR="00253637" w:rsidRPr="004477A4" w:rsidRDefault="00253637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:rsidR="00253637" w:rsidRDefault="00253637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253637" w:rsidRDefault="00253637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253637" w:rsidRDefault="00253637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253637" w:rsidRDefault="00253637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253637" w:rsidRDefault="00253637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253637" w:rsidRDefault="00253637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253637" w:rsidRDefault="00253637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253637" w:rsidRDefault="00253637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253637" w:rsidRDefault="00253637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8" type="#_x0000_t202" style="position:absolute;left:0;text-align:left;margin-left:5.8pt;margin-top:24.4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253637" w:rsidRPr="004477A4" w:rsidRDefault="00253637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C</w:t>
                            </w:r>
                          </w:p>
                          <w:p w:rsidR="00253637" w:rsidRPr="004477A4" w:rsidRDefault="00253637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253637" w:rsidRPr="004477A4" w:rsidRDefault="00253637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:rsidR="00253637" w:rsidRPr="004477A4" w:rsidRDefault="00253637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253637" w:rsidRDefault="00253637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253637" w:rsidRDefault="00253637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253637" w:rsidRDefault="00253637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253637" w:rsidRDefault="00253637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253637" w:rsidRDefault="00253637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253637" w:rsidRDefault="00253637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253637" w:rsidRDefault="00253637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253637" w:rsidRDefault="00253637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253637" w:rsidRDefault="00253637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524B6C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Pr="004477A4" w:rsidRDefault="00253637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253637" w:rsidRPr="004477A4" w:rsidRDefault="00253637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253637" w:rsidRPr="004477A4" w:rsidRDefault="00253637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  <w:p w:rsidR="00253637" w:rsidRDefault="00253637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49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253637" w:rsidRPr="004477A4" w:rsidRDefault="00253637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D</w:t>
                            </w:r>
                          </w:p>
                          <w:p w:rsidR="00253637" w:rsidRPr="004477A4" w:rsidRDefault="00253637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253637" w:rsidRPr="004477A4" w:rsidRDefault="00253637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  <w:p w:rsidR="00253637" w:rsidRDefault="00253637"/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524B6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50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5FYjQIAACM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byYlbdV7SNoxigoKtQfXhowemW+YzRC1zbYftsTwzAS7yXozrf4bJjZ2M4G&#10;kRSONthhFM0bF5+CvTZ81wNyVLZUV6DNjgfheBFHFkDdT6ATQxDHV8O3+tN58Pr9tq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4+RW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53637" w:rsidRDefault="00253637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524B6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51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OFGdue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253637" w:rsidRDefault="00253637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524B6C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Pr="004477A4" w:rsidRDefault="00253637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52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FTCDTY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253637" w:rsidRPr="004477A4" w:rsidRDefault="00253637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24B6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53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QJFjA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6Ut1XtI2jGKCgq1B9eGjB6Zb5jNELXNth+2xPDMBLvJejOt/hsmNnYzgaR&#10;FI422GEUzRsXn4K9NnzXA3JUtlRXoM2OB+F4EUcWQN1PoBNDE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SuQJF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253637" w:rsidRDefault="00253637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24B6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3637" w:rsidRDefault="00253637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54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7Hjg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zL2Xkb1T6DZ4wCUUF/eGkg6JX5htEIt7bB9uuOGIaReCfBd/6Kz4GZg80c&#10;EElha4MdRjG8c/Ep2GnDtz0gR2dLdQPe7HgwjjdxZAHU/QBuYiji8Gr4q346Dlm/3rbVT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AjHse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253637" w:rsidRDefault="00253637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Aclaración:</w:t>
      </w:r>
      <w:r w:rsidR="00237328">
        <w:t>…</w:t>
      </w:r>
      <w:proofErr w:type="gramEnd"/>
      <w:r w:rsidR="00237328">
        <w:t>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Pr="00253637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253637" w:rsidRPr="00253637" w:rsidRDefault="00253637" w:rsidP="00253637">
      <w:pPr>
        <w:widowControl/>
        <w:suppressAutoHyphens w:val="0"/>
        <w:autoSpaceDE/>
        <w:autoSpaceDN w:val="0"/>
        <w:spacing w:line="360" w:lineRule="auto"/>
        <w:ind w:left="567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253637">
        <w:rPr>
          <w:rFonts w:ascii="Times New Roman" w:hAnsi="Times New Roman" w:cs="Times New Roman"/>
          <w:lang w:val="es-ES" w:eastAsia="es-ES" w:bidi="es-ES"/>
        </w:rPr>
        <w:t xml:space="preserve">Arq. </w:t>
      </w:r>
      <w:proofErr w:type="spellStart"/>
      <w:r w:rsidRPr="00253637">
        <w:rPr>
          <w:rFonts w:ascii="Times New Roman" w:hAnsi="Times New Roman" w:cs="Times New Roman"/>
          <w:lang w:val="es-ES" w:eastAsia="es-ES" w:bidi="es-ES"/>
        </w:rPr>
        <w:t>Raggio</w:t>
      </w:r>
      <w:proofErr w:type="spellEnd"/>
      <w:r w:rsidRPr="00253637">
        <w:rPr>
          <w:rFonts w:ascii="Times New Roman" w:hAnsi="Times New Roman" w:cs="Times New Roman"/>
          <w:lang w:val="es-ES" w:eastAsia="es-ES" w:bidi="es-ES"/>
        </w:rPr>
        <w:t xml:space="preserve"> Guillermo Emir - Subsecretario Departamento de Arquitectura e Infraestructura</w:t>
      </w:r>
    </w:p>
    <w:p w:rsidR="00253637" w:rsidRPr="00253637" w:rsidRDefault="00253637" w:rsidP="00253637">
      <w:pPr>
        <w:widowControl/>
        <w:suppressAutoHyphens w:val="0"/>
        <w:autoSpaceDE/>
        <w:autoSpaceDN w:val="0"/>
        <w:spacing w:line="360" w:lineRule="auto"/>
        <w:ind w:left="567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253637">
        <w:rPr>
          <w:rFonts w:ascii="Times New Roman" w:hAnsi="Times New Roman" w:cs="Times New Roman"/>
          <w:lang w:val="es-ES" w:eastAsia="es-ES" w:bidi="es-ES"/>
        </w:rPr>
        <w:lastRenderedPageBreak/>
        <w:t xml:space="preserve">Arq. Vidal </w:t>
      </w:r>
      <w:proofErr w:type="spellStart"/>
      <w:r w:rsidRPr="00253637">
        <w:rPr>
          <w:rFonts w:ascii="Times New Roman" w:hAnsi="Times New Roman" w:cs="Times New Roman"/>
          <w:lang w:val="es-ES" w:eastAsia="es-ES" w:bidi="es-ES"/>
        </w:rPr>
        <w:t>Sprauer</w:t>
      </w:r>
      <w:proofErr w:type="spellEnd"/>
      <w:r w:rsidRPr="00253637">
        <w:rPr>
          <w:rFonts w:ascii="Times New Roman" w:hAnsi="Times New Roman" w:cs="Times New Roman"/>
          <w:lang w:val="es-ES" w:eastAsia="es-ES" w:bidi="es-ES"/>
        </w:rPr>
        <w:t xml:space="preserve"> Sergio Nicolás - Subsecretario Departamento de Arquitectura e Infraestructura.</w:t>
      </w:r>
    </w:p>
    <w:p w:rsidR="00253637" w:rsidRDefault="00253637" w:rsidP="00253637">
      <w:pPr>
        <w:widowControl/>
        <w:suppressAutoHyphens w:val="0"/>
        <w:autoSpaceDE/>
        <w:autoSpaceDN w:val="0"/>
        <w:spacing w:line="360" w:lineRule="auto"/>
        <w:ind w:left="567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253637">
        <w:rPr>
          <w:rFonts w:ascii="Times New Roman" w:hAnsi="Times New Roman" w:cs="Times New Roman"/>
          <w:lang w:val="es-ES" w:eastAsia="es-ES" w:bidi="es-ES"/>
        </w:rPr>
        <w:t xml:space="preserve">Arq. </w:t>
      </w:r>
      <w:proofErr w:type="spellStart"/>
      <w:r w:rsidRPr="00253637">
        <w:rPr>
          <w:rFonts w:ascii="Times New Roman" w:hAnsi="Times New Roman" w:cs="Times New Roman"/>
          <w:lang w:val="es-ES" w:eastAsia="es-ES" w:bidi="es-ES"/>
        </w:rPr>
        <w:t>Libardoni</w:t>
      </w:r>
      <w:proofErr w:type="spellEnd"/>
      <w:r w:rsidRPr="00253637">
        <w:rPr>
          <w:rFonts w:ascii="Times New Roman" w:hAnsi="Times New Roman" w:cs="Times New Roman"/>
          <w:lang w:val="es-ES" w:eastAsia="es-ES" w:bidi="es-ES"/>
        </w:rPr>
        <w:t>, Roberto Carlos – Perito II - Departamento de Arquitectura e Infraestructura.</w:t>
      </w:r>
    </w:p>
    <w:p w:rsidR="008709D9" w:rsidRDefault="00E656F0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 </w:t>
      </w:r>
      <w:r w:rsidR="00C46894"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</w:t>
      </w:r>
      <w:proofErr w:type="gramStart"/>
      <w:r>
        <w:rPr>
          <w:rFonts w:ascii="Times New Roman" w:hAnsi="Times New Roman" w:cs="Times New Roman"/>
          <w:lang w:val="es-ES" w:eastAsia="es-ES"/>
        </w:rPr>
        <w:t>Plata,…</w:t>
      </w:r>
      <w:proofErr w:type="gramEnd"/>
      <w:r>
        <w:rPr>
          <w:rFonts w:ascii="Times New Roman" w:hAnsi="Times New Roman" w:cs="Times New Roman"/>
          <w:lang w:val="es-ES" w:eastAsia="es-ES"/>
        </w:rPr>
        <w:t>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E656F0" w:rsidRDefault="00E656F0" w:rsidP="00AA02A0">
      <w:pPr>
        <w:widowControl/>
        <w:suppressAutoHyphens w:val="0"/>
        <w:autoSpaceDE/>
      </w:pPr>
    </w:p>
    <w:p w:rsidR="00E656F0" w:rsidRDefault="00E656F0" w:rsidP="00AA02A0">
      <w:pPr>
        <w:widowControl/>
        <w:suppressAutoHyphens w:val="0"/>
        <w:autoSpaceDE/>
      </w:pPr>
    </w:p>
    <w:p w:rsidR="00E656F0" w:rsidRDefault="00E656F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AF1309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524B6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524B6C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69478A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69478A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100</w:t>
            </w:r>
            <w:r w:rsidR="00291AEB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</w:t>
            </w:r>
            <w:r w:rsidR="00524B6C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69478A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</w:t>
                  </w:r>
                  <w:proofErr w:type="gramStart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…….</w:t>
                  </w:r>
                  <w:proofErr w:type="gramEnd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637" w:rsidRDefault="00253637">
      <w:r>
        <w:separator/>
      </w:r>
    </w:p>
  </w:endnote>
  <w:endnote w:type="continuationSeparator" w:id="0">
    <w:p w:rsidR="00253637" w:rsidRDefault="00253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637" w:rsidRDefault="00253637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637" w:rsidRDefault="00253637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637" w:rsidRDefault="00253637">
    <w:pPr>
      <w:pStyle w:val="Piedepgina"/>
      <w:jc w:val="center"/>
      <w:rPr>
        <w:b/>
        <w:bCs/>
        <w:sz w:val="20"/>
        <w:szCs w:val="20"/>
      </w:rPr>
    </w:pPr>
  </w:p>
  <w:p w:rsidR="00253637" w:rsidRDefault="00253637">
    <w:pPr>
      <w:pStyle w:val="Piedepgina"/>
      <w:jc w:val="center"/>
      <w:rPr>
        <w:b/>
        <w:bCs/>
        <w:sz w:val="20"/>
        <w:szCs w:val="20"/>
      </w:rPr>
    </w:pPr>
  </w:p>
  <w:p w:rsidR="00253637" w:rsidRDefault="00253637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637" w:rsidRDefault="0025363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637" w:rsidRDefault="00253637">
      <w:r>
        <w:separator/>
      </w:r>
    </w:p>
  </w:footnote>
  <w:footnote w:type="continuationSeparator" w:id="0">
    <w:p w:rsidR="00253637" w:rsidRDefault="00253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637" w:rsidRDefault="00253637">
    <w:pPr>
      <w:jc w:val="right"/>
      <w:rPr>
        <w:b/>
        <w:bCs/>
        <w:sz w:val="20"/>
        <w:szCs w:val="20"/>
      </w:rPr>
    </w:pPr>
  </w:p>
  <w:p w:rsidR="00253637" w:rsidRDefault="00253637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253637" w:rsidRDefault="00253637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637" w:rsidRDefault="00253637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637" w:rsidRPr="007C36DC" w:rsidRDefault="00253637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637" w:rsidRDefault="0025363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241C"/>
    <w:rsid w:val="002515F7"/>
    <w:rsid w:val="00253637"/>
    <w:rsid w:val="00270CAE"/>
    <w:rsid w:val="002714A7"/>
    <w:rsid w:val="00286827"/>
    <w:rsid w:val="00287E39"/>
    <w:rsid w:val="00291AEB"/>
    <w:rsid w:val="00293417"/>
    <w:rsid w:val="002B1C0B"/>
    <w:rsid w:val="002C7904"/>
    <w:rsid w:val="002E4422"/>
    <w:rsid w:val="002E59A9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5323E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942C8"/>
    <w:rsid w:val="0069478A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945EC"/>
    <w:rsid w:val="00897AC4"/>
    <w:rsid w:val="008C0E94"/>
    <w:rsid w:val="008C2604"/>
    <w:rsid w:val="008C7E66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1309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56F0"/>
    <w:rsid w:val="00E67302"/>
    <w:rsid w:val="00E72E33"/>
    <w:rsid w:val="00E829E8"/>
    <w:rsid w:val="00E91943"/>
    <w:rsid w:val="00E953D7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oNotEmbedSmartTags/>
  <w:decimalSymbol w:val=","/>
  <w:listSeparator w:val=";"/>
  <w14:docId w14:val="27E667BA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E81C8-0973-4595-98BB-77CC6DF4B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1822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Sabrina Belén Mancini</cp:lastModifiedBy>
  <cp:revision>8</cp:revision>
  <cp:lastPrinted>2024-04-04T14:10:00Z</cp:lastPrinted>
  <dcterms:created xsi:type="dcterms:W3CDTF">2024-02-16T14:44:00Z</dcterms:created>
  <dcterms:modified xsi:type="dcterms:W3CDTF">2024-04-08T12:26:00Z</dcterms:modified>
</cp:coreProperties>
</file>