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Pr="00C37726" w:rsidRDefault="001C2E38"/>
    <w:tbl>
      <w:tblPr>
        <w:tblW w:w="96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621"/>
        <w:gridCol w:w="202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C37726" w:rsidRPr="00C37726" w:rsidTr="008A6F15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 w:rsidRPr="00C3772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78548C01" wp14:editId="5E8BF9DF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-3175</wp:posOffset>
                      </wp:positionV>
                      <wp:extent cx="6175375" cy="600075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5375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Pr="007C3CAC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986C8E" w:rsidRPr="00952F1F" w:rsidRDefault="00986C8E">
                                  <w:pPr>
                                    <w:jc w:val="center"/>
                                    <w:rPr>
                                      <w:sz w:val="22"/>
                                      <w:szCs w:val="21"/>
                                    </w:rPr>
                                  </w:pP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</w:rPr>
                                    <w:t>PLIEGO DE BASES Y CONDICIONES</w:t>
                                  </w: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</w:rPr>
                                    <w:br/>
                                  </w: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3.3pt;margin-top:-.25pt;width:486.25pt;height:47.2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" stroked="f">
                      <v:fill opacity="0"/>
                      <v:textbox inset="0,0,0,0">
                        <w:txbxContent>
                          <w:p w:rsidR="00986C8E" w:rsidRPr="007C3CAC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986C8E" w:rsidRPr="00952F1F" w:rsidRDefault="00986C8E">
                            <w:pPr>
                              <w:jc w:val="center"/>
                              <w:rPr>
                                <w:sz w:val="22"/>
                                <w:szCs w:val="21"/>
                              </w:rPr>
                            </w:pP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</w:rPr>
                              <w:t>PLIEGO DE BASES Y CONDICIONES</w:t>
                            </w: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</w:rPr>
                              <w:br/>
                            </w: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2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Pr="00C3772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3772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3772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3772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3772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3772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37726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C37726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C37726">
              <w:rPr>
                <w:sz w:val="16"/>
                <w:szCs w:val="16"/>
              </w:rPr>
              <w:t> </w:t>
            </w:r>
          </w:p>
        </w:tc>
      </w:tr>
      <w:tr w:rsidR="00C37726" w:rsidRPr="00C37726" w:rsidTr="008A6F15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Pr="00C37726" w:rsidRDefault="001C2E38">
            <w:pPr>
              <w:rPr>
                <w:sz w:val="20"/>
                <w:szCs w:val="20"/>
              </w:rPr>
            </w:pPr>
          </w:p>
          <w:p w:rsidR="001C2E38" w:rsidRPr="00C37726" w:rsidRDefault="001C2E38">
            <w:pPr>
              <w:rPr>
                <w:sz w:val="20"/>
                <w:szCs w:val="20"/>
              </w:rPr>
            </w:pPr>
          </w:p>
          <w:p w:rsidR="001C2E38" w:rsidRPr="00C37726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37726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8A6F15">
        <w:trPr>
          <w:trHeight w:val="80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8A6F15">
        <w:trPr>
          <w:trHeight w:val="564"/>
        </w:trPr>
        <w:tc>
          <w:tcPr>
            <w:tcW w:w="3999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C37726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C3772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C37726" w:rsidRDefault="001C2E38" w:rsidP="008A6F15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7726">
              <w:rPr>
                <w:rFonts w:ascii="Times New Roman" w:hAnsi="Times New Roman" w:cs="Times New Roman"/>
                <w:sz w:val="21"/>
                <w:szCs w:val="21"/>
              </w:rPr>
              <w:t>PODER JUDICIAL DE LA PROVINCIA DE BUENOS AIRES</w:t>
            </w:r>
          </w:p>
          <w:p w:rsidR="001C2E38" w:rsidRPr="00C37726" w:rsidRDefault="001C2E38" w:rsidP="008A6F15">
            <w:pPr>
              <w:ind w:left="57" w:right="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7726">
              <w:rPr>
                <w:rFonts w:ascii="Times New Roman" w:hAnsi="Times New Roman" w:cs="Times New Roman"/>
                <w:sz w:val="21"/>
                <w:szCs w:val="21"/>
              </w:rPr>
              <w:t>PROCURACION GENERAL</w:t>
            </w:r>
          </w:p>
        </w:tc>
      </w:tr>
      <w:tr w:rsidR="00C37726" w:rsidRPr="00C37726" w:rsidTr="008A6F15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77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37726">
              <w:rPr>
                <w:sz w:val="16"/>
                <w:szCs w:val="16"/>
              </w:rPr>
              <w:t> </w:t>
            </w:r>
          </w:p>
        </w:tc>
      </w:tr>
      <w:tr w:rsidR="00C37726" w:rsidRPr="00C37726" w:rsidTr="008A6F15">
        <w:trPr>
          <w:trHeight w:val="275"/>
        </w:trPr>
        <w:tc>
          <w:tcPr>
            <w:tcW w:w="9672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3772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</w:pPr>
            <w:r w:rsidRPr="00C37726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C3772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Procedimiento </w:t>
            </w:r>
            <w:r w:rsidR="00772544" w:rsidRPr="00C3772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de Selección</w:t>
            </w:r>
          </w:p>
        </w:tc>
      </w:tr>
      <w:tr w:rsidR="00C37726" w:rsidRPr="00C37726" w:rsidTr="0023522E">
        <w:trPr>
          <w:trHeight w:val="608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37726" w:rsidRDefault="00945693" w:rsidP="008A6F15">
            <w:pPr>
              <w:snapToGrid w:val="0"/>
              <w:jc w:val="center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C37726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>Procedimiento contractual</w:t>
            </w:r>
          </w:p>
        </w:tc>
        <w:tc>
          <w:tcPr>
            <w:tcW w:w="5017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37726" w:rsidRDefault="00945693" w:rsidP="008A6F15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7726">
              <w:rPr>
                <w:rFonts w:ascii="Times New Roman" w:eastAsia="Arial" w:hAnsi="Times New Roman" w:cs="Times New Roman"/>
              </w:rPr>
              <w:t>CONTR</w:t>
            </w:r>
            <w:bookmarkStart w:id="0" w:name="_GoBack"/>
            <w:bookmarkEnd w:id="0"/>
            <w:r w:rsidRPr="00C37726">
              <w:rPr>
                <w:rFonts w:ascii="Times New Roman" w:eastAsia="Arial" w:hAnsi="Times New Roman" w:cs="Times New Roman"/>
              </w:rPr>
              <w:t xml:space="preserve">ATACION DIRECTA POR </w:t>
            </w:r>
            <w:r w:rsidR="008A6F15" w:rsidRPr="00C37726">
              <w:rPr>
                <w:rFonts w:ascii="Times New Roman" w:eastAsia="Arial" w:hAnsi="Times New Roman" w:cs="Times New Roman"/>
              </w:rPr>
              <w:t>E</w:t>
            </w:r>
            <w:r w:rsidRPr="00C37726">
              <w:rPr>
                <w:rFonts w:ascii="Times New Roman" w:eastAsia="Arial" w:hAnsi="Times New Roman" w:cs="Times New Roman"/>
              </w:rPr>
              <w:t>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 w:rsidP="00BE1E18">
            <w:pPr>
              <w:snapToGrid w:val="0"/>
              <w:jc w:val="center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Nº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24816" w:rsidP="008D6CF4">
            <w:pPr>
              <w:snapToGrid w:val="0"/>
              <w:jc w:val="center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 w:rsidP="00124816">
            <w:pPr>
              <w:snapToGrid w:val="0"/>
              <w:jc w:val="center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Ejercicio:</w:t>
            </w:r>
            <w:r w:rsidR="008178AC" w:rsidRPr="00C37726">
              <w:rPr>
                <w:b/>
                <w:bCs/>
                <w:sz w:val="21"/>
                <w:szCs w:val="21"/>
              </w:rPr>
              <w:t xml:space="preserve"> 201</w:t>
            </w:r>
            <w:r w:rsidR="00124816" w:rsidRPr="00C37726"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 w:rsidP="008178AC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C37726" w:rsidRPr="00C37726" w:rsidTr="008A6F15">
        <w:trPr>
          <w:trHeight w:val="315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C3772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2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C3772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 w:rsidRPr="00C37726">
              <w:rPr>
                <w:rFonts w:ascii="Times New Roman" w:eastAsia="Arial" w:hAnsi="Times New Roman" w:cs="Times New Roman"/>
              </w:rPr>
              <w:t>Art. 18 inc. 2, apartado L</w:t>
            </w:r>
            <w:r w:rsidR="00945693" w:rsidRPr="00C37726">
              <w:rPr>
                <w:rFonts w:ascii="Times New Roman" w:eastAsia="Arial" w:hAnsi="Times New Roman" w:cs="Times New Roman"/>
              </w:rPr>
              <w:t>) de la Ley 13</w:t>
            </w:r>
            <w:r w:rsidRPr="00C37726">
              <w:rPr>
                <w:rFonts w:ascii="Times New Roman" w:eastAsia="Arial" w:hAnsi="Times New Roman" w:cs="Times New Roman"/>
              </w:rPr>
              <w:t>.</w:t>
            </w:r>
            <w:r w:rsidR="00945693" w:rsidRPr="00C37726">
              <w:rPr>
                <w:rFonts w:ascii="Times New Roman" w:eastAsia="Arial" w:hAnsi="Times New Roman" w:cs="Times New Roman"/>
              </w:rPr>
              <w:t>981 y su reglamentación por Dec. 1300/16</w:t>
            </w:r>
            <w:r w:rsidRPr="00C37726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C37726" w:rsidRPr="00C37726" w:rsidTr="008A6F15">
        <w:trPr>
          <w:trHeight w:val="315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C37726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C3772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Expediente Nº:</w:t>
            </w:r>
          </w:p>
        </w:tc>
        <w:tc>
          <w:tcPr>
            <w:tcW w:w="8112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C37726" w:rsidRDefault="001C2E38" w:rsidP="008A6F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C37726">
              <w:rPr>
                <w:rFonts w:ascii="Times New Roman" w:eastAsia="Arial" w:hAnsi="Times New Roman" w:cs="Times New Roman"/>
                <w:sz w:val="21"/>
                <w:szCs w:val="21"/>
              </w:rPr>
              <w:t xml:space="preserve"> </w:t>
            </w:r>
            <w:r w:rsidR="008A6F15" w:rsidRPr="00C37726">
              <w:rPr>
                <w:rFonts w:ascii="Times New Roman" w:eastAsia="Arial" w:hAnsi="Times New Roman" w:cs="Times New Roman"/>
                <w:sz w:val="21"/>
                <w:szCs w:val="21"/>
              </w:rPr>
              <w:t>3002-963/17</w:t>
            </w:r>
          </w:p>
        </w:tc>
      </w:tr>
      <w:tr w:rsidR="00C37726" w:rsidRPr="00C37726" w:rsidTr="008A6F1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772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37726">
              <w:rPr>
                <w:sz w:val="16"/>
                <w:szCs w:val="16"/>
              </w:rPr>
              <w:t> </w:t>
            </w:r>
          </w:p>
        </w:tc>
      </w:tr>
      <w:tr w:rsidR="00C37726" w:rsidRPr="00C37726" w:rsidTr="008A6F15">
        <w:trPr>
          <w:trHeight w:val="275"/>
        </w:trPr>
        <w:tc>
          <w:tcPr>
            <w:tcW w:w="9672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37726" w:rsidRDefault="001C2E3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C37726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C3772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Objeto de la contratación</w:t>
            </w:r>
          </w:p>
        </w:tc>
      </w:tr>
      <w:tr w:rsidR="00C37726" w:rsidRPr="00C37726" w:rsidTr="007C3CAC">
        <w:trPr>
          <w:cantSplit/>
          <w:trHeight w:val="802"/>
        </w:trPr>
        <w:tc>
          <w:tcPr>
            <w:tcW w:w="96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C3772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72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C37726" w:rsidRDefault="00C23023" w:rsidP="007C3CA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C3772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L</w:t>
            </w:r>
            <w:r w:rsidR="00531214" w:rsidRPr="00C3772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ocación</w:t>
            </w:r>
            <w:r w:rsidR="00582749" w:rsidRPr="00C3772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 </w:t>
            </w:r>
            <w:r w:rsidR="00531214" w:rsidRPr="00C3772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de un (</w:t>
            </w:r>
            <w:r w:rsidR="00862414" w:rsidRPr="00C3772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1) inmueble en la localidad de </w:t>
            </w:r>
            <w:r w:rsidR="008A6F15" w:rsidRPr="00C3772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Florencio Varela</w:t>
            </w:r>
            <w:r w:rsidR="008178AC" w:rsidRPr="00C3772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,</w:t>
            </w:r>
            <w:r w:rsidR="00531214" w:rsidRPr="00C3772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 </w:t>
            </w:r>
            <w:r w:rsidRPr="00C3772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con destino a la </w:t>
            </w:r>
            <w:r w:rsidR="007C3CAC" w:rsidRPr="00C3772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Unidad Funcional de Defensa Penal Descentralizada</w:t>
            </w:r>
            <w:r w:rsidR="00531214" w:rsidRPr="00C3772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. La locación será por el término de veinticuatro (24) meses</w:t>
            </w:r>
            <w:r w:rsidR="008178AC" w:rsidRPr="00C3772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.-</w:t>
            </w:r>
          </w:p>
          <w:p w:rsidR="00C51A49" w:rsidRPr="00C3772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77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37726" w:rsidRPr="00C37726" w:rsidTr="0023522E">
        <w:trPr>
          <w:cantSplit/>
          <w:trHeight w:val="164"/>
        </w:trPr>
        <w:tc>
          <w:tcPr>
            <w:tcW w:w="96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22E" w:rsidRPr="00C37726" w:rsidRDefault="0023522E">
            <w:pPr>
              <w:snapToGrid w:val="0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</w:p>
        </w:tc>
      </w:tr>
      <w:tr w:rsidR="00C37726" w:rsidRPr="00C37726" w:rsidTr="008A6F1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77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 w:rsidRPr="00C37726">
              <w:rPr>
                <w:sz w:val="16"/>
                <w:szCs w:val="16"/>
              </w:rPr>
              <w:t> </w:t>
            </w:r>
          </w:p>
        </w:tc>
      </w:tr>
      <w:tr w:rsidR="00C37726" w:rsidRPr="00C37726" w:rsidTr="008A6F15">
        <w:trPr>
          <w:trHeight w:val="263"/>
        </w:trPr>
        <w:tc>
          <w:tcPr>
            <w:tcW w:w="3999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C3772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  <w:r w:rsidRPr="00C37726">
              <w:rPr>
                <w:sz w:val="16"/>
                <w:szCs w:val="16"/>
              </w:rPr>
              <w:t> </w:t>
            </w:r>
          </w:p>
        </w:tc>
      </w:tr>
      <w:tr w:rsidR="00C37726" w:rsidRPr="00C37726" w:rsidTr="007C3CAC">
        <w:trPr>
          <w:trHeight w:val="146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3772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  <w:r w:rsidRPr="00C37726"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16"/>
                <w:szCs w:val="16"/>
              </w:rPr>
              <w:t> </w:t>
            </w:r>
          </w:p>
        </w:tc>
      </w:tr>
      <w:tr w:rsidR="00C37726" w:rsidRPr="00C37726" w:rsidTr="008A6F15">
        <w:trPr>
          <w:trHeight w:val="275"/>
        </w:trPr>
        <w:tc>
          <w:tcPr>
            <w:tcW w:w="545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C3772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77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3772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77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C37726" w:rsidRPr="00C37726" w:rsidTr="008A6F15">
        <w:trPr>
          <w:cantSplit/>
          <w:trHeight w:val="342"/>
        </w:trPr>
        <w:tc>
          <w:tcPr>
            <w:tcW w:w="545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C37726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7C3CAC" w:rsidRPr="00C37726" w:rsidRDefault="00AF7C0B" w:rsidP="007C3CA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C37726">
              <w:rPr>
                <w:b/>
                <w:bCs/>
                <w:sz w:val="19"/>
                <w:szCs w:val="19"/>
              </w:rPr>
              <w:t>DELEG</w:t>
            </w:r>
            <w:r w:rsidR="00BE1E18" w:rsidRPr="00C37726">
              <w:rPr>
                <w:b/>
                <w:bCs/>
                <w:sz w:val="19"/>
                <w:szCs w:val="19"/>
              </w:rPr>
              <w:t xml:space="preserve">ACIÓN DE ADMINISTRACIÓN DEL DEPARTAMENTO JUDICIAL </w:t>
            </w:r>
            <w:r w:rsidR="007C3CAC" w:rsidRPr="00C37726">
              <w:rPr>
                <w:b/>
                <w:bCs/>
                <w:sz w:val="19"/>
                <w:szCs w:val="19"/>
              </w:rPr>
              <w:t>QUILMES</w:t>
            </w:r>
            <w:r w:rsidRPr="00C37726">
              <w:rPr>
                <w:b/>
                <w:bCs/>
                <w:sz w:val="19"/>
                <w:szCs w:val="19"/>
              </w:rPr>
              <w:t>.</w:t>
            </w:r>
            <w:r w:rsidR="00BE1E18" w:rsidRPr="00C37726">
              <w:rPr>
                <w:b/>
                <w:bCs/>
                <w:sz w:val="19"/>
                <w:szCs w:val="19"/>
              </w:rPr>
              <w:t xml:space="preserve"> </w:t>
            </w:r>
          </w:p>
          <w:p w:rsidR="00582749" w:rsidRPr="00C37726" w:rsidRDefault="00BE1E18" w:rsidP="007C3CA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C37726">
              <w:rPr>
                <w:b/>
                <w:bCs/>
                <w:sz w:val="19"/>
                <w:szCs w:val="19"/>
              </w:rPr>
              <w:t xml:space="preserve">CALLE </w:t>
            </w:r>
            <w:r w:rsidR="007C3CAC" w:rsidRPr="00C37726">
              <w:rPr>
                <w:b/>
                <w:bCs/>
                <w:sz w:val="19"/>
                <w:szCs w:val="19"/>
              </w:rPr>
              <w:t>HIPOLITO IRIGOYEN</w:t>
            </w:r>
            <w:r w:rsidRPr="00C37726">
              <w:rPr>
                <w:b/>
                <w:bCs/>
                <w:sz w:val="19"/>
                <w:szCs w:val="19"/>
              </w:rPr>
              <w:t xml:space="preserve"> N° </w:t>
            </w:r>
            <w:r w:rsidR="007C3CAC" w:rsidRPr="00C37726">
              <w:rPr>
                <w:b/>
                <w:bCs/>
                <w:sz w:val="19"/>
                <w:szCs w:val="19"/>
              </w:rPr>
              <w:t xml:space="preserve">475 2° PISO </w:t>
            </w:r>
            <w:r w:rsidR="008D6CF4" w:rsidRPr="00C37726">
              <w:rPr>
                <w:b/>
                <w:bCs/>
                <w:sz w:val="19"/>
                <w:szCs w:val="19"/>
              </w:rPr>
              <w:t xml:space="preserve"> DE LA CIUDAD DE </w:t>
            </w:r>
            <w:r w:rsidR="007C3CAC" w:rsidRPr="00C37726">
              <w:rPr>
                <w:b/>
                <w:bCs/>
                <w:sz w:val="19"/>
                <w:szCs w:val="19"/>
              </w:rPr>
              <w:t>QUILMES</w:t>
            </w:r>
          </w:p>
          <w:p w:rsidR="008D6CF4" w:rsidRPr="00C37726" w:rsidRDefault="008D6CF4" w:rsidP="008D6CF4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C37726" w:rsidRDefault="00447047" w:rsidP="006F2D47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37726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Hasta el día </w:t>
            </w:r>
            <w:r w:rsidR="006F2D47" w:rsidRPr="00C37726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12</w:t>
            </w:r>
            <w:r w:rsidR="00604193" w:rsidRPr="00C37726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DE </w:t>
            </w:r>
            <w:r w:rsidR="006F2D47" w:rsidRPr="00C37726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MARZO </w:t>
            </w:r>
            <w:r w:rsidR="00772544" w:rsidRPr="00C37726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DE 201</w:t>
            </w:r>
            <w:r w:rsidR="005E3AA6" w:rsidRPr="00C37726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9</w:t>
            </w:r>
            <w:r w:rsidR="008178AC" w:rsidRPr="00C37726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A LAS </w:t>
            </w:r>
            <w:r w:rsidR="006F2D47" w:rsidRPr="00C37726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10:00 (DIEZ)</w:t>
            </w:r>
            <w:r w:rsidR="00604193" w:rsidRPr="00C37726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HS</w:t>
            </w:r>
            <w:r w:rsidR="00604193" w:rsidRPr="00C3772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C37726" w:rsidRPr="00C37726" w:rsidTr="007C3CAC">
        <w:trPr>
          <w:trHeight w:val="250"/>
        </w:trPr>
        <w:tc>
          <w:tcPr>
            <w:tcW w:w="9672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C3772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7726" w:rsidRPr="00C37726" w:rsidTr="008A6F15">
        <w:trPr>
          <w:cantSplit/>
          <w:trHeight w:val="263"/>
        </w:trPr>
        <w:tc>
          <w:tcPr>
            <w:tcW w:w="3999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7C3CAC" w:rsidRPr="00C37726" w:rsidRDefault="007C3CA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  <w:p w:rsidR="001C2E38" w:rsidRPr="00C3772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C3772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C37726" w:rsidRPr="00C37726" w:rsidTr="007C3CAC">
        <w:trPr>
          <w:trHeight w:val="283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37726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16"/>
                <w:szCs w:val="16"/>
              </w:rPr>
              <w:t> </w:t>
            </w:r>
          </w:p>
        </w:tc>
      </w:tr>
      <w:tr w:rsidR="00C37726" w:rsidRPr="00C37726" w:rsidTr="008A6F15">
        <w:trPr>
          <w:trHeight w:val="275"/>
        </w:trPr>
        <w:tc>
          <w:tcPr>
            <w:tcW w:w="545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C3772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3772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3772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3772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Día y Hora</w:t>
            </w:r>
          </w:p>
        </w:tc>
      </w:tr>
      <w:tr w:rsidR="00C37726" w:rsidRPr="00C37726" w:rsidTr="008A6F15">
        <w:trPr>
          <w:cantSplit/>
          <w:trHeight w:val="342"/>
        </w:trPr>
        <w:tc>
          <w:tcPr>
            <w:tcW w:w="545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6CF4" w:rsidRPr="00C37726" w:rsidRDefault="008D6CF4" w:rsidP="008D6CF4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7C3CAC" w:rsidRPr="00C37726" w:rsidRDefault="007C3CAC" w:rsidP="007C3CA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C37726">
              <w:rPr>
                <w:b/>
                <w:bCs/>
                <w:sz w:val="19"/>
                <w:szCs w:val="19"/>
              </w:rPr>
              <w:t xml:space="preserve">DELEGACIÓN DE ADMINISTRACIÓN DEL DEPARTAMENTO JUDICIAL QUILMES. </w:t>
            </w:r>
          </w:p>
          <w:p w:rsidR="007C3CAC" w:rsidRPr="00C37726" w:rsidRDefault="007C3CAC" w:rsidP="007C3CA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C37726">
              <w:rPr>
                <w:b/>
                <w:bCs/>
                <w:sz w:val="19"/>
                <w:szCs w:val="19"/>
              </w:rPr>
              <w:t>CALLE HIPOLITO IRIGOYEN N° 475 2° PISO  DE LA CIUDAD DE QUILMES</w:t>
            </w:r>
          </w:p>
          <w:p w:rsidR="00BE1E18" w:rsidRPr="00C37726" w:rsidRDefault="00BE1E18" w:rsidP="00BE1E18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C37726" w:rsidRDefault="00447047" w:rsidP="005E3AA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1"/>
                <w:szCs w:val="21"/>
              </w:rPr>
            </w:pPr>
            <w:r w:rsidRPr="00C37726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El día </w:t>
            </w:r>
            <w:r w:rsidR="006F2D47" w:rsidRPr="00C37726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12 DE MARZO DE 2019 A LAS 10:00 (DIEZ) HS</w:t>
            </w:r>
            <w:r w:rsidR="006F2D47" w:rsidRPr="00C3772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C37726" w:rsidRPr="00C37726" w:rsidTr="007C3CAC">
        <w:trPr>
          <w:cantSplit/>
          <w:trHeight w:val="558"/>
        </w:trPr>
        <w:tc>
          <w:tcPr>
            <w:tcW w:w="1762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C37726" w:rsidRDefault="00B678C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C37726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C3772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C37726" w:rsidRDefault="00B678C8" w:rsidP="007C3C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C37726">
              <w:rPr>
                <w:rFonts w:ascii="Times New Roman" w:hAnsi="Times New Roman" w:cs="Times New Roman"/>
                <w:sz w:val="21"/>
                <w:szCs w:val="21"/>
              </w:rPr>
              <w:t>DE ACUERDO A NORMAS DE LA TESORERIA DE LA PROVINCIA DE BUENOS AIRES</w:t>
            </w:r>
          </w:p>
        </w:tc>
      </w:tr>
      <w:tr w:rsidR="00C37726" w:rsidRPr="00C37726" w:rsidTr="00810FD9">
        <w:trPr>
          <w:cantSplit/>
          <w:trHeight w:val="2054"/>
        </w:trPr>
        <w:tc>
          <w:tcPr>
            <w:tcW w:w="96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C37726" w:rsidRDefault="007C3CAC" w:rsidP="00CD47D2">
            <w:pPr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C377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678C8" w:rsidRPr="00C37726">
              <w:rPr>
                <w:rFonts w:ascii="Times New Roman" w:hAnsi="Times New Roman" w:cs="Times New Roman"/>
                <w:bCs/>
                <w:sz w:val="21"/>
                <w:szCs w:val="21"/>
                <w:u w:val="single"/>
              </w:rPr>
              <w:t xml:space="preserve">OBSERVACIONES GENERALES </w:t>
            </w:r>
          </w:p>
          <w:p w:rsidR="00B678C8" w:rsidRPr="00C3772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37726">
              <w:rPr>
                <w:rFonts w:ascii="Times New Roman" w:hAnsi="Times New Roman" w:cs="Times New Roman"/>
                <w:sz w:val="21"/>
                <w:szCs w:val="21"/>
              </w:rPr>
              <w:t>Las Ofertas, ensobradas  conforme lo  establecen los Artículos "Ofertas-Su Presentación" y  "Ofertas-Documentación a Integrar", deben  presentarse hasta la fecha y hora y en el lugar antes indicados conforme  procedimiento establecido en el ART. 17 Apartado 4) Decreto N° 1300/16  Reglamentario del Subsistema de Contrataciones del Estado Ley 13.981,.</w:t>
            </w:r>
          </w:p>
          <w:p w:rsidR="00B678C8" w:rsidRPr="00C3772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37726">
              <w:rPr>
                <w:rFonts w:ascii="Times New Roman" w:hAnsi="Times New Roman" w:cs="Times New Roman"/>
                <w:sz w:val="21"/>
                <w:szCs w:val="21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C3772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RPr="00C37726" w:rsidTr="00810FD9">
        <w:trPr>
          <w:trHeight w:val="296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3772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C37726">
              <w:br w:type="page"/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3772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3772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3772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3772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3772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3772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37726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37726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37726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37726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Pr="00C37726" w:rsidRDefault="00B678C8">
            <w:pPr>
              <w:snapToGrid w:val="0"/>
            </w:pPr>
            <w:r w:rsidRPr="00C37726">
              <w:rPr>
                <w:sz w:val="16"/>
                <w:szCs w:val="16"/>
              </w:rPr>
              <w:t> </w:t>
            </w:r>
          </w:p>
        </w:tc>
      </w:tr>
    </w:tbl>
    <w:p w:rsidR="006F3FA5" w:rsidRPr="00C37726" w:rsidRDefault="006F3FA5">
      <w:pPr>
        <w:widowControl/>
        <w:suppressAutoHyphens w:val="0"/>
        <w:autoSpaceDE/>
        <w:rPr>
          <w:b/>
        </w:rPr>
      </w:pPr>
    </w:p>
    <w:p w:rsidR="00AA02A0" w:rsidRPr="00C37726" w:rsidRDefault="006F3FA5">
      <w:pPr>
        <w:widowControl/>
        <w:suppressAutoHyphens w:val="0"/>
        <w:autoSpaceDE/>
        <w:rPr>
          <w:b/>
        </w:rPr>
      </w:pPr>
      <w:r w:rsidRPr="00C37726">
        <w:rPr>
          <w:b/>
        </w:rPr>
        <w:br w:type="page"/>
      </w:r>
      <w:r w:rsidR="00AA02A0" w:rsidRPr="00C37726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344"/>
        <w:gridCol w:w="716"/>
        <w:gridCol w:w="360"/>
        <w:gridCol w:w="144"/>
        <w:gridCol w:w="32"/>
        <w:gridCol w:w="16"/>
        <w:gridCol w:w="167"/>
        <w:gridCol w:w="359"/>
        <w:gridCol w:w="561"/>
        <w:gridCol w:w="183"/>
        <w:gridCol w:w="1233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476"/>
        <w:gridCol w:w="66"/>
        <w:gridCol w:w="32"/>
        <w:gridCol w:w="139"/>
        <w:gridCol w:w="911"/>
        <w:gridCol w:w="89"/>
        <w:gridCol w:w="20"/>
        <w:gridCol w:w="116"/>
        <w:gridCol w:w="305"/>
        <w:gridCol w:w="31"/>
        <w:gridCol w:w="30"/>
        <w:gridCol w:w="79"/>
      </w:tblGrid>
      <w:tr w:rsidR="00C37726" w:rsidRPr="00C37726" w:rsidTr="003732EC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C37726" w:rsidRDefault="009715EA" w:rsidP="003732EC">
            <w:pPr>
              <w:rPr>
                <w:sz w:val="20"/>
                <w:szCs w:val="20"/>
              </w:rPr>
            </w:pPr>
            <w:r w:rsidRPr="00C37726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3AFDD56D" wp14:editId="36F18247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84455</wp:posOffset>
                      </wp:positionV>
                      <wp:extent cx="6734175" cy="60960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4175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Pr="009715EA" w:rsidRDefault="00986C8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6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</w:p>
                                <w:p w:rsidR="00986C8E" w:rsidRPr="00926E29" w:rsidRDefault="00986C8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986C8E" w:rsidRPr="00926E29" w:rsidRDefault="00986C8E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6779F" id="Text Box 16" o:spid="_x0000_s1027" type="#_x0000_t202" style="position:absolute;margin-left:2.35pt;margin-top:6.65pt;width:530.25pt;height:48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986C8E" w:rsidRPr="009715EA" w:rsidRDefault="00986C8E" w:rsidP="00AA02A0">
                            <w:pPr>
                              <w:jc w:val="center"/>
                              <w:rPr>
                                <w:b/>
                                <w:bCs/>
                                <w:sz w:val="6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986C8E" w:rsidRPr="00926E29" w:rsidRDefault="00986C8E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986C8E" w:rsidRPr="00926E29" w:rsidRDefault="00986C8E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C37726" w:rsidRDefault="00AA02A0" w:rsidP="003732EC">
            <w:pPr>
              <w:rPr>
                <w:sz w:val="20"/>
                <w:szCs w:val="20"/>
              </w:rPr>
            </w:pPr>
          </w:p>
          <w:p w:rsidR="00AA02A0" w:rsidRPr="00C37726" w:rsidRDefault="00AA02A0" w:rsidP="003732EC">
            <w:pPr>
              <w:rPr>
                <w:sz w:val="20"/>
                <w:szCs w:val="20"/>
              </w:rPr>
            </w:pPr>
          </w:p>
          <w:p w:rsidR="00AA02A0" w:rsidRPr="00C37726" w:rsidRDefault="00AA02A0" w:rsidP="003732EC">
            <w:pPr>
              <w:rPr>
                <w:sz w:val="20"/>
                <w:szCs w:val="20"/>
              </w:rPr>
            </w:pPr>
          </w:p>
          <w:p w:rsidR="00AA02A0" w:rsidRPr="00C37726" w:rsidRDefault="00AA02A0" w:rsidP="003732EC">
            <w:pPr>
              <w:rPr>
                <w:sz w:val="20"/>
                <w:szCs w:val="20"/>
              </w:rPr>
            </w:pPr>
          </w:p>
          <w:p w:rsidR="00AA02A0" w:rsidRPr="00C37726" w:rsidRDefault="00AA02A0" w:rsidP="003732EC">
            <w:pPr>
              <w:rPr>
                <w:sz w:val="20"/>
                <w:szCs w:val="20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  <w:r w:rsidRPr="00C37726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6A1FA2CD" wp14:editId="5AB5777A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C37726" w:rsidRPr="00C37726" w:rsidTr="003732EC">
        <w:trPr>
          <w:gridAfter w:val="2"/>
          <w:wAfter w:w="109" w:type="dxa"/>
          <w:trHeight w:val="8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C37726" w:rsidRDefault="00AA02A0" w:rsidP="00264E44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37726">
              <w:rPr>
                <w:b w:val="0"/>
                <w:sz w:val="21"/>
                <w:szCs w:val="21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18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442"/>
        </w:trPr>
        <w:tc>
          <w:tcPr>
            <w:tcW w:w="2471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54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hRule="exact" w:val="13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7EB55776" wp14:editId="0DE9496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left:0;text-align:left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49B18786" wp14:editId="3AA905B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359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hRule="exact" w:val="292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14DBFEA" wp14:editId="1EC8137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left:0;text-align:left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9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CUIT / CUIL :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5011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810FD9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Estado Civil: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4497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530" w:type="dxa"/>
            <w:gridSpan w:val="4"/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91"/>
        </w:trPr>
        <w:tc>
          <w:tcPr>
            <w:tcW w:w="3190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58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05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530" w:type="dxa"/>
            <w:gridSpan w:val="4"/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trHeight w:val="10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37726" w:rsidRDefault="00AA02A0" w:rsidP="00264E44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hRule="exact" w:val="481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7CA0143F" wp14:editId="2435B3E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left:0;text-align:left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C37726" w:rsidRDefault="00AA02A0" w:rsidP="00264E44">
            <w:pPr>
              <w:ind w:left="137"/>
              <w:rPr>
                <w:sz w:val="21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6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4428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C37726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3B447712" wp14:editId="4C98BD9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left:0;text-align:left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9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83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CUIT/ CUIL:</w:t>
            </w:r>
            <w:r w:rsidR="00810FD9" w:rsidRPr="00C37726"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2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1"/>
          <w:wAfter w:w="79" w:type="dxa"/>
          <w:trHeight w:hRule="exact" w:val="26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AAD16DB" wp14:editId="7D52855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left:0;text-align:left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6482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Incompatibilidades</w:t>
            </w:r>
            <w:r w:rsidR="00810FD9" w:rsidRPr="00C37726">
              <w:rPr>
                <w:bCs/>
                <w:sz w:val="21"/>
                <w:szCs w:val="21"/>
              </w:rPr>
              <w:t xml:space="preserve"> </w:t>
            </w:r>
            <w:r w:rsidRPr="00C37726">
              <w:rPr>
                <w:sz w:val="21"/>
                <w:szCs w:val="21"/>
              </w:rPr>
              <w:t>(Tache lo que no corresponda)</w:t>
            </w:r>
          </w:p>
          <w:p w:rsidR="00AA02A0" w:rsidRPr="00C37726" w:rsidRDefault="00AA02A0" w:rsidP="00264E44">
            <w:pPr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 xml:space="preserve">No podrán presentarse empleados Judiciales, Magistrados o </w:t>
            </w:r>
            <w:r w:rsidR="00810FD9" w:rsidRPr="00C37726">
              <w:rPr>
                <w:sz w:val="21"/>
                <w:szCs w:val="21"/>
              </w:rPr>
              <w:t xml:space="preserve">  </w:t>
            </w:r>
            <w:r w:rsidRPr="00C37726">
              <w:rPr>
                <w:sz w:val="21"/>
                <w:szCs w:val="21"/>
              </w:rPr>
              <w:t>Funcionarios Judiciales.</w:t>
            </w:r>
          </w:p>
          <w:p w:rsidR="00AA02A0" w:rsidRPr="00C37726" w:rsidRDefault="00AA02A0" w:rsidP="00264E44">
            <w:pPr>
              <w:ind w:left="137"/>
              <w:rPr>
                <w:bCs/>
                <w:sz w:val="21"/>
                <w:szCs w:val="21"/>
                <w:u w:val="single"/>
              </w:rPr>
            </w:pPr>
            <w:r w:rsidRPr="00C37726">
              <w:rPr>
                <w:sz w:val="21"/>
                <w:szCs w:val="21"/>
              </w:rPr>
              <w:t>Estatuto del empleado Judicial, Acuerdo 2300, art.67 inc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C37726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1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C37726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42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1"/>
          <w:wAfter w:w="79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97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472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1"/>
          <w:wAfter w:w="79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61D2DDEE" wp14:editId="7198E69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left:0;text-align:left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4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Ùnico inmueble locado:</w:t>
            </w:r>
          </w:p>
          <w:p w:rsidR="00AA02A0" w:rsidRPr="00C37726" w:rsidRDefault="00AA02A0" w:rsidP="00264E44">
            <w:pPr>
              <w:ind w:left="137"/>
              <w:rPr>
                <w:bCs/>
                <w:sz w:val="21"/>
                <w:szCs w:val="21"/>
                <w:u w:val="single"/>
              </w:rPr>
            </w:pPr>
            <w:r w:rsidRPr="00C37726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25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NO</w:t>
            </w:r>
          </w:p>
        </w:tc>
        <w:tc>
          <w:tcPr>
            <w:tcW w:w="2527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  <w:u w:val="single"/>
              </w:rPr>
            </w:pPr>
          </w:p>
        </w:tc>
        <w:tc>
          <w:tcPr>
            <w:tcW w:w="5992" w:type="dxa"/>
            <w:gridSpan w:val="21"/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Firma</w:t>
            </w:r>
          </w:p>
        </w:tc>
        <w:tc>
          <w:tcPr>
            <w:tcW w:w="599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5992" w:type="dxa"/>
            <w:gridSpan w:val="21"/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  <w:r w:rsidRPr="00C37726">
              <w:rPr>
                <w:bCs/>
                <w:sz w:val="21"/>
                <w:szCs w:val="21"/>
              </w:rPr>
              <w:t>Aclaración</w:t>
            </w:r>
          </w:p>
        </w:tc>
        <w:tc>
          <w:tcPr>
            <w:tcW w:w="599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7163" w:type="dxa"/>
            <w:gridSpan w:val="25"/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41" w:type="dxa"/>
            <w:gridSpan w:val="3"/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76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599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C37726" w:rsidRDefault="00AA02A0" w:rsidP="00264E44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37726">
              <w:rPr>
                <w:b w:val="0"/>
                <w:sz w:val="21"/>
                <w:szCs w:val="21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18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8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508"/>
        </w:trPr>
        <w:tc>
          <w:tcPr>
            <w:tcW w:w="2471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54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16"/>
                <w:szCs w:val="16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hRule="exact" w:val="109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11D468EF" wp14:editId="1CCA666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left:0;text-align:left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1BC64AA4" wp14:editId="212A404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left:0;text-align:left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  <w:r w:rsidRPr="00C37726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359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6CF0E7AA" wp14:editId="70F458F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left:0;text-align:left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9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CUIT/ CUIL</w:t>
            </w:r>
            <w:r w:rsidR="00810FD9" w:rsidRPr="00C37726">
              <w:rPr>
                <w:bCs/>
                <w:sz w:val="21"/>
                <w:szCs w:val="21"/>
              </w:rPr>
              <w:t>:</w:t>
            </w:r>
            <w:r w:rsidRPr="00C37726"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11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2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Estado Civil</w:t>
            </w:r>
            <w:r w:rsidR="00810FD9" w:rsidRPr="00C37726">
              <w:rPr>
                <w:bCs/>
                <w:sz w:val="21"/>
                <w:szCs w:val="21"/>
              </w:rPr>
              <w:t>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606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gridSpan w:val="2"/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165"/>
        </w:trPr>
        <w:tc>
          <w:tcPr>
            <w:tcW w:w="3190" w:type="dxa"/>
            <w:gridSpan w:val="8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10FD9" w:rsidRPr="00C37726" w:rsidRDefault="00810FD9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7016" w:type="dxa"/>
            <w:gridSpan w:val="25"/>
            <w:shd w:val="clear" w:color="auto" w:fill="FFFFFF"/>
            <w:vAlign w:val="bottom"/>
          </w:tcPr>
          <w:p w:rsidR="00810FD9" w:rsidRPr="00C37726" w:rsidRDefault="00810FD9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10FD9" w:rsidRPr="00C37726" w:rsidRDefault="00810FD9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323"/>
        </w:trPr>
        <w:tc>
          <w:tcPr>
            <w:tcW w:w="3190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00F8" w:rsidRPr="00C37726" w:rsidRDefault="00DE00F8" w:rsidP="00264E44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575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00F8" w:rsidRPr="00C37726" w:rsidRDefault="00DE00F8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257" w:type="dxa"/>
            <w:gridSpan w:val="6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F8" w:rsidRPr="00C37726" w:rsidRDefault="00DE00F8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DE00F8" w:rsidRPr="00C37726" w:rsidRDefault="00DE00F8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10"/>
        </w:trPr>
        <w:tc>
          <w:tcPr>
            <w:tcW w:w="319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10FD9" w:rsidRPr="00C37726" w:rsidRDefault="00810FD9" w:rsidP="00264E44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7016" w:type="dxa"/>
            <w:gridSpan w:val="25"/>
            <w:shd w:val="clear" w:color="auto" w:fill="FFFFFF"/>
            <w:vAlign w:val="bottom"/>
          </w:tcPr>
          <w:p w:rsidR="00810FD9" w:rsidRPr="00C37726" w:rsidRDefault="00810FD9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810FD9" w:rsidRPr="00C37726" w:rsidRDefault="00810FD9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hRule="exact" w:val="357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C69C6" w:rsidRPr="00C37726" w:rsidRDefault="009C69C6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C69C6" w:rsidRPr="00C37726" w:rsidRDefault="009C69C6" w:rsidP="00264E44">
            <w:pPr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C69C6" w:rsidRPr="00C37726" w:rsidRDefault="009C69C6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  <w:r w:rsidRPr="00C37726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546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9C6" w:rsidRPr="00C37726" w:rsidRDefault="009C69C6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9C6" w:rsidRPr="00C37726" w:rsidRDefault="009C69C6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418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/>
            <w:vAlign w:val="bottom"/>
          </w:tcPr>
          <w:p w:rsidR="00FC4803" w:rsidRPr="00C37726" w:rsidRDefault="00FC4803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rFonts w:eastAsia="Arial"/>
                <w:bCs/>
                <w:sz w:val="21"/>
                <w:szCs w:val="21"/>
              </w:rPr>
              <w:t xml:space="preserve">CUIT/CUIL: </w:t>
            </w:r>
          </w:p>
        </w:tc>
        <w:tc>
          <w:tcPr>
            <w:tcW w:w="8795" w:type="dxa"/>
            <w:gridSpan w:val="3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C4803" w:rsidRPr="00C37726" w:rsidRDefault="00FC4803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4803" w:rsidRPr="00C37726" w:rsidRDefault="00FC4803" w:rsidP="00264E44">
            <w:pPr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8"/>
        </w:trPr>
        <w:tc>
          <w:tcPr>
            <w:tcW w:w="1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FC4803" w:rsidRPr="00C37726" w:rsidRDefault="00FC4803" w:rsidP="00264E44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42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4803" w:rsidRPr="00C37726" w:rsidRDefault="00FC4803" w:rsidP="00264E44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540" w:type="dxa"/>
            <w:gridSpan w:val="1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C4803" w:rsidRPr="00C37726" w:rsidRDefault="00FC4803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C4803" w:rsidRPr="00C37726" w:rsidRDefault="00FC4803" w:rsidP="00264E44">
            <w:pPr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E36F66">
        <w:trPr>
          <w:gridAfter w:val="26"/>
          <w:wAfter w:w="5241" w:type="dxa"/>
          <w:trHeight w:hRule="exact" w:val="9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sz w:val="20"/>
                <w:szCs w:val="20"/>
                <w:u w:val="single"/>
                <w:lang w:val="es-ES" w:eastAsia="es-AR"/>
              </w:rPr>
            </w:pPr>
            <w:r w:rsidRPr="00C37726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690617CE" wp14:editId="29CC217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18355" id="Text Box 69" o:spid="_x0000_s1038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16Pj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6845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lastRenderedPageBreak/>
              <w:t>Incompatibilidades</w:t>
            </w:r>
            <w:r w:rsidRPr="00C37726">
              <w:rPr>
                <w:sz w:val="21"/>
                <w:szCs w:val="21"/>
              </w:rPr>
              <w:t>(Tache lo que no corresponda)</w:t>
            </w:r>
          </w:p>
          <w:p w:rsidR="00AA02A0" w:rsidRPr="00C37726" w:rsidRDefault="00AA02A0" w:rsidP="00264E44">
            <w:pPr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 xml:space="preserve">No podrán presentarse empleados Judiciales, Magistrados o </w:t>
            </w:r>
            <w:r w:rsidR="009715EA" w:rsidRPr="00C37726">
              <w:rPr>
                <w:sz w:val="21"/>
                <w:szCs w:val="21"/>
              </w:rPr>
              <w:t xml:space="preserve">  </w:t>
            </w:r>
            <w:r w:rsidRPr="00C37726">
              <w:rPr>
                <w:sz w:val="21"/>
                <w:szCs w:val="21"/>
              </w:rPr>
              <w:t>Funcionarios Judiciales.</w:t>
            </w:r>
          </w:p>
          <w:p w:rsidR="00AA02A0" w:rsidRPr="00C37726" w:rsidRDefault="00AA02A0" w:rsidP="00264E44">
            <w:pPr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Estatuto del empleado Judicial, Acuerdo 2300, art.67 inc C, Ley 13.661 art. 21)</w:t>
            </w:r>
          </w:p>
          <w:p w:rsidR="00AA02A0" w:rsidRPr="00C37726" w:rsidRDefault="00AA02A0" w:rsidP="00264E44">
            <w:pPr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C37726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2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C37726">
              <w:rPr>
                <w:bCs/>
                <w:sz w:val="20"/>
                <w:szCs w:val="20"/>
              </w:rPr>
              <w:t>NO</w:t>
            </w:r>
          </w:p>
        </w:tc>
      </w:tr>
      <w:tr w:rsidR="00C37726" w:rsidRPr="00C37726" w:rsidTr="001A111F">
        <w:trPr>
          <w:gridAfter w:val="26"/>
          <w:wAfter w:w="5241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8"/>
        </w:trPr>
        <w:tc>
          <w:tcPr>
            <w:tcW w:w="4110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49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715EA" w:rsidRPr="00C37726" w:rsidRDefault="009715EA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</w:tcBorders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715EA" w:rsidRPr="00C37726" w:rsidRDefault="009715EA" w:rsidP="003732EC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Único inmueble locado:</w:t>
            </w:r>
          </w:p>
          <w:p w:rsidR="009715EA" w:rsidRPr="00C37726" w:rsidRDefault="009715EA" w:rsidP="00264E44">
            <w:pPr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2551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15EA" w:rsidRPr="00C37726" w:rsidRDefault="009715EA" w:rsidP="00264E44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</w:rPr>
            </w:pPr>
            <w:r w:rsidRPr="00C37726">
              <w:rPr>
                <w:bCs/>
                <w:sz w:val="24"/>
                <w:szCs w:val="24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715EA" w:rsidRPr="00C37726" w:rsidRDefault="009715EA" w:rsidP="00264E44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C37726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2857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15EA" w:rsidRPr="00C37726" w:rsidRDefault="009715EA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hRule="exact"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9715EA" w:rsidRPr="00C37726" w:rsidRDefault="009715EA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  <w:lang w:val="es-AR" w:eastAsia="es-AR"/>
              </w:rPr>
            </w:pPr>
            <w:r w:rsidRPr="00C37726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9104" behindDoc="0" locked="0" layoutInCell="1" allowOverlap="1" wp14:anchorId="172C8DBA" wp14:editId="2345D49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16BFE" id="Text Box 70" o:spid="_x0000_s1039" type="#_x0000_t202" style="position:absolute;left:0;text-align:left;margin-left:39.75pt;margin-top:.75pt;width:6.9pt;height:14.4pt;z-index:2517591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7RCM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15EA" w:rsidRPr="00C37726" w:rsidRDefault="009715EA" w:rsidP="003732EC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378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 xml:space="preserve">Firma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10627" w:type="dxa"/>
            <w:gridSpan w:val="3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 xml:space="preserve">Aclaración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10627" w:type="dxa"/>
            <w:gridSpan w:val="3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76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314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C37726" w:rsidRDefault="00AA02A0" w:rsidP="00264E44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</w:rPr>
            </w:pPr>
            <w:r w:rsidRPr="00C37726">
              <w:rPr>
                <w:b w:val="0"/>
                <w:sz w:val="21"/>
                <w:szCs w:val="21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390"/>
        </w:trPr>
        <w:tc>
          <w:tcPr>
            <w:tcW w:w="24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71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16"/>
                <w:szCs w:val="16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hRule="exact" w:val="292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48F96B4A" wp14:editId="2395C5D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0" type="#_x0000_t202" style="position:absolute;left:0;text-align:left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Hm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ot&#10;MZJkgBo9sMmhazWhVe7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I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wE0h5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  <w:r w:rsidRPr="00C37726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43D34EF3" wp14:editId="1C88A09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1" type="#_x0000_t202" style="position:absolute;left:0;text-align:left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1GyAg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  <w:r w:rsidR="00284F72" w:rsidRPr="00C37726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4359" w:type="dxa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40847773" wp14:editId="34E7470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2" type="#_x0000_t202" style="position:absolute;left:0;text-align:left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oKV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S4n5e1U8wiaMQqKCvWHpwaMTpnvGA3QtjW23w7EMIzEewm68z0+GWYydpNB&#10;JIWjNXYYRfPGxbfgoA3fd4AclS3VFWiz5UE4XsSRBVD3E2jFEMTp2fC9/nQevH4/bp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B/KCl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CUIT/ CUIL :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11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10627" w:type="dxa"/>
            <w:gridSpan w:val="3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Estado Civil: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27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715EA" w:rsidRPr="00C37726" w:rsidRDefault="009715EA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715EA" w:rsidRPr="00C37726" w:rsidRDefault="009715E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15EA" w:rsidRPr="00C37726" w:rsidRDefault="009715EA" w:rsidP="003732EC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325"/>
        </w:trPr>
        <w:tc>
          <w:tcPr>
            <w:tcW w:w="3190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713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17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hRule="exact" w:val="481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  <w:r w:rsidRPr="00C37726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</w:p>
          <w:p w:rsidR="00AA02A0" w:rsidRPr="00C37726" w:rsidRDefault="00AA02A0" w:rsidP="00264E44">
            <w:pPr>
              <w:ind w:left="137"/>
              <w:rPr>
                <w:sz w:val="21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  <w:r w:rsidR="00A4044A" w:rsidRPr="00C37726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707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C37726" w:rsidRDefault="00A4044A" w:rsidP="00264E44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279C9FA0" wp14:editId="3EA48CE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FB7CA" id="Text Box 76" o:spid="_x0000_s1043" type="#_x0000_t202" style="position:absolute;left:0;text-align:left;margin-left:39.75pt;margin-top:.75pt;width:6.9pt;height:14.4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Ag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Fez8raqfQTNGAVFhfrDUwNGr8x3jEZo2wbbb3tiGEbivQTd+R6fDTMb29kg&#10;ksLRBjuMonnj4luw14bvekCOypbqCrTZ8SAcL+LIAqj7CbRiCOL4bPhefzoPXr8ft/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7gIB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37726" w:rsidRDefault="00A4044A" w:rsidP="00264E44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3732EC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CUIT/ CUIL:</w:t>
            </w:r>
          </w:p>
        </w:tc>
        <w:tc>
          <w:tcPr>
            <w:tcW w:w="42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C37726" w:rsidRDefault="00A4044A" w:rsidP="00264E44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1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hRule="exact" w:val="26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C37726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7056" behindDoc="0" locked="0" layoutInCell="1" allowOverlap="1" wp14:anchorId="49BF24BB" wp14:editId="44F1027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C934D" id="Text Box 77" o:spid="_x0000_s1044" type="#_x0000_t202" style="position:absolute;left:0;text-align:left;margin-left:39.75pt;margin-top:.75pt;width:6.9pt;height:14.4pt;z-index:2517570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InjQ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lhCJ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C37726" w:rsidRDefault="00A4044A" w:rsidP="00264E44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3732EC">
        <w:trPr>
          <w:gridAfter w:val="3"/>
          <w:wAfter w:w="140" w:type="dxa"/>
          <w:trHeight w:val="1365"/>
        </w:trPr>
        <w:tc>
          <w:tcPr>
            <w:tcW w:w="7025" w:type="dxa"/>
            <w:gridSpan w:val="22"/>
            <w:vMerge w:val="restart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732EC" w:rsidRPr="00C37726" w:rsidRDefault="003732EC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Incompatibilidades</w:t>
            </w:r>
            <w:r w:rsidRPr="00C37726">
              <w:rPr>
                <w:sz w:val="21"/>
                <w:szCs w:val="21"/>
              </w:rPr>
              <w:t>(Tache lo que no corresponda)</w:t>
            </w:r>
          </w:p>
          <w:p w:rsidR="003732EC" w:rsidRPr="00C37726" w:rsidRDefault="003732EC" w:rsidP="00264E44">
            <w:pPr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No podrán presentarse empleados Judiciales, Magistrados o Funcionarios Judiciales.</w:t>
            </w:r>
          </w:p>
          <w:p w:rsidR="003732EC" w:rsidRPr="00C37726" w:rsidRDefault="003732EC" w:rsidP="00264E44">
            <w:pPr>
              <w:ind w:left="137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Estatuto del empleado Judicial, Acuerdo 2300, art.67 inc C, Ley 13.661 art. 21)</w:t>
            </w:r>
          </w:p>
          <w:p w:rsidR="003732EC" w:rsidRPr="00C37726" w:rsidRDefault="003732EC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y ART. 16 apartado III del Decreto N° 1300/16</w:t>
            </w:r>
          </w:p>
          <w:p w:rsidR="003732EC" w:rsidRPr="00C37726" w:rsidRDefault="003732EC" w:rsidP="00264E44">
            <w:pPr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2EC" w:rsidRPr="00C37726" w:rsidRDefault="003732EC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C37726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1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EC" w:rsidRPr="00C37726" w:rsidRDefault="003732EC" w:rsidP="00264E44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C37726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3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2EC" w:rsidRPr="00C37726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310"/>
        </w:trPr>
        <w:tc>
          <w:tcPr>
            <w:tcW w:w="7025" w:type="dxa"/>
            <w:gridSpan w:val="22"/>
            <w:vMerge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732EC" w:rsidRPr="00C37726" w:rsidRDefault="003732EC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3297" w:type="dxa"/>
            <w:gridSpan w:val="1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732EC" w:rsidRPr="00C37726" w:rsidRDefault="003732EC" w:rsidP="00264E44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732EC" w:rsidRPr="00C37726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63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A4044A" w:rsidRPr="00C37726" w:rsidRDefault="00A4044A" w:rsidP="00264E44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</w:rPr>
            </w:pPr>
          </w:p>
        </w:tc>
        <w:tc>
          <w:tcPr>
            <w:tcW w:w="4739" w:type="dxa"/>
            <w:gridSpan w:val="19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C37726" w:rsidRDefault="00A4044A" w:rsidP="00264E44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Único inmueble locado:</w:t>
            </w:r>
          </w:p>
          <w:p w:rsidR="00AA02A0" w:rsidRPr="00C37726" w:rsidRDefault="00AA02A0" w:rsidP="00264E44">
            <w:pPr>
              <w:ind w:left="137"/>
              <w:rPr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1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37726" w:rsidRDefault="00AA02A0" w:rsidP="00264E44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C37726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2857" w:type="dxa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2"/>
          <w:wAfter w:w="109" w:type="dxa"/>
          <w:trHeight w:hRule="exact"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AA02A0" w:rsidRPr="00C37726" w:rsidRDefault="00AA02A0" w:rsidP="00264E44">
            <w:pPr>
              <w:pStyle w:val="xl28"/>
              <w:snapToGrid w:val="0"/>
              <w:spacing w:before="0" w:after="0"/>
              <w:ind w:left="137"/>
              <w:rPr>
                <w:u w:val="single"/>
                <w:lang w:val="es-AR" w:eastAsia="es-AR"/>
              </w:rPr>
            </w:pPr>
            <w:r w:rsidRPr="00C37726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6CF82B40" wp14:editId="07A033E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5" type="#_x0000_t202" style="position:absolute;left:0;text-align:left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PUBjQ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eRz1A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37726" w:rsidRDefault="00AA02A0" w:rsidP="003732EC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427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 xml:space="preserve">Firma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94"/>
        </w:trPr>
        <w:tc>
          <w:tcPr>
            <w:tcW w:w="10627" w:type="dxa"/>
            <w:gridSpan w:val="3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732EC" w:rsidRPr="00C37726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383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732EC" w:rsidRPr="00C37726" w:rsidRDefault="003732EC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 xml:space="preserve">Aclaración </w:t>
            </w:r>
          </w:p>
        </w:tc>
        <w:tc>
          <w:tcPr>
            <w:tcW w:w="61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EC" w:rsidRPr="00C37726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EC" w:rsidRPr="00C37726" w:rsidRDefault="003732EC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3732EC">
        <w:trPr>
          <w:gridAfter w:val="3"/>
          <w:wAfter w:w="140" w:type="dxa"/>
          <w:trHeight w:val="276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1"/>
                <w:szCs w:val="21"/>
              </w:rPr>
            </w:pPr>
            <w:r w:rsidRPr="00C37726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779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37726" w:rsidRDefault="00AA02A0" w:rsidP="00264E44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C37726" w:rsidRPr="00C37726" w:rsidTr="00986C8E">
        <w:trPr>
          <w:gridAfter w:val="3"/>
          <w:wAfter w:w="140" w:type="dxa"/>
          <w:trHeight w:val="276"/>
        </w:trPr>
        <w:tc>
          <w:tcPr>
            <w:tcW w:w="10627" w:type="dxa"/>
            <w:gridSpan w:val="3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F66" w:rsidRPr="00C37726" w:rsidRDefault="00E36F66" w:rsidP="003732EC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C37726" w:rsidRPr="00C37726" w:rsidTr="00756398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C37726" w:rsidRDefault="00E2733C">
            <w:pPr>
              <w:rPr>
                <w:sz w:val="20"/>
                <w:szCs w:val="20"/>
              </w:rPr>
            </w:pPr>
            <w:r w:rsidRPr="00C37726"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27F41649" wp14:editId="5A07C18A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57150</wp:posOffset>
                      </wp:positionV>
                      <wp:extent cx="6162675" cy="59055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Pr="00926E29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986C8E" w:rsidRPr="00756398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2"/>
                                      <w:szCs w:val="20"/>
                                    </w:rPr>
                                  </w:pPr>
                                </w:p>
                                <w:p w:rsidR="00986C8E" w:rsidRPr="00926E29" w:rsidRDefault="00986C8E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6" type="#_x0000_t202" style="position:absolute;margin-left:6.05pt;margin-top:4.5pt;width:485.25pt;height:46.5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" stroked="f">
                      <v:fill opacity="0"/>
                      <v:textbox inset="0,0,0,0">
                        <w:txbxContent>
                          <w:p w:rsidR="00986C8E" w:rsidRPr="00926E29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986C8E" w:rsidRPr="00756398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20"/>
                              </w:rPr>
                            </w:pPr>
                          </w:p>
                          <w:p w:rsidR="00986C8E" w:rsidRPr="00926E29" w:rsidRDefault="00986C8E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C37726" w:rsidRDefault="001C2E38">
            <w:pPr>
              <w:rPr>
                <w:sz w:val="20"/>
                <w:szCs w:val="20"/>
              </w:rPr>
            </w:pPr>
          </w:p>
        </w:tc>
      </w:tr>
      <w:tr w:rsidR="00C37726" w:rsidRPr="00C37726" w:rsidTr="00756398">
        <w:trPr>
          <w:trHeight w:val="374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C37726" w:rsidRPr="00C37726" w:rsidTr="00756398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5639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 xml:space="preserve">Nombre y Apellido o </w:t>
            </w:r>
          </w:p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Razón   Social o Denominación: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CUIT: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C37726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Nomina de los actuales integrantes de los Órganos de Gobierno, Administración y Fiscalización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Nombre y Apelli</w:t>
            </w:r>
            <w:r w:rsidR="00756398" w:rsidRPr="00C37726">
              <w:rPr>
                <w:b/>
                <w:bCs/>
                <w:sz w:val="21"/>
                <w:szCs w:val="21"/>
              </w:rPr>
              <w:t>do</w:t>
            </w:r>
            <w:r w:rsidRPr="00C37726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32"/>
              <w:rPr>
                <w:sz w:val="21"/>
                <w:szCs w:val="21"/>
              </w:rPr>
            </w:pPr>
            <w:r w:rsidRPr="00C37726">
              <w:rPr>
                <w:rFonts w:eastAsia="Arial"/>
                <w:b/>
                <w:bCs/>
                <w:sz w:val="21"/>
                <w:szCs w:val="21"/>
              </w:rPr>
              <w:t xml:space="preserve"> </w:t>
            </w:r>
            <w:r w:rsidRPr="00C37726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Nombre y Apellido</w:t>
            </w:r>
            <w:r w:rsidR="001C2E38" w:rsidRPr="00C37726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465"/>
          <w:jc w:val="center"/>
        </w:trPr>
        <w:tc>
          <w:tcPr>
            <w:tcW w:w="2884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756398" w:rsidRPr="00C37726" w:rsidRDefault="0075639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Fecha de Finalización del Mandato:</w:t>
            </w:r>
          </w:p>
          <w:p w:rsidR="00756398" w:rsidRPr="00C37726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756398" w:rsidRPr="00C37726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44"/>
          <w:jc w:val="center"/>
        </w:trPr>
        <w:tc>
          <w:tcPr>
            <w:tcW w:w="2884" w:type="dxa"/>
            <w:vMerge/>
            <w:tcBorders>
              <w:left w:val="single" w:sz="8" w:space="0" w:color="000000"/>
            </w:tcBorders>
            <w:shd w:val="clear" w:color="auto" w:fill="FFFFFF"/>
          </w:tcPr>
          <w:p w:rsidR="00756398" w:rsidRPr="00C37726" w:rsidRDefault="0075639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:rsidR="00756398" w:rsidRPr="00C37726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4" w:space="0" w:color="auto"/>
            </w:tcBorders>
            <w:shd w:val="clear" w:color="auto" w:fill="C0C0C0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4" w:space="0" w:color="auto"/>
            </w:tcBorders>
            <w:shd w:val="clear" w:color="auto" w:fill="C0C0C0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Ca</w:t>
            </w:r>
            <w:r w:rsidR="00952F1F" w:rsidRPr="00C37726">
              <w:rPr>
                <w:b/>
                <w:bCs/>
                <w:sz w:val="21"/>
                <w:szCs w:val="21"/>
              </w:rPr>
              <w:t>rgo</w:t>
            </w:r>
            <w:r w:rsidRPr="00C37726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Fecha de Inicio del Mandato</w:t>
            </w:r>
            <w:r w:rsidR="001C2E38" w:rsidRPr="00C37726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Representación Legal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Cargo</w:t>
            </w:r>
            <w:r w:rsidR="001C2E38" w:rsidRPr="00C37726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Cargo</w:t>
            </w:r>
            <w:r w:rsidR="001C2E38" w:rsidRPr="00C37726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FIRMA SOCIAL CONJUNTA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FIRMA SOCIAL INDISTINTA</w:t>
            </w:r>
          </w:p>
        </w:tc>
      </w:tr>
      <w:tr w:rsidR="00C37726" w:rsidRPr="00C37726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Aclaración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37726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Carácter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37726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  <w:tr w:rsidR="00C37726" w:rsidRPr="00C37726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C37726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b/>
                <w:bCs/>
                <w:sz w:val="21"/>
                <w:szCs w:val="21"/>
              </w:rPr>
              <w:t>Lugar y Fecha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C37726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C37726">
              <w:rPr>
                <w:sz w:val="21"/>
                <w:szCs w:val="21"/>
              </w:rPr>
              <w:t> </w:t>
            </w:r>
          </w:p>
        </w:tc>
      </w:tr>
    </w:tbl>
    <w:p w:rsidR="00952F1F" w:rsidRPr="00C37726" w:rsidRDefault="00952F1F" w:rsidP="00952F1F">
      <w:pPr>
        <w:ind w:left="132"/>
        <w:jc w:val="both"/>
        <w:rPr>
          <w:sz w:val="20"/>
          <w:szCs w:val="21"/>
        </w:rPr>
      </w:pPr>
    </w:p>
    <w:p w:rsidR="001C2E38" w:rsidRPr="00C37726" w:rsidRDefault="001C2E38" w:rsidP="00952F1F">
      <w:pPr>
        <w:ind w:left="132"/>
        <w:jc w:val="both"/>
        <w:rPr>
          <w:sz w:val="18"/>
          <w:szCs w:val="20"/>
        </w:rPr>
      </w:pPr>
      <w:r w:rsidRPr="00C37726">
        <w:rPr>
          <w:sz w:val="20"/>
          <w:szCs w:val="21"/>
        </w:rPr>
        <w:t>El locador deberá informar al locatario la transferencia de dominio que pueda afectar la propiedad</w:t>
      </w:r>
    </w:p>
    <w:p w:rsidR="001C2E38" w:rsidRPr="00C37726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C37726" w:rsidRPr="00C37726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37726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Pr="00C37726"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 w:rsidRPr="00C3772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C3772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 wp14:anchorId="7698AEDC" wp14:editId="5A79250E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Pr="00926E29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986C8E" w:rsidRPr="00926E29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C8E" w:rsidRPr="00926E29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986C8E" w:rsidRPr="00926E29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C8E" w:rsidRDefault="00986C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7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+ejwIAACQFAAAOAAAAZHJzL2Uyb0RvYy54bWysVNuO2yAQfa/Uf0C8Z32pc7G1zmovTVVp&#10;e5F2+wEE4xgVAwUSe1v13ztAnN20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NF5X56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986C8E" w:rsidRPr="00926E29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986C8E" w:rsidRPr="00926E29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C8E" w:rsidRPr="00926E29" w:rsidRDefault="00986C8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986C8E" w:rsidRPr="00926E29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C8E" w:rsidRDefault="00986C8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 w:rsidRPr="00C377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Pr="00C37726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Pr="00C37726" w:rsidRDefault="001C2E38" w:rsidP="00AA02A0">
            <w:pPr>
              <w:snapToGrid w:val="0"/>
              <w:rPr>
                <w:sz w:val="18"/>
                <w:szCs w:val="18"/>
              </w:rPr>
            </w:pPr>
            <w:r w:rsidRPr="00C37726"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18"/>
                <w:szCs w:val="18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18"/>
                <w:szCs w:val="18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37726">
              <w:rPr>
                <w:sz w:val="18"/>
                <w:szCs w:val="18"/>
              </w:rPr>
              <w:t> </w:t>
            </w:r>
            <w:r w:rsidR="00AA02A0" w:rsidRPr="00C37726">
              <w:rPr>
                <w:sz w:val="18"/>
                <w:szCs w:val="18"/>
              </w:rPr>
              <w:tab/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18"/>
                <w:szCs w:val="18"/>
              </w:rPr>
            </w:pPr>
            <w:r w:rsidRPr="00C37726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37726"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18"/>
                <w:szCs w:val="18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C37726" w:rsidRPr="00C37726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18"/>
                <w:szCs w:val="18"/>
              </w:rPr>
            </w:pPr>
            <w:r w:rsidRPr="00C37726"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Pr="00C37726" w:rsidRDefault="001C2E38" w:rsidP="00AA02A0">
            <w:pPr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Nº: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18"/>
                <w:szCs w:val="18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C37726">
              <w:rPr>
                <w:sz w:val="18"/>
                <w:szCs w:val="18"/>
              </w:rPr>
              <w:t> </w:t>
            </w:r>
          </w:p>
        </w:tc>
      </w:tr>
      <w:tr w:rsidR="00C37726" w:rsidRPr="00C37726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C37726"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 w:rsidRPr="00C37726"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Pr="00C37726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18"/>
                <w:szCs w:val="18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Nombre y Apellido,   Poderdante ó Razón Social</w:t>
            </w:r>
            <w:r w:rsidRPr="00C37726"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 w:rsidRPr="00C37726"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Pr="00C37726" w:rsidRDefault="001C2E38" w:rsidP="00AA02A0">
            <w:pPr>
              <w:rPr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Nº: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18"/>
                <w:szCs w:val="18"/>
              </w:rPr>
            </w:pPr>
            <w:r w:rsidRPr="00C37726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37726"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18"/>
                <w:szCs w:val="18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C37726"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 w:rsidRPr="00C37726"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Pr="00C37726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18"/>
                <w:szCs w:val="18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37726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Pr="00C37726" w:rsidRDefault="001C2E38" w:rsidP="00AA02A0">
            <w:pPr>
              <w:snapToGrid w:val="0"/>
            </w:pPr>
            <w:r w:rsidRPr="00C37726">
              <w:rPr>
                <w:sz w:val="20"/>
                <w:szCs w:val="20"/>
              </w:rPr>
              <w:t> </w:t>
            </w:r>
          </w:p>
        </w:tc>
      </w:tr>
    </w:tbl>
    <w:p w:rsidR="001C2E38" w:rsidRPr="00C37726" w:rsidRDefault="001C2E38">
      <w:pPr>
        <w:sectPr w:rsidR="001C2E38" w:rsidRPr="00C37726" w:rsidSect="00952F1F">
          <w:headerReference w:type="default" r:id="rId8"/>
          <w:pgSz w:w="11906" w:h="16838"/>
          <w:pgMar w:top="1418" w:right="1440" w:bottom="1134" w:left="1786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C37726" w:rsidRPr="00C37726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37726"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748F8318" wp14:editId="40A516F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Pr="00926E29" w:rsidRDefault="00986C8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986C8E" w:rsidRPr="00926E29" w:rsidRDefault="00986C8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C8E" w:rsidRPr="00926E29" w:rsidRDefault="00986C8E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48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TDFOy4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986C8E" w:rsidRPr="00926E29" w:rsidRDefault="00986C8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986C8E" w:rsidRPr="00926E29" w:rsidRDefault="00986C8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C8E" w:rsidRPr="00926E29" w:rsidRDefault="00986C8E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3772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18"/>
                <w:szCs w:val="18"/>
              </w:rPr>
            </w:pPr>
            <w:r w:rsidRPr="00C37726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37726"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18"/>
                <w:szCs w:val="18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18"/>
                <w:szCs w:val="18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18"/>
                <w:szCs w:val="18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</w:pPr>
            <w:r w:rsidRPr="00C37726">
              <w:rPr>
                <w:sz w:val="20"/>
                <w:szCs w:val="20"/>
              </w:rPr>
              <w:t> </w:t>
            </w:r>
            <w:r w:rsidRPr="00C37726"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C3772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186F0DA0" wp14:editId="776A6B5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49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LQr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fzNrLytah9BM0ZBUaH+8NKA0SvzHaMRurbB9tueGIaReC9Bd77FZ8PMxnY2&#10;iKRwtMEOo2jeuPgU7LXhux6Qo7KlugJtdjwIx4s4sgDqfgKdGII4vhq+1Z/O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1S0K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  <w:r w:rsidRPr="00C37726"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C37726" w:rsidRPr="00C37726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C3772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48A40B78" wp14:editId="5858DCF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0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Nyy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3kxK2+j2kfQjFFQVKg/vDRg9Mr8wGiErm2w/b4jhmEkPkjQnW/x2TCzsZkN&#10;IikcbbDDKJo3Lj4FO234tgfkqGyprkCbHQ/C8SKOLIC6n0AnhiAOr4Zv9efz4PX7bVv9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rTcs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  <w:p w:rsidR="00E07F58" w:rsidRPr="00C37726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 w:rsidRPr="00C37726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37726"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C37726" w:rsidRPr="00C37726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Pr="00C3772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</w:pPr>
            <w:r w:rsidRPr="00C37726">
              <w:rPr>
                <w:sz w:val="20"/>
                <w:szCs w:val="20"/>
              </w:rPr>
              <w:t> </w:t>
            </w:r>
          </w:p>
        </w:tc>
      </w:tr>
    </w:tbl>
    <w:p w:rsidR="001C2E38" w:rsidRPr="00C37726" w:rsidRDefault="001C2E38">
      <w:pPr>
        <w:pageBreakBefore/>
      </w:pPr>
    </w:p>
    <w:p w:rsidR="006A4A53" w:rsidRPr="00C37726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C37726" w:rsidRPr="00C37726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Pr="00C3772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3772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64222940" wp14:editId="0D95729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Pr="00776075" w:rsidRDefault="00986C8E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1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" stroked="f">
                      <v:fill opacity="0"/>
                      <v:textbox inset="0,0,0,0">
                        <w:txbxContent>
                          <w:p w:rsidR="00986C8E" w:rsidRPr="00776075" w:rsidRDefault="00986C8E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37726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</w:pPr>
            <w:r w:rsidRPr="00C37726"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 w:rsidRPr="00C3772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3958D0E2" wp14:editId="1F524E6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2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6gQ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S5n5W1V+wiaMQqKCvWHlwaMXpnvGI3QtQ223/bEMIzEewm68y0+G2Y2trNB&#10;JIWjDXYYRfPGxadgrw3f9YAclS3VFWiz40E4XsSRBVD3E+jEEMTx1fCt/nQevH6/be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UuoE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C8E" w:rsidRDefault="00986C8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</w:pPr>
            <w:r w:rsidRPr="00C37726"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 w:rsidRPr="00C37726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395EF1A" wp14:editId="1A0288B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C8E" w:rsidRDefault="00986C8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3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Nn/3S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986C8E" w:rsidRDefault="00986C8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C37726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C37726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</w:pPr>
            <w:r w:rsidRPr="00C3772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pStyle w:val="xl28"/>
              <w:snapToGrid w:val="0"/>
              <w:spacing w:before="0" w:after="0"/>
            </w:pPr>
            <w:r w:rsidRPr="00C37726"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C37726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C37726"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NO</w:t>
            </w:r>
          </w:p>
        </w:tc>
      </w:tr>
      <w:tr w:rsidR="00C37726" w:rsidRPr="00C37726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C37726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37726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C37726">
              <w:rPr>
                <w:sz w:val="20"/>
                <w:szCs w:val="20"/>
              </w:rPr>
              <w:t> </w:t>
            </w:r>
          </w:p>
        </w:tc>
      </w:tr>
      <w:tr w:rsidR="00C37726" w:rsidRPr="00C37726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  <w:rPr>
                <w:sz w:val="20"/>
                <w:szCs w:val="20"/>
              </w:rPr>
            </w:pPr>
            <w:r w:rsidRPr="00C37726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C37726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37726" w:rsidRDefault="00E07F58" w:rsidP="00E07F58">
            <w:pPr>
              <w:snapToGrid w:val="0"/>
            </w:pPr>
            <w:r w:rsidRPr="00C37726">
              <w:rPr>
                <w:sz w:val="20"/>
                <w:szCs w:val="20"/>
              </w:rPr>
              <w:t> </w:t>
            </w:r>
          </w:p>
        </w:tc>
      </w:tr>
    </w:tbl>
    <w:p w:rsidR="006A4A53" w:rsidRPr="00C37726" w:rsidRDefault="006A4A53" w:rsidP="006A4A53"/>
    <w:p w:rsidR="00393F1D" w:rsidRPr="00C37726" w:rsidRDefault="00393F1D" w:rsidP="00B678C8">
      <w:pPr>
        <w:widowControl/>
        <w:suppressAutoHyphens w:val="0"/>
        <w:autoSpaceDE/>
      </w:pPr>
    </w:p>
    <w:p w:rsidR="004D5F99" w:rsidRPr="00C37726" w:rsidRDefault="004D5F99" w:rsidP="00B678C8">
      <w:pPr>
        <w:widowControl/>
        <w:suppressAutoHyphens w:val="0"/>
        <w:autoSpaceDE/>
      </w:pPr>
    </w:p>
    <w:p w:rsidR="004D5F99" w:rsidRPr="00C37726" w:rsidRDefault="004D5F99" w:rsidP="00B678C8">
      <w:pPr>
        <w:widowControl/>
        <w:suppressAutoHyphens w:val="0"/>
        <w:autoSpaceDE/>
      </w:pPr>
    </w:p>
    <w:p w:rsidR="004D5F99" w:rsidRPr="00C37726" w:rsidRDefault="004D5F99" w:rsidP="00B678C8">
      <w:pPr>
        <w:widowControl/>
        <w:suppressAutoHyphens w:val="0"/>
        <w:autoSpaceDE/>
      </w:pPr>
    </w:p>
    <w:p w:rsidR="004D5F99" w:rsidRPr="00C37726" w:rsidRDefault="004D5F99" w:rsidP="00B678C8">
      <w:pPr>
        <w:widowControl/>
        <w:suppressAutoHyphens w:val="0"/>
        <w:autoSpaceDE/>
      </w:pPr>
    </w:p>
    <w:p w:rsidR="00393F1D" w:rsidRPr="00C37726" w:rsidRDefault="00393F1D" w:rsidP="00B678C8">
      <w:pPr>
        <w:widowControl/>
        <w:suppressAutoHyphens w:val="0"/>
        <w:autoSpaceDE/>
      </w:pPr>
    </w:p>
    <w:p w:rsidR="00B678C8" w:rsidRPr="00C37726" w:rsidRDefault="00B678C8" w:rsidP="00B678C8">
      <w:pPr>
        <w:widowControl/>
        <w:suppressAutoHyphens w:val="0"/>
        <w:autoSpaceDE/>
      </w:pPr>
    </w:p>
    <w:p w:rsidR="00693755" w:rsidRPr="00C37726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Pr="00C37726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Pr="00C37726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C37726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C37726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C37726">
        <w:rPr>
          <w:b/>
          <w:sz w:val="28"/>
          <w:szCs w:val="28"/>
          <w:u w:val="single"/>
        </w:rPr>
        <w:t>ANEXO F</w:t>
      </w:r>
    </w:p>
    <w:p w:rsidR="00802934" w:rsidRPr="00C37726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C37726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C37726" w:rsidRDefault="00802934" w:rsidP="00802934">
      <w:pPr>
        <w:jc w:val="center"/>
        <w:rPr>
          <w:rFonts w:ascii="Times New Roman" w:hAnsi="Times New Roman" w:cs="Times New Roman"/>
          <w:b/>
        </w:rPr>
      </w:pPr>
      <w:r w:rsidRPr="00C37726">
        <w:rPr>
          <w:rFonts w:ascii="Times New Roman" w:hAnsi="Times New Roman" w:cs="Times New Roman"/>
          <w:b/>
        </w:rPr>
        <w:t xml:space="preserve">DECLARACIÓN JURADA </w:t>
      </w:r>
      <w:r w:rsidR="00CA1DAD" w:rsidRPr="00C37726">
        <w:rPr>
          <w:rFonts w:ascii="Times New Roman" w:hAnsi="Times New Roman" w:cs="Times New Roman"/>
          <w:b/>
        </w:rPr>
        <w:t>APTITUD</w:t>
      </w:r>
      <w:r w:rsidRPr="00C37726">
        <w:rPr>
          <w:rFonts w:ascii="Times New Roman" w:hAnsi="Times New Roman" w:cs="Times New Roman"/>
          <w:b/>
        </w:rPr>
        <w:t xml:space="preserve"> PARA CONTRATAR</w:t>
      </w:r>
    </w:p>
    <w:p w:rsidR="00E34D18" w:rsidRPr="00C37726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C37726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C37726" w:rsidRDefault="007A41E0" w:rsidP="007A41E0">
      <w:pPr>
        <w:spacing w:line="360" w:lineRule="auto"/>
        <w:ind w:left="142" w:right="57"/>
        <w:jc w:val="both"/>
        <w:rPr>
          <w:rFonts w:ascii="Times New Roman" w:hAnsi="Times New Roman" w:cs="Times New Roman"/>
        </w:rPr>
      </w:pPr>
      <w:r w:rsidRPr="00C37726">
        <w:rPr>
          <w:rFonts w:ascii="Times New Roman" w:hAnsi="Times New Roman" w:cs="Times New Roman"/>
        </w:rPr>
        <w:t>El/</w:t>
      </w:r>
      <w:r w:rsidR="001104E7" w:rsidRPr="00C37726">
        <w:rPr>
          <w:rFonts w:ascii="Times New Roman" w:hAnsi="Times New Roman" w:cs="Times New Roman"/>
        </w:rPr>
        <w:t>los</w:t>
      </w:r>
      <w:r w:rsidR="00802934" w:rsidRPr="00C37726">
        <w:rPr>
          <w:rFonts w:ascii="Times New Roman" w:hAnsi="Times New Roman" w:cs="Times New Roman"/>
        </w:rPr>
        <w:t xml:space="preserve"> que suscribe</w:t>
      </w:r>
      <w:r w:rsidR="001104E7" w:rsidRPr="00C37726">
        <w:rPr>
          <w:rFonts w:ascii="Times New Roman" w:hAnsi="Times New Roman" w:cs="Times New Roman"/>
        </w:rPr>
        <w:t>n DECLARA/N</w:t>
      </w:r>
      <w:r w:rsidR="00802934" w:rsidRPr="00C37726">
        <w:rPr>
          <w:rFonts w:ascii="Times New Roman" w:hAnsi="Times New Roman" w:cs="Times New Roman"/>
        </w:rPr>
        <w:t xml:space="preserve"> BAJO JURAMENTO, que (Nombre y Apellido o Razón S</w:t>
      </w:r>
      <w:r w:rsidR="001104E7" w:rsidRPr="00C37726">
        <w:rPr>
          <w:rFonts w:ascii="Times New Roman" w:hAnsi="Times New Roman" w:cs="Times New Roman"/>
        </w:rPr>
        <w:t>ocial)</w:t>
      </w:r>
      <w:r w:rsidR="00802934" w:rsidRPr="00C37726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C37726">
        <w:rPr>
          <w:rFonts w:ascii="Times New Roman" w:hAnsi="Times New Roman" w:cs="Times New Roman"/>
        </w:rPr>
        <w:t xml:space="preserve"> </w:t>
      </w:r>
      <w:r w:rsidR="00802934" w:rsidRPr="00C37726">
        <w:rPr>
          <w:rFonts w:ascii="Times New Roman" w:hAnsi="Times New Roman" w:cs="Times New Roman"/>
        </w:rPr>
        <w:t>CUIT N°……………………………, está</w:t>
      </w:r>
      <w:r w:rsidR="001104E7" w:rsidRPr="00C37726">
        <w:rPr>
          <w:rFonts w:ascii="Times New Roman" w:hAnsi="Times New Roman" w:cs="Times New Roman"/>
        </w:rPr>
        <w:t>/n habilitado/s</w:t>
      </w:r>
      <w:r w:rsidR="00802934" w:rsidRPr="00C37726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="001104E7" w:rsidRPr="00C37726">
        <w:rPr>
          <w:rFonts w:ascii="Times New Roman" w:hAnsi="Times New Roman" w:cs="Times New Roman"/>
        </w:rPr>
        <w:t xml:space="preserve">no encontrarse incurso/s en ninguna de las causales de </w:t>
      </w:r>
      <w:r w:rsidR="001104E7" w:rsidRPr="00C37726">
        <w:rPr>
          <w:rFonts w:ascii="Times New Roman" w:hAnsi="Times New Roman" w:cs="Times New Roman"/>
          <w:b/>
        </w:rPr>
        <w:t>incompatibilidad</w:t>
      </w:r>
      <w:r w:rsidR="001104E7" w:rsidRPr="00C37726">
        <w:rPr>
          <w:rFonts w:ascii="Times New Roman" w:hAnsi="Times New Roman" w:cs="Times New Roman"/>
        </w:rPr>
        <w:t xml:space="preserve"> (Art. 8° de</w:t>
      </w:r>
      <w:r w:rsidR="00E34D18" w:rsidRPr="00C37726">
        <w:rPr>
          <w:rFonts w:ascii="Times New Roman" w:hAnsi="Times New Roman" w:cs="Times New Roman"/>
        </w:rPr>
        <w:t xml:space="preserve"> este</w:t>
      </w:r>
      <w:r w:rsidR="001104E7" w:rsidRPr="00C37726">
        <w:rPr>
          <w:rFonts w:ascii="Times New Roman" w:hAnsi="Times New Roman" w:cs="Times New Roman"/>
        </w:rPr>
        <w:t xml:space="preserve"> Pliego de Bases y Condiciones) </w:t>
      </w:r>
      <w:r w:rsidR="001104E7" w:rsidRPr="00C37726">
        <w:rPr>
          <w:rFonts w:ascii="Times New Roman" w:hAnsi="Times New Roman" w:cs="Times New Roman"/>
          <w:b/>
        </w:rPr>
        <w:t>o de inhabilidad</w:t>
      </w:r>
      <w:r w:rsidR="001104E7" w:rsidRPr="00C37726">
        <w:rPr>
          <w:rFonts w:ascii="Times New Roman" w:hAnsi="Times New Roman" w:cs="Times New Roman"/>
        </w:rPr>
        <w:t xml:space="preserve"> </w:t>
      </w:r>
      <w:r w:rsidR="002714A7" w:rsidRPr="00C37726">
        <w:rPr>
          <w:rFonts w:ascii="Times New Roman" w:hAnsi="Times New Roman" w:cs="Times New Roman"/>
        </w:rPr>
        <w:t xml:space="preserve"> detalladas en el </w:t>
      </w:r>
      <w:r w:rsidR="001104E7" w:rsidRPr="00C37726">
        <w:rPr>
          <w:rFonts w:ascii="Times New Roman" w:hAnsi="Times New Roman" w:cs="Times New Roman"/>
        </w:rPr>
        <w:t>Art. 9° de</w:t>
      </w:r>
      <w:r w:rsidR="00E34D18" w:rsidRPr="00C37726">
        <w:rPr>
          <w:rFonts w:ascii="Times New Roman" w:hAnsi="Times New Roman" w:cs="Times New Roman"/>
        </w:rPr>
        <w:t xml:space="preserve"> este</w:t>
      </w:r>
      <w:r w:rsidR="001104E7" w:rsidRPr="00C37726">
        <w:rPr>
          <w:rFonts w:ascii="Times New Roman" w:hAnsi="Times New Roman" w:cs="Times New Roman"/>
        </w:rPr>
        <w:t xml:space="preserve"> Pliego de Bases y Condiciones</w:t>
      </w:r>
      <w:r w:rsidR="002714A7" w:rsidRPr="00C37726">
        <w:rPr>
          <w:rFonts w:ascii="Times New Roman" w:hAnsi="Times New Roman" w:cs="Times New Roman"/>
        </w:rPr>
        <w:t xml:space="preserve"> y </w:t>
      </w:r>
      <w:r w:rsidR="001104E7" w:rsidRPr="00C37726">
        <w:rPr>
          <w:rFonts w:ascii="Times New Roman" w:hAnsi="Times New Roman" w:cs="Times New Roman"/>
        </w:rPr>
        <w:t xml:space="preserve">establecidas en los incisos del artículo </w:t>
      </w:r>
      <w:r w:rsidR="002714A7" w:rsidRPr="00C37726">
        <w:rPr>
          <w:rFonts w:ascii="Times New Roman" w:hAnsi="Times New Roman" w:cs="Times New Roman"/>
        </w:rPr>
        <w:t xml:space="preserve">16 apartado III del </w:t>
      </w:r>
      <w:r w:rsidR="001104E7" w:rsidRPr="00C37726">
        <w:rPr>
          <w:rFonts w:ascii="Times New Roman" w:hAnsi="Times New Roman" w:cs="Times New Roman"/>
        </w:rPr>
        <w:t xml:space="preserve"> Decreto </w:t>
      </w:r>
      <w:r w:rsidR="002714A7" w:rsidRPr="00C37726">
        <w:rPr>
          <w:rFonts w:ascii="Times New Roman" w:hAnsi="Times New Roman" w:cs="Times New Roman"/>
        </w:rPr>
        <w:t>N° 1300/16  Reglamentario del Subsistema de Contrataciones del Estado, Ley N° 13.981.</w:t>
      </w:r>
    </w:p>
    <w:p w:rsidR="00802934" w:rsidRPr="00C37726" w:rsidRDefault="00E34D18" w:rsidP="007A41E0">
      <w:pPr>
        <w:spacing w:line="360" w:lineRule="auto"/>
        <w:ind w:left="142"/>
        <w:jc w:val="both"/>
        <w:rPr>
          <w:rFonts w:ascii="Times New Roman" w:hAnsi="Times New Roman" w:cs="Times New Roman"/>
        </w:rPr>
      </w:pPr>
      <w:r w:rsidRPr="00C37726">
        <w:rPr>
          <w:rFonts w:ascii="Times New Roman" w:hAnsi="Times New Roman" w:cs="Times New Roman"/>
        </w:rPr>
        <w:t xml:space="preserve">La falsedad de los datos </w:t>
      </w:r>
      <w:r w:rsidR="00802934" w:rsidRPr="00C37726">
        <w:rPr>
          <w:rFonts w:ascii="Times New Roman" w:hAnsi="Times New Roman" w:cs="Times New Roman"/>
        </w:rPr>
        <w:t xml:space="preserve">como también </w:t>
      </w:r>
      <w:r w:rsidRPr="00C37726">
        <w:rPr>
          <w:rFonts w:ascii="Times New Roman" w:hAnsi="Times New Roman" w:cs="Times New Roman"/>
        </w:rPr>
        <w:t xml:space="preserve">de la </w:t>
      </w:r>
      <w:r w:rsidR="00802934" w:rsidRPr="00C37726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C37726" w:rsidRDefault="00802934" w:rsidP="007A41E0">
      <w:pPr>
        <w:spacing w:line="360" w:lineRule="auto"/>
        <w:ind w:left="142"/>
        <w:jc w:val="both"/>
        <w:rPr>
          <w:rFonts w:ascii="Times New Roman" w:hAnsi="Times New Roman" w:cs="Times New Roman"/>
        </w:rPr>
      </w:pPr>
    </w:p>
    <w:p w:rsidR="00802934" w:rsidRPr="00C37726" w:rsidRDefault="00802934" w:rsidP="007A41E0">
      <w:pPr>
        <w:spacing w:line="360" w:lineRule="auto"/>
        <w:ind w:left="142"/>
        <w:jc w:val="both"/>
      </w:pPr>
    </w:p>
    <w:p w:rsidR="00802934" w:rsidRPr="00C37726" w:rsidRDefault="00776075" w:rsidP="007A41E0">
      <w:pPr>
        <w:tabs>
          <w:tab w:val="left" w:pos="3555"/>
        </w:tabs>
        <w:spacing w:line="360" w:lineRule="auto"/>
        <w:ind w:left="142"/>
      </w:pPr>
      <w:r w:rsidRPr="00C37726">
        <w:t>Firma:………………………………………………………………………………</w:t>
      </w:r>
    </w:p>
    <w:p w:rsidR="00776075" w:rsidRPr="00C37726" w:rsidRDefault="00776075" w:rsidP="007A41E0">
      <w:pPr>
        <w:tabs>
          <w:tab w:val="left" w:pos="3555"/>
        </w:tabs>
        <w:spacing w:line="360" w:lineRule="auto"/>
        <w:ind w:left="142"/>
      </w:pPr>
    </w:p>
    <w:p w:rsidR="00776075" w:rsidRPr="00C37726" w:rsidRDefault="00776075" w:rsidP="007A41E0">
      <w:pPr>
        <w:tabs>
          <w:tab w:val="left" w:pos="3555"/>
        </w:tabs>
        <w:spacing w:line="360" w:lineRule="auto"/>
        <w:ind w:left="142"/>
      </w:pPr>
      <w:r w:rsidRPr="00C37726">
        <w:t>Aclaración:…………………………………………………………………………</w:t>
      </w:r>
    </w:p>
    <w:p w:rsidR="00237328" w:rsidRPr="00C37726" w:rsidRDefault="00237328" w:rsidP="007A41E0">
      <w:pPr>
        <w:tabs>
          <w:tab w:val="left" w:pos="3555"/>
        </w:tabs>
        <w:spacing w:line="360" w:lineRule="auto"/>
        <w:ind w:left="142"/>
      </w:pPr>
    </w:p>
    <w:p w:rsidR="00776075" w:rsidRPr="00C37726" w:rsidRDefault="00776075" w:rsidP="007A41E0">
      <w:pPr>
        <w:tabs>
          <w:tab w:val="left" w:pos="3555"/>
        </w:tabs>
        <w:spacing w:line="360" w:lineRule="auto"/>
        <w:ind w:left="142"/>
      </w:pPr>
      <w:r w:rsidRPr="00C37726">
        <w:t>Firma:………………………………………………………………………………</w:t>
      </w:r>
    </w:p>
    <w:p w:rsidR="00776075" w:rsidRPr="00C37726" w:rsidRDefault="00776075" w:rsidP="007A41E0">
      <w:pPr>
        <w:tabs>
          <w:tab w:val="left" w:pos="3555"/>
        </w:tabs>
        <w:spacing w:line="360" w:lineRule="auto"/>
        <w:ind w:left="142"/>
      </w:pPr>
    </w:p>
    <w:p w:rsidR="00776075" w:rsidRPr="00C37726" w:rsidRDefault="00776075" w:rsidP="007A41E0">
      <w:pPr>
        <w:tabs>
          <w:tab w:val="left" w:pos="3555"/>
        </w:tabs>
        <w:spacing w:line="360" w:lineRule="auto"/>
        <w:ind w:left="142"/>
      </w:pPr>
      <w:r w:rsidRPr="00C37726">
        <w:t>Aclaración:…………………………………………………………………………</w:t>
      </w:r>
    </w:p>
    <w:p w:rsidR="00776075" w:rsidRPr="00C37726" w:rsidRDefault="00776075" w:rsidP="007A41E0">
      <w:pPr>
        <w:tabs>
          <w:tab w:val="left" w:pos="3555"/>
        </w:tabs>
        <w:spacing w:line="360" w:lineRule="auto"/>
        <w:ind w:left="142"/>
      </w:pPr>
    </w:p>
    <w:p w:rsidR="00776075" w:rsidRPr="00C37726" w:rsidRDefault="00776075" w:rsidP="007A41E0">
      <w:pPr>
        <w:tabs>
          <w:tab w:val="left" w:pos="3555"/>
        </w:tabs>
        <w:spacing w:line="360" w:lineRule="auto"/>
        <w:ind w:left="142"/>
      </w:pPr>
      <w:r w:rsidRPr="00C37726">
        <w:t>Firma:………………………………………………………………………………</w:t>
      </w:r>
    </w:p>
    <w:p w:rsidR="00776075" w:rsidRPr="00C37726" w:rsidRDefault="00776075" w:rsidP="007A41E0">
      <w:pPr>
        <w:tabs>
          <w:tab w:val="left" w:pos="3555"/>
        </w:tabs>
        <w:spacing w:line="360" w:lineRule="auto"/>
        <w:ind w:left="142"/>
      </w:pPr>
    </w:p>
    <w:p w:rsidR="00776075" w:rsidRPr="00C37726" w:rsidRDefault="00776075" w:rsidP="007A41E0">
      <w:pPr>
        <w:tabs>
          <w:tab w:val="left" w:pos="3555"/>
        </w:tabs>
        <w:spacing w:line="360" w:lineRule="auto"/>
        <w:ind w:left="142"/>
      </w:pPr>
      <w:r w:rsidRPr="00C37726">
        <w:t>Aclaración:</w:t>
      </w:r>
      <w:r w:rsidR="00237328" w:rsidRPr="00C37726">
        <w:t>………………………………………………………………………</w:t>
      </w:r>
    </w:p>
    <w:p w:rsidR="00B678C8" w:rsidRPr="00C37726" w:rsidRDefault="00B678C8" w:rsidP="007A41E0">
      <w:pPr>
        <w:tabs>
          <w:tab w:val="left" w:pos="3555"/>
        </w:tabs>
        <w:spacing w:line="360" w:lineRule="auto"/>
        <w:ind w:left="142"/>
      </w:pPr>
    </w:p>
    <w:p w:rsidR="00776075" w:rsidRPr="00C37726" w:rsidRDefault="00776075" w:rsidP="007A41E0">
      <w:pPr>
        <w:tabs>
          <w:tab w:val="left" w:pos="3555"/>
        </w:tabs>
        <w:spacing w:line="360" w:lineRule="auto"/>
        <w:ind w:left="142"/>
      </w:pPr>
      <w:r w:rsidRPr="00C37726">
        <w:t>Firma:………………………………………………………………………………</w:t>
      </w:r>
    </w:p>
    <w:p w:rsidR="00B678C8" w:rsidRPr="00C37726" w:rsidRDefault="00B678C8" w:rsidP="007A41E0">
      <w:pPr>
        <w:tabs>
          <w:tab w:val="left" w:pos="3555"/>
        </w:tabs>
        <w:spacing w:line="360" w:lineRule="auto"/>
        <w:ind w:left="142"/>
      </w:pPr>
    </w:p>
    <w:p w:rsidR="009A2F21" w:rsidRPr="00C37726" w:rsidRDefault="00776075" w:rsidP="007A41E0">
      <w:pPr>
        <w:tabs>
          <w:tab w:val="left" w:pos="3555"/>
        </w:tabs>
        <w:spacing w:line="360" w:lineRule="auto"/>
        <w:ind w:left="142"/>
      </w:pPr>
      <w:r w:rsidRPr="00C37726">
        <w:t>Aclaración:……………………………………………………</w:t>
      </w:r>
      <w:r w:rsidR="00E67302" w:rsidRPr="00C37726">
        <w:t>……………………</w:t>
      </w:r>
      <w:r w:rsidR="00237328" w:rsidRPr="00C37726">
        <w:t xml:space="preserve"> </w:t>
      </w:r>
    </w:p>
    <w:p w:rsidR="009A2F21" w:rsidRPr="00C37726" w:rsidRDefault="009A2F21" w:rsidP="007A41E0">
      <w:pPr>
        <w:tabs>
          <w:tab w:val="left" w:pos="3555"/>
        </w:tabs>
        <w:spacing w:line="360" w:lineRule="auto"/>
        <w:ind w:left="142"/>
      </w:pPr>
    </w:p>
    <w:p w:rsidR="009A2F21" w:rsidRPr="00C37726" w:rsidRDefault="009A2F21" w:rsidP="00E67302">
      <w:pPr>
        <w:tabs>
          <w:tab w:val="left" w:pos="3555"/>
        </w:tabs>
      </w:pPr>
    </w:p>
    <w:p w:rsidR="009A2F21" w:rsidRPr="00C37726" w:rsidRDefault="009A2F21" w:rsidP="00E67302">
      <w:pPr>
        <w:tabs>
          <w:tab w:val="left" w:pos="3555"/>
        </w:tabs>
      </w:pPr>
    </w:p>
    <w:p w:rsidR="009A2F21" w:rsidRPr="00C37726" w:rsidRDefault="009A2F21" w:rsidP="00E67302">
      <w:pPr>
        <w:tabs>
          <w:tab w:val="left" w:pos="3555"/>
        </w:tabs>
      </w:pPr>
    </w:p>
    <w:p w:rsidR="009A2F21" w:rsidRPr="00C37726" w:rsidRDefault="009A2F21" w:rsidP="00E67302">
      <w:pPr>
        <w:tabs>
          <w:tab w:val="left" w:pos="3555"/>
        </w:tabs>
      </w:pPr>
    </w:p>
    <w:p w:rsidR="009A2F21" w:rsidRPr="00C37726" w:rsidRDefault="009A2F21" w:rsidP="00E67302">
      <w:pPr>
        <w:tabs>
          <w:tab w:val="left" w:pos="3555"/>
        </w:tabs>
      </w:pPr>
    </w:p>
    <w:p w:rsidR="009A2F21" w:rsidRPr="00C37726" w:rsidRDefault="009A2F21" w:rsidP="00E67302">
      <w:pPr>
        <w:tabs>
          <w:tab w:val="left" w:pos="3555"/>
        </w:tabs>
      </w:pPr>
    </w:p>
    <w:p w:rsidR="00AA02A0" w:rsidRPr="00C37726" w:rsidRDefault="006A4A53" w:rsidP="00AA02A0">
      <w:pPr>
        <w:widowControl/>
        <w:suppressAutoHyphens w:val="0"/>
        <w:autoSpaceDE/>
      </w:pPr>
      <w:r w:rsidRPr="00C37726">
        <w:br w:type="page"/>
      </w:r>
    </w:p>
    <w:p w:rsidR="00AA02A0" w:rsidRPr="00C37726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163"/>
        <w:gridCol w:w="236"/>
        <w:gridCol w:w="3570"/>
        <w:gridCol w:w="2783"/>
        <w:gridCol w:w="1033"/>
        <w:gridCol w:w="436"/>
      </w:tblGrid>
      <w:tr w:rsidR="00C37726" w:rsidRPr="00C37726" w:rsidTr="00AF63EB">
        <w:trPr>
          <w:trHeight w:val="1698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AF63EB" w:rsidRPr="00C37726" w:rsidRDefault="00AA02A0" w:rsidP="00FA02CB">
            <w:pPr>
              <w:snapToGrid w:val="0"/>
              <w:spacing w:line="360" w:lineRule="auto"/>
              <w:ind w:left="-152" w:firstLine="152"/>
              <w:jc w:val="center"/>
              <w:rPr>
                <w:b/>
                <w:bCs/>
                <w:szCs w:val="22"/>
              </w:rPr>
            </w:pPr>
            <w:r w:rsidRPr="00C37726">
              <w:rPr>
                <w:b/>
                <w:bCs/>
                <w:szCs w:val="22"/>
              </w:rPr>
              <w:t>PLIEGO DE BASES Y CONDICIONES</w:t>
            </w:r>
          </w:p>
          <w:p w:rsidR="00AF63EB" w:rsidRPr="00C37726" w:rsidRDefault="00AF63EB" w:rsidP="00FA02CB">
            <w:pPr>
              <w:snapToGrid w:val="0"/>
              <w:spacing w:line="360" w:lineRule="auto"/>
              <w:ind w:left="-152" w:firstLine="152"/>
              <w:jc w:val="center"/>
              <w:rPr>
                <w:b/>
                <w:bCs/>
                <w:szCs w:val="22"/>
              </w:rPr>
            </w:pPr>
            <w:r w:rsidRPr="00C37726">
              <w:rPr>
                <w:b/>
                <w:bCs/>
                <w:szCs w:val="22"/>
              </w:rPr>
              <w:t>PLANILLA DE COTIZACION</w:t>
            </w:r>
          </w:p>
          <w:p w:rsidR="00AF63EB" w:rsidRPr="00C37726" w:rsidRDefault="00AF63EB" w:rsidP="00AA02A0">
            <w:pPr>
              <w:snapToGrid w:val="0"/>
              <w:rPr>
                <w:sz w:val="22"/>
                <w:szCs w:val="22"/>
              </w:rPr>
            </w:pPr>
          </w:p>
          <w:p w:rsidR="00AA02A0" w:rsidRPr="00C37726" w:rsidRDefault="00AF63EB" w:rsidP="00AA02A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</w:tc>
      </w:tr>
      <w:tr w:rsidR="00C37726" w:rsidRPr="00C37726" w:rsidTr="006F0E9D">
        <w:trPr>
          <w:trHeight w:val="300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C37726">
              <w:rPr>
                <w:b/>
                <w:bCs/>
                <w:sz w:val="22"/>
                <w:szCs w:val="22"/>
              </w:rPr>
              <w:t>Datos de la Contratación Directa por Excepción</w:t>
            </w:r>
          </w:p>
        </w:tc>
      </w:tr>
      <w:tr w:rsidR="00C37726" w:rsidRPr="00C37726" w:rsidTr="00986C8E">
        <w:trPr>
          <w:trHeight w:val="175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6F0E9D">
            <w:pPr>
              <w:snapToGrid w:val="0"/>
              <w:ind w:right="113" w:firstLine="132"/>
              <w:jc w:val="center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Número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124816" w:rsidP="006F0E9D">
            <w:pPr>
              <w:snapToGrid w:val="0"/>
              <w:spacing w:line="360" w:lineRule="auto"/>
              <w:ind w:firstLine="132"/>
              <w:jc w:val="center"/>
              <w:rPr>
                <w:b/>
                <w:sz w:val="22"/>
                <w:szCs w:val="22"/>
              </w:rPr>
            </w:pPr>
            <w:r w:rsidRPr="00C3772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</w:tc>
      </w:tr>
      <w:tr w:rsidR="00C37726" w:rsidRPr="00C37726" w:rsidTr="00986C8E">
        <w:trPr>
          <w:trHeight w:val="287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Ejercicio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124816" w:rsidP="006F0E9D">
            <w:pPr>
              <w:snapToGrid w:val="0"/>
              <w:spacing w:line="360" w:lineRule="auto"/>
              <w:ind w:firstLine="132"/>
              <w:jc w:val="center"/>
              <w:rPr>
                <w:b/>
                <w:sz w:val="22"/>
                <w:szCs w:val="22"/>
              </w:rPr>
            </w:pPr>
            <w:r w:rsidRPr="00C37726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705BFD">
            <w:pPr>
              <w:pStyle w:val="xl28"/>
              <w:snapToGrid w:val="0"/>
              <w:spacing w:before="0" w:after="0"/>
              <w:ind w:firstLine="132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</w:tc>
      </w:tr>
      <w:tr w:rsidR="00C37726" w:rsidRPr="00C37726" w:rsidTr="00986C8E">
        <w:trPr>
          <w:trHeight w:val="385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6F0E9D">
            <w:pPr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Expediente N°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6F0E9D">
            <w:pPr>
              <w:snapToGrid w:val="0"/>
              <w:spacing w:line="360" w:lineRule="auto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C37726">
              <w:rPr>
                <w:rFonts w:eastAsia="Arial"/>
                <w:sz w:val="22"/>
                <w:szCs w:val="22"/>
              </w:rPr>
              <w:t>3002-963/17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6F0E9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AA02A0">
            <w:pPr>
              <w:snapToGrid w:val="0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</w:tc>
      </w:tr>
      <w:tr w:rsidR="00C37726" w:rsidRPr="00C37726" w:rsidTr="006F0E9D">
        <w:trPr>
          <w:trHeight w:val="70"/>
        </w:trPr>
        <w:tc>
          <w:tcPr>
            <w:tcW w:w="155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C3772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C3772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  <w:vAlign w:val="bottom"/>
          </w:tcPr>
          <w:p w:rsidR="00AA02A0" w:rsidRPr="00C3772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2783" w:type="dxa"/>
            <w:shd w:val="clear" w:color="auto" w:fill="auto"/>
            <w:vAlign w:val="bottom"/>
          </w:tcPr>
          <w:p w:rsidR="00AA02A0" w:rsidRPr="00C3772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AA02A0" w:rsidRPr="00C3772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C37726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</w:tc>
      </w:tr>
      <w:tr w:rsidR="00C37726" w:rsidRPr="00C37726" w:rsidTr="001779B7">
        <w:trPr>
          <w:trHeight w:val="254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6F0E9D">
            <w:pPr>
              <w:pStyle w:val="Ttulo7"/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Datos del Organismo Contratante </w:t>
            </w:r>
          </w:p>
        </w:tc>
      </w:tr>
      <w:tr w:rsidR="00C37726" w:rsidRPr="00C37726" w:rsidTr="00986C8E">
        <w:trPr>
          <w:trHeight w:val="427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6F0E9D">
            <w:pPr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Denominación</w:t>
            </w:r>
          </w:p>
        </w:tc>
        <w:tc>
          <w:tcPr>
            <w:tcW w:w="78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6F0E9D">
            <w:pPr>
              <w:snapToGrid w:val="0"/>
              <w:ind w:firstLine="132"/>
              <w:rPr>
                <w:sz w:val="22"/>
                <w:szCs w:val="22"/>
              </w:rPr>
            </w:pPr>
            <w:r w:rsidRPr="00C37726">
              <w:rPr>
                <w:rFonts w:eastAsia="Arial"/>
                <w:sz w:val="22"/>
                <w:szCs w:val="22"/>
              </w:rPr>
              <w:t xml:space="preserve"> </w:t>
            </w:r>
            <w:r w:rsidRPr="00C37726">
              <w:rPr>
                <w:sz w:val="22"/>
                <w:szCs w:val="22"/>
              </w:rPr>
              <w:t>Poder Judicial-Ministerio Público</w:t>
            </w:r>
          </w:p>
        </w:tc>
      </w:tr>
      <w:tr w:rsidR="00C37726" w:rsidRPr="00C37726" w:rsidTr="006F0E9D">
        <w:trPr>
          <w:trHeight w:val="561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Domicilio</w:t>
            </w:r>
          </w:p>
        </w:tc>
        <w:tc>
          <w:tcPr>
            <w:tcW w:w="78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6F0E9D">
            <w:pPr>
              <w:snapToGrid w:val="0"/>
              <w:ind w:firstLine="132"/>
              <w:rPr>
                <w:sz w:val="22"/>
                <w:szCs w:val="22"/>
              </w:rPr>
            </w:pPr>
            <w:r w:rsidRPr="00C37726">
              <w:rPr>
                <w:rFonts w:eastAsia="Arial"/>
                <w:sz w:val="22"/>
                <w:szCs w:val="22"/>
              </w:rPr>
              <w:t xml:space="preserve"> </w:t>
            </w:r>
            <w:r w:rsidRPr="00C37726">
              <w:rPr>
                <w:sz w:val="22"/>
                <w:szCs w:val="22"/>
              </w:rPr>
              <w:t xml:space="preserve">Calle 50 Nº 889/91 piso 1º La Plata  </w:t>
            </w:r>
          </w:p>
        </w:tc>
      </w:tr>
      <w:tr w:rsidR="00C37726" w:rsidRPr="00C37726" w:rsidTr="00986C8E">
        <w:trPr>
          <w:trHeight w:val="271"/>
        </w:trPr>
        <w:tc>
          <w:tcPr>
            <w:tcW w:w="9771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</w:tc>
      </w:tr>
      <w:tr w:rsidR="00C37726" w:rsidRPr="00C37726" w:rsidTr="00986C8E">
        <w:trPr>
          <w:trHeight w:val="271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1779B7">
            <w:pPr>
              <w:snapToGrid w:val="0"/>
              <w:ind w:firstLine="132"/>
              <w:jc w:val="center"/>
              <w:rPr>
                <w:b/>
                <w:sz w:val="22"/>
                <w:szCs w:val="22"/>
              </w:rPr>
            </w:pPr>
            <w:r w:rsidRPr="00C37726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C37726" w:rsidRPr="00C37726" w:rsidTr="001779B7">
        <w:trPr>
          <w:trHeight w:val="379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1)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1779B7" w:rsidP="001779B7">
            <w:pPr>
              <w:snapToGrid w:val="0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 xml:space="preserve"> </w:t>
            </w:r>
            <w:r w:rsidR="006F0E9D" w:rsidRPr="00C37726">
              <w:rPr>
                <w:sz w:val="22"/>
                <w:szCs w:val="22"/>
              </w:rPr>
              <w:t>CUIT/CUIL:</w:t>
            </w:r>
          </w:p>
        </w:tc>
      </w:tr>
      <w:tr w:rsidR="00C37726" w:rsidRPr="00C37726" w:rsidTr="001779B7">
        <w:trPr>
          <w:trHeight w:val="414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0E9D" w:rsidRPr="00C37726" w:rsidRDefault="006F0E9D" w:rsidP="00705BFD">
            <w:pPr>
              <w:snapToGrid w:val="0"/>
              <w:ind w:firstLine="132"/>
              <w:rPr>
                <w:rFonts w:eastAsia="Arial"/>
                <w:sz w:val="22"/>
                <w:szCs w:val="22"/>
              </w:rPr>
            </w:pPr>
            <w:r w:rsidRPr="00C37726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AA02A0">
            <w:pPr>
              <w:snapToGrid w:val="0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 xml:space="preserve"> CUIT/CUIL:</w:t>
            </w:r>
          </w:p>
        </w:tc>
      </w:tr>
      <w:tr w:rsidR="00C37726" w:rsidRPr="00C37726" w:rsidTr="001779B7">
        <w:trPr>
          <w:trHeight w:val="419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0E9D" w:rsidRPr="00C37726" w:rsidRDefault="006F0E9D" w:rsidP="00705BFD">
            <w:pPr>
              <w:snapToGrid w:val="0"/>
              <w:ind w:firstLine="132"/>
              <w:rPr>
                <w:rFonts w:eastAsia="Arial"/>
                <w:sz w:val="22"/>
                <w:szCs w:val="22"/>
              </w:rPr>
            </w:pPr>
            <w:r w:rsidRPr="00C37726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AA02A0">
            <w:pPr>
              <w:snapToGrid w:val="0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 xml:space="preserve"> CUIT/CUIL:</w:t>
            </w:r>
          </w:p>
        </w:tc>
      </w:tr>
      <w:tr w:rsidR="00C37726" w:rsidRPr="00C37726" w:rsidTr="001779B7">
        <w:trPr>
          <w:trHeight w:val="411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C37726" w:rsidRDefault="006F0E9D" w:rsidP="00705BFD">
            <w:pPr>
              <w:snapToGrid w:val="0"/>
              <w:ind w:firstLine="132"/>
              <w:jc w:val="both"/>
              <w:rPr>
                <w:rFonts w:eastAsia="Arial"/>
                <w:sz w:val="22"/>
                <w:szCs w:val="22"/>
              </w:rPr>
            </w:pPr>
            <w:r w:rsidRPr="00C37726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AA02A0">
            <w:pPr>
              <w:snapToGrid w:val="0"/>
              <w:rPr>
                <w:sz w:val="22"/>
                <w:szCs w:val="22"/>
              </w:rPr>
            </w:pPr>
          </w:p>
        </w:tc>
      </w:tr>
      <w:tr w:rsidR="00C37726" w:rsidRPr="00C37726" w:rsidTr="001779B7">
        <w:trPr>
          <w:trHeight w:val="418"/>
        </w:trPr>
        <w:tc>
          <w:tcPr>
            <w:tcW w:w="9771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1779B7">
            <w:pPr>
              <w:snapToGrid w:val="0"/>
              <w:ind w:firstLine="132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Domicilio Legal:</w:t>
            </w:r>
          </w:p>
        </w:tc>
      </w:tr>
      <w:tr w:rsidR="00C37726" w:rsidRPr="00C37726" w:rsidTr="001779B7">
        <w:trPr>
          <w:trHeight w:val="424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C37726" w:rsidRDefault="006F0E9D" w:rsidP="001779B7">
            <w:pPr>
              <w:snapToGrid w:val="0"/>
              <w:ind w:firstLine="132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Domicilio Electrónico:</w:t>
            </w:r>
          </w:p>
        </w:tc>
      </w:tr>
      <w:tr w:rsidR="00C37726" w:rsidRPr="00C37726" w:rsidTr="001779B7">
        <w:trPr>
          <w:trHeight w:val="1138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79B7" w:rsidRPr="00C37726" w:rsidRDefault="001779B7" w:rsidP="001779B7">
            <w:pPr>
              <w:snapToGrid w:val="0"/>
              <w:ind w:left="132" w:right="142"/>
              <w:jc w:val="both"/>
              <w:rPr>
                <w:i/>
                <w:sz w:val="22"/>
                <w:szCs w:val="22"/>
              </w:rPr>
            </w:pPr>
            <w:r w:rsidRPr="00C37726">
              <w:rPr>
                <w:b/>
                <w:i/>
                <w:sz w:val="22"/>
                <w:szCs w:val="22"/>
                <w:u w:val="single"/>
              </w:rPr>
              <w:t>NOTA:</w:t>
            </w:r>
            <w:r w:rsidRPr="00C37726">
              <w:rPr>
                <w:i/>
                <w:sz w:val="22"/>
                <w:szCs w:val="22"/>
              </w:rPr>
              <w:t xml:space="preserve"> EN CASO DE COTIZAR POR MÁS DE UNA ALTERNATIVA ESTABLECIDA EN LAS ESPECIFICACIONES TECNICAS, SE DEBERÁ PRESENTAR UNA PLANILLA DE COTIZACIÓN POR CADA UNA </w:t>
            </w:r>
          </w:p>
          <w:p w:rsidR="001779B7" w:rsidRPr="00C37726" w:rsidRDefault="001779B7" w:rsidP="001779B7">
            <w:pPr>
              <w:snapToGrid w:val="0"/>
              <w:ind w:left="132"/>
              <w:jc w:val="both"/>
              <w:rPr>
                <w:i/>
                <w:sz w:val="12"/>
                <w:szCs w:val="22"/>
              </w:rPr>
            </w:pPr>
          </w:p>
        </w:tc>
      </w:tr>
      <w:tr w:rsidR="00C37726" w:rsidRPr="00C37726" w:rsidTr="001779B7">
        <w:trPr>
          <w:trHeight w:val="1976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79B7" w:rsidRPr="00C37726" w:rsidRDefault="001779B7" w:rsidP="001779B7">
            <w:pPr>
              <w:snapToGrid w:val="0"/>
              <w:ind w:left="132" w:right="142"/>
              <w:jc w:val="both"/>
              <w:rPr>
                <w:kern w:val="16"/>
                <w:position w:val="10"/>
                <w:sz w:val="22"/>
                <w:szCs w:val="22"/>
              </w:rPr>
            </w:pPr>
            <w:r w:rsidRPr="00C37726">
              <w:rPr>
                <w:kern w:val="16"/>
                <w:position w:val="10"/>
                <w:sz w:val="22"/>
                <w:szCs w:val="22"/>
              </w:rPr>
              <w:t>Por el alquiler</w:t>
            </w:r>
            <w:r w:rsidRPr="00C37726">
              <w:rPr>
                <w:sz w:val="22"/>
                <w:szCs w:val="22"/>
              </w:rPr>
              <w:t xml:space="preserve"> </w:t>
            </w:r>
            <w:r w:rsidRPr="00C37726">
              <w:rPr>
                <w:kern w:val="16"/>
                <w:position w:val="10"/>
                <w:sz w:val="22"/>
                <w:szCs w:val="22"/>
              </w:rPr>
              <w:t>mensual del inmueble cuyos datos se consignan en el ANEXO E, la suma de PESOS ................................................................................................ ($.......................................),</w:t>
            </w:r>
          </w:p>
          <w:p w:rsidR="001779B7" w:rsidRPr="00C37726" w:rsidRDefault="001779B7" w:rsidP="001779B7">
            <w:pPr>
              <w:snapToGrid w:val="0"/>
              <w:ind w:left="132" w:right="142"/>
              <w:jc w:val="both"/>
              <w:rPr>
                <w:kern w:val="16"/>
                <w:position w:val="10"/>
                <w:sz w:val="22"/>
                <w:szCs w:val="22"/>
              </w:rPr>
            </w:pPr>
            <w:r w:rsidRPr="00C37726">
              <w:rPr>
                <w:kern w:val="16"/>
                <w:position w:val="10"/>
                <w:sz w:val="22"/>
                <w:szCs w:val="22"/>
              </w:rPr>
              <w:t>lo que hace un total por los veinticuatro meses de PESOS….…………………………………………………………………….($.......................................)</w:t>
            </w:r>
          </w:p>
          <w:p w:rsidR="001779B7" w:rsidRPr="00C37726" w:rsidRDefault="001779B7" w:rsidP="001779B7">
            <w:pPr>
              <w:snapToGrid w:val="0"/>
              <w:ind w:right="142"/>
              <w:jc w:val="both"/>
              <w:rPr>
                <w:sz w:val="22"/>
                <w:szCs w:val="22"/>
              </w:rPr>
            </w:pPr>
          </w:p>
        </w:tc>
      </w:tr>
      <w:tr w:rsidR="00C37726" w:rsidRPr="00C37726" w:rsidTr="00AF63EB">
        <w:trPr>
          <w:trHeight w:val="2158"/>
        </w:trPr>
        <w:tc>
          <w:tcPr>
            <w:tcW w:w="9771" w:type="dxa"/>
            <w:gridSpan w:val="7"/>
            <w:tcBorders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63EB" w:rsidRPr="00C37726" w:rsidRDefault="00AA02A0" w:rsidP="00705BFD">
            <w:pPr>
              <w:snapToGrid w:val="0"/>
              <w:ind w:left="132" w:right="83"/>
              <w:jc w:val="both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 xml:space="preserve">La  Formulación  de la presente cotización implica el conocimiento y aceptación del Pliego Bases y Condiciones, </w:t>
            </w:r>
            <w:r w:rsidRPr="00C37726">
              <w:rPr>
                <w:rFonts w:eastAsia="Arial"/>
                <w:sz w:val="22"/>
                <w:szCs w:val="22"/>
              </w:rPr>
              <w:t xml:space="preserve"> </w:t>
            </w:r>
            <w:r w:rsidRPr="00C37726">
              <w:rPr>
                <w:sz w:val="22"/>
                <w:szCs w:val="22"/>
              </w:rPr>
              <w:t>Anexos y especificaciones técnicas.-</w:t>
            </w:r>
          </w:p>
          <w:p w:rsidR="00AF63EB" w:rsidRPr="00C37726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F63EB" w:rsidRPr="00C37726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F63EB" w:rsidRPr="00C37726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 </w:t>
            </w:r>
          </w:p>
          <w:p w:rsidR="00AF63EB" w:rsidRPr="00C37726" w:rsidRDefault="00AF63EB" w:rsidP="00DD39E6">
            <w:pPr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 xml:space="preserve">  ---------------------------------------------------------------------------------------------------------------------------------</w:t>
            </w:r>
          </w:p>
          <w:p w:rsidR="00AF63EB" w:rsidRPr="00C37726" w:rsidRDefault="00AF63EB" w:rsidP="00705BFD">
            <w:pPr>
              <w:ind w:firstLine="132"/>
              <w:jc w:val="center"/>
              <w:rPr>
                <w:sz w:val="22"/>
                <w:szCs w:val="22"/>
              </w:rPr>
            </w:pPr>
            <w:r w:rsidRPr="00C37726">
              <w:rPr>
                <w:sz w:val="22"/>
                <w:szCs w:val="22"/>
              </w:rPr>
              <w:t>Firma y aclaración del/los oferente/s</w:t>
            </w:r>
          </w:p>
          <w:p w:rsidR="00AA02A0" w:rsidRPr="00C37726" w:rsidRDefault="00AA02A0" w:rsidP="00705BFD">
            <w:pPr>
              <w:ind w:firstLine="132"/>
              <w:jc w:val="center"/>
              <w:rPr>
                <w:sz w:val="22"/>
                <w:szCs w:val="22"/>
              </w:rPr>
            </w:pPr>
          </w:p>
        </w:tc>
      </w:tr>
      <w:tr w:rsidR="00C37726" w:rsidRPr="00C37726" w:rsidTr="006F0E9D">
        <w:trPr>
          <w:trHeight w:val="63"/>
        </w:trPr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Pr="00C3772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A02A0" w:rsidRPr="00C37726" w:rsidRDefault="00AA02A0" w:rsidP="00705BFD">
            <w:pPr>
              <w:ind w:firstLine="132"/>
              <w:rPr>
                <w:sz w:val="22"/>
                <w:szCs w:val="22"/>
              </w:rPr>
            </w:pPr>
            <w:r w:rsidRPr="00C37726">
              <w:rPr>
                <w:rFonts w:eastAsia="Arial"/>
                <w:sz w:val="22"/>
                <w:szCs w:val="22"/>
              </w:rPr>
              <w:t xml:space="preserve"> </w:t>
            </w:r>
            <w:r w:rsidR="00DD39E6" w:rsidRPr="00C37726">
              <w:rPr>
                <w:sz w:val="22"/>
                <w:szCs w:val="22"/>
              </w:rPr>
              <w:t>Lugar y fecha</w:t>
            </w:r>
          </w:p>
          <w:p w:rsidR="00AA02A0" w:rsidRPr="00C37726" w:rsidRDefault="00AA02A0" w:rsidP="00705BFD">
            <w:pPr>
              <w:ind w:firstLine="132"/>
              <w:rPr>
                <w:sz w:val="22"/>
                <w:szCs w:val="22"/>
              </w:rPr>
            </w:pPr>
          </w:p>
        </w:tc>
        <w:tc>
          <w:tcPr>
            <w:tcW w:w="80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37726" w:rsidRDefault="00AA02A0" w:rsidP="00DD39E6">
            <w:pPr>
              <w:snapToGrid w:val="0"/>
              <w:rPr>
                <w:sz w:val="22"/>
                <w:szCs w:val="22"/>
              </w:rPr>
            </w:pPr>
          </w:p>
          <w:p w:rsidR="00AA02A0" w:rsidRPr="00C37726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</w:tr>
    </w:tbl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B678C8" w:rsidRPr="00C37726" w:rsidRDefault="00B678C8" w:rsidP="00B678C8">
      <w:pPr>
        <w:widowControl/>
        <w:suppressAutoHyphens w:val="0"/>
        <w:autoSpaceDE/>
        <w:jc w:val="center"/>
      </w:pPr>
    </w:p>
    <w:p w:rsidR="001A111F" w:rsidRPr="00C37726" w:rsidRDefault="001A111F" w:rsidP="006C12C1">
      <w:pPr>
        <w:pStyle w:val="Epgrafe1"/>
      </w:pPr>
    </w:p>
    <w:p w:rsidR="001C2E38" w:rsidRPr="00C37726" w:rsidRDefault="001C2E38" w:rsidP="006C12C1">
      <w:pPr>
        <w:pStyle w:val="Epgrafe1"/>
      </w:pPr>
    </w:p>
    <w:sectPr w:rsidR="001C2E38" w:rsidRPr="00C37726" w:rsidSect="00AA02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C8E" w:rsidRDefault="00986C8E">
      <w:r>
        <w:separator/>
      </w:r>
    </w:p>
  </w:endnote>
  <w:endnote w:type="continuationSeparator" w:id="0">
    <w:p w:rsidR="00986C8E" w:rsidRDefault="0098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Default="00986C8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Default="00986C8E">
    <w:pPr>
      <w:pStyle w:val="Piedepgina"/>
      <w:jc w:val="center"/>
      <w:rPr>
        <w:b/>
        <w:bCs/>
        <w:sz w:val="20"/>
        <w:szCs w:val="20"/>
      </w:rPr>
    </w:pPr>
  </w:p>
  <w:p w:rsidR="00986C8E" w:rsidRDefault="00986C8E">
    <w:pPr>
      <w:pStyle w:val="Piedepgina"/>
      <w:jc w:val="center"/>
      <w:rPr>
        <w:b/>
        <w:bCs/>
        <w:sz w:val="20"/>
        <w:szCs w:val="20"/>
      </w:rPr>
    </w:pPr>
  </w:p>
  <w:p w:rsidR="00986C8E" w:rsidRDefault="00986C8E">
    <w:pPr>
      <w:pStyle w:val="Piedepgina"/>
      <w:jc w:val="center"/>
      <w:rPr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Default="00986C8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C8E" w:rsidRDefault="00986C8E">
      <w:r>
        <w:separator/>
      </w:r>
    </w:p>
  </w:footnote>
  <w:footnote w:type="continuationSeparator" w:id="0">
    <w:p w:rsidR="00986C8E" w:rsidRDefault="00986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Default="00986C8E">
    <w:pPr>
      <w:jc w:val="right"/>
      <w:rPr>
        <w:b/>
        <w:bCs/>
        <w:sz w:val="20"/>
        <w:szCs w:val="20"/>
      </w:rPr>
    </w:pPr>
  </w:p>
  <w:p w:rsidR="00986C8E" w:rsidRDefault="00986C8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986C8E" w:rsidRDefault="00986C8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Default="00986C8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Pr="00237328" w:rsidRDefault="00986C8E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8E" w:rsidRDefault="00986C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23C25"/>
    <w:rsid w:val="00124816"/>
    <w:rsid w:val="00143A20"/>
    <w:rsid w:val="00173597"/>
    <w:rsid w:val="001779B7"/>
    <w:rsid w:val="00180B6A"/>
    <w:rsid w:val="00181BF6"/>
    <w:rsid w:val="001823AE"/>
    <w:rsid w:val="00194ACC"/>
    <w:rsid w:val="00195912"/>
    <w:rsid w:val="001A111F"/>
    <w:rsid w:val="001C2E38"/>
    <w:rsid w:val="00200BDD"/>
    <w:rsid w:val="00202479"/>
    <w:rsid w:val="00207250"/>
    <w:rsid w:val="00224B25"/>
    <w:rsid w:val="00227E88"/>
    <w:rsid w:val="0023522E"/>
    <w:rsid w:val="00237328"/>
    <w:rsid w:val="00264E44"/>
    <w:rsid w:val="00270CAE"/>
    <w:rsid w:val="002714A7"/>
    <w:rsid w:val="00284F72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32EC"/>
    <w:rsid w:val="00375C12"/>
    <w:rsid w:val="00382D72"/>
    <w:rsid w:val="00393F1D"/>
    <w:rsid w:val="003C2D02"/>
    <w:rsid w:val="003C6E3A"/>
    <w:rsid w:val="0043339A"/>
    <w:rsid w:val="00447047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E3AA6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D6FF5"/>
    <w:rsid w:val="006E5578"/>
    <w:rsid w:val="006F0E9D"/>
    <w:rsid w:val="006F1551"/>
    <w:rsid w:val="006F2D47"/>
    <w:rsid w:val="006F3FA5"/>
    <w:rsid w:val="00705BFD"/>
    <w:rsid w:val="007266A6"/>
    <w:rsid w:val="00740BEF"/>
    <w:rsid w:val="00750BEF"/>
    <w:rsid w:val="00756398"/>
    <w:rsid w:val="0076375D"/>
    <w:rsid w:val="00772544"/>
    <w:rsid w:val="00776075"/>
    <w:rsid w:val="00791AE6"/>
    <w:rsid w:val="007A41E0"/>
    <w:rsid w:val="007A6488"/>
    <w:rsid w:val="007C3372"/>
    <w:rsid w:val="007C3CAC"/>
    <w:rsid w:val="00801B8F"/>
    <w:rsid w:val="00802934"/>
    <w:rsid w:val="00804AFD"/>
    <w:rsid w:val="00810FD9"/>
    <w:rsid w:val="008159BF"/>
    <w:rsid w:val="008178AC"/>
    <w:rsid w:val="00817DA4"/>
    <w:rsid w:val="00835829"/>
    <w:rsid w:val="0084022E"/>
    <w:rsid w:val="00846F63"/>
    <w:rsid w:val="00856D1F"/>
    <w:rsid w:val="00862414"/>
    <w:rsid w:val="00897AC4"/>
    <w:rsid w:val="008A6F15"/>
    <w:rsid w:val="008C0E94"/>
    <w:rsid w:val="008C2604"/>
    <w:rsid w:val="008D6CF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52F1F"/>
    <w:rsid w:val="009633C3"/>
    <w:rsid w:val="009715EA"/>
    <w:rsid w:val="009738B2"/>
    <w:rsid w:val="009823C1"/>
    <w:rsid w:val="00986975"/>
    <w:rsid w:val="00986C8E"/>
    <w:rsid w:val="009A2F21"/>
    <w:rsid w:val="009A6836"/>
    <w:rsid w:val="009A71BE"/>
    <w:rsid w:val="009C69C6"/>
    <w:rsid w:val="009F40E9"/>
    <w:rsid w:val="00A00C41"/>
    <w:rsid w:val="00A13460"/>
    <w:rsid w:val="00A4044A"/>
    <w:rsid w:val="00A4145E"/>
    <w:rsid w:val="00AA02A0"/>
    <w:rsid w:val="00AA0540"/>
    <w:rsid w:val="00AF4C25"/>
    <w:rsid w:val="00AF63EB"/>
    <w:rsid w:val="00AF7C0B"/>
    <w:rsid w:val="00B27F39"/>
    <w:rsid w:val="00B41B49"/>
    <w:rsid w:val="00B678C8"/>
    <w:rsid w:val="00B72782"/>
    <w:rsid w:val="00B9358F"/>
    <w:rsid w:val="00BA2CFF"/>
    <w:rsid w:val="00BA5C15"/>
    <w:rsid w:val="00BB2B4C"/>
    <w:rsid w:val="00BD0135"/>
    <w:rsid w:val="00BE1E18"/>
    <w:rsid w:val="00BE287E"/>
    <w:rsid w:val="00C23023"/>
    <w:rsid w:val="00C30F6C"/>
    <w:rsid w:val="00C37726"/>
    <w:rsid w:val="00C4325B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100C"/>
    <w:rsid w:val="00D85577"/>
    <w:rsid w:val="00DA7EF2"/>
    <w:rsid w:val="00DB5644"/>
    <w:rsid w:val="00DD39E6"/>
    <w:rsid w:val="00DE00F8"/>
    <w:rsid w:val="00DE22A0"/>
    <w:rsid w:val="00E0460A"/>
    <w:rsid w:val="00E07F58"/>
    <w:rsid w:val="00E22963"/>
    <w:rsid w:val="00E24D35"/>
    <w:rsid w:val="00E2733C"/>
    <w:rsid w:val="00E34D18"/>
    <w:rsid w:val="00E36F66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50A9B"/>
    <w:rsid w:val="00F7432B"/>
    <w:rsid w:val="00F92314"/>
    <w:rsid w:val="00F92623"/>
    <w:rsid w:val="00F96C50"/>
    <w:rsid w:val="00FA02CB"/>
    <w:rsid w:val="00FA5D8D"/>
    <w:rsid w:val="00FB1A98"/>
    <w:rsid w:val="00FB737D"/>
    <w:rsid w:val="00FC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0558D-28D8-455E-9B69-A59C4A09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13</Pages>
  <Words>1355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Julia Alfano</cp:lastModifiedBy>
  <cp:revision>60</cp:revision>
  <cp:lastPrinted>2018-08-15T14:56:00Z</cp:lastPrinted>
  <dcterms:created xsi:type="dcterms:W3CDTF">2017-03-21T17:06:00Z</dcterms:created>
  <dcterms:modified xsi:type="dcterms:W3CDTF">2019-02-18T15:59:00Z</dcterms:modified>
</cp:coreProperties>
</file>