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78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720"/>
        <w:gridCol w:w="516"/>
        <w:gridCol w:w="1213"/>
        <w:gridCol w:w="19"/>
        <w:gridCol w:w="627"/>
      </w:tblGrid>
      <w:tr w:rsidR="00B678C8" w:rsidTr="00AA02A0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139065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472C" w:rsidRDefault="00E8472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E8472C" w:rsidRDefault="00E8472C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PLIEGO DE BASES Y CONDICIONES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3.45pt;margin-top:10.95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    <v:fill opacity="0"/>
                      <v:textbox inset="0,0,0,0">
                        <w:txbxContent>
                          <w:p w:rsidR="00E8472C" w:rsidRDefault="00E8472C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E8472C" w:rsidRDefault="00E8472C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PLIEGO DE BASES Y CONDICIONES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AA02A0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673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PROCURACION GENERAL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945693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  <w:r>
              <w:rPr>
                <w:rFonts w:ascii="Times New Roman" w:eastAsia="Arial" w:hAnsi="Times New Roman" w:cs="Times New Roman"/>
              </w:rPr>
              <w:t>POR EXCEPCION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 w:rsidP="00E8472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Nº </w:t>
            </w:r>
            <w:r w:rsidR="00E8472C">
              <w:rPr>
                <w:b/>
                <w:bCs/>
                <w:sz w:val="20"/>
                <w:szCs w:val="20"/>
              </w:rPr>
              <w:t>88</w:t>
            </w:r>
          </w:p>
        </w:tc>
        <w:tc>
          <w:tcPr>
            <w:tcW w:w="51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C51A49" w:rsidRDefault="001C2E38">
            <w:pPr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 w:rsidP="00B678C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Ejercicio:</w:t>
            </w:r>
          </w:p>
        </w:tc>
        <w:tc>
          <w:tcPr>
            <w:tcW w:w="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D848F2" w:rsidP="00D848F2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2017</w:t>
            </w:r>
          </w:p>
        </w:tc>
      </w:tr>
      <w:tr w:rsidR="00531214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582749" w:rsidP="00862414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 xml:space="preserve">981 y su reglamentación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>. 1300/16</w:t>
            </w:r>
            <w:r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945693" w:rsidRDefault="001C2E38" w:rsidP="00582749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1D311A">
              <w:rPr>
                <w:rFonts w:ascii="Times New Roman" w:eastAsia="Arial" w:hAnsi="Times New Roman" w:cs="Times New Roman"/>
              </w:rPr>
              <w:t>3002-802/17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AA02A0">
        <w:trPr>
          <w:cantSplit/>
          <w:trHeight w:val="315"/>
        </w:trPr>
        <w:tc>
          <w:tcPr>
            <w:tcW w:w="9780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181B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Pr="00181BF6" w:rsidRDefault="00C23023" w:rsidP="00531214">
            <w:pPr>
              <w:pStyle w:val="Defaul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L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ocación</w:t>
            </w:r>
            <w:r w:rsidR="005827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y/o compra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un (</w:t>
            </w:r>
            <w:r w:rsidR="008624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1) inmueble en la localidad de </w:t>
            </w:r>
            <w:r w:rsidR="00D848F2">
              <w:rPr>
                <w:rFonts w:ascii="Times New Roman" w:hAnsi="Times New Roman" w:cs="Times New Roman"/>
                <w:b/>
                <w:sz w:val="20"/>
                <w:szCs w:val="20"/>
              </w:rPr>
              <w:t>San Justo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848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con destino a Defensorías Penales, Defensorías de Ejecución Penal, Defensoría General, Secretaría de Gestión y de Personal </w:t>
            </w: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la Procuración G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eneral</w:t>
            </w:r>
            <w:r w:rsidR="00E876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del Departamento Judicial La Matanza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. La locación será por el término de veinticuatro (24) meses</w:t>
            </w:r>
          </w:p>
          <w:p w:rsidR="00C51A49" w:rsidRPr="00181BF6" w:rsidRDefault="00531214" w:rsidP="0053121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hAnsi="Times New Roman" w:cs="Times New Roman"/>
                <w:b/>
              </w:rPr>
              <w:t> </w:t>
            </w:r>
          </w:p>
          <w:p w:rsidR="00C51A49" w:rsidRPr="00181BF6" w:rsidRDefault="00C51A49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1C2E38" w:rsidRDefault="00AF7C0B" w:rsidP="00582749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DELEGACIÓN DE ADMINISTRACIÓN DEL DPTO. </w:t>
            </w:r>
            <w:r w:rsidR="00E8767B">
              <w:rPr>
                <w:b/>
                <w:bCs/>
                <w:sz w:val="16"/>
                <w:szCs w:val="16"/>
              </w:rPr>
              <w:t xml:space="preserve"> DE </w:t>
            </w:r>
            <w:r w:rsidR="00E125AC">
              <w:rPr>
                <w:b/>
                <w:bCs/>
                <w:sz w:val="16"/>
                <w:szCs w:val="16"/>
              </w:rPr>
              <w:t>LA MATANZA, CALLE ENTRE RIOS N°3</w:t>
            </w:r>
            <w:r w:rsidR="00E8767B">
              <w:rPr>
                <w:b/>
                <w:bCs/>
                <w:sz w:val="16"/>
                <w:szCs w:val="16"/>
              </w:rPr>
              <w:t>171, SAN JUSTO</w:t>
            </w:r>
          </w:p>
          <w:p w:rsidR="00582749" w:rsidRPr="00181BF6" w:rsidRDefault="00582749" w:rsidP="00582749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181BF6" w:rsidRDefault="00772544" w:rsidP="0055444C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Hasta el  día </w:t>
            </w:r>
            <w:r w:rsidR="0055444C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24 </w:t>
            </w:r>
            <w:r w:rsidR="00604193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DE</w:t>
            </w:r>
            <w:r w:rsidR="0055444C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NOVIEMBRE </w:t>
            </w:r>
            <w:r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DE 2017</w:t>
            </w:r>
            <w:r w:rsidR="0055444C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        </w:t>
            </w:r>
            <w:r w:rsidR="00604193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</w:t>
            </w:r>
            <w:r w:rsidR="0055444C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10.00</w:t>
            </w:r>
            <w:r w:rsidR="00604193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HS.</w:t>
            </w:r>
          </w:p>
        </w:tc>
      </w:tr>
      <w:tr w:rsidR="001C2E38" w:rsidTr="00AA02A0">
        <w:trPr>
          <w:trHeight w:val="621"/>
        </w:trPr>
        <w:tc>
          <w:tcPr>
            <w:tcW w:w="9780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E8767B" w:rsidRDefault="00E8767B" w:rsidP="00E8767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DELEGACIÓN DE ADMINISTRACIÓN DEL DPTO.  DE </w:t>
            </w:r>
            <w:r w:rsidR="00E125AC">
              <w:rPr>
                <w:b/>
                <w:bCs/>
                <w:sz w:val="16"/>
                <w:szCs w:val="16"/>
              </w:rPr>
              <w:t>LA MATANZA, CALLE ENTRE RIOS N°3</w:t>
            </w:r>
            <w:r>
              <w:rPr>
                <w:b/>
                <w:bCs/>
                <w:sz w:val="16"/>
                <w:szCs w:val="16"/>
              </w:rPr>
              <w:t>171, SAN JUSTO</w:t>
            </w:r>
          </w:p>
          <w:p w:rsidR="00582749" w:rsidRPr="00181BF6" w:rsidRDefault="00582749" w:rsidP="00582749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55444C" w:rsidRDefault="00084862" w:rsidP="0055444C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55444C" w:rsidRPr="0055444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24 DE NOVIEMBRE DE 2017</w:t>
            </w:r>
            <w:r w:rsidR="0055444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55444C" w:rsidRPr="0055444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A LAS 10.00 HS.</w:t>
            </w:r>
          </w:p>
        </w:tc>
      </w:tr>
      <w:tr w:rsidR="00B678C8" w:rsidTr="00AA02A0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910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AA02A0">
        <w:trPr>
          <w:cantSplit/>
          <w:trHeight w:val="221"/>
        </w:trPr>
        <w:tc>
          <w:tcPr>
            <w:tcW w:w="97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1300/16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sobre. Los sobres o paquetes conteniendo las Ofertas, serán abiertos en presencia de los Oferentes que concurran.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88"/>
        <w:tblW w:w="107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4"/>
        <w:gridCol w:w="346"/>
        <w:gridCol w:w="718"/>
        <w:gridCol w:w="361"/>
        <w:gridCol w:w="144"/>
        <w:gridCol w:w="32"/>
        <w:gridCol w:w="16"/>
        <w:gridCol w:w="167"/>
        <w:gridCol w:w="359"/>
        <w:gridCol w:w="561"/>
        <w:gridCol w:w="183"/>
        <w:gridCol w:w="1234"/>
        <w:gridCol w:w="29"/>
        <w:gridCol w:w="45"/>
        <w:gridCol w:w="16"/>
        <w:gridCol w:w="50"/>
        <w:gridCol w:w="253"/>
        <w:gridCol w:w="280"/>
        <w:gridCol w:w="69"/>
        <w:gridCol w:w="214"/>
        <w:gridCol w:w="363"/>
        <w:gridCol w:w="180"/>
        <w:gridCol w:w="745"/>
        <w:gridCol w:w="330"/>
        <w:gridCol w:w="192"/>
        <w:gridCol w:w="181"/>
        <w:gridCol w:w="532"/>
        <w:gridCol w:w="10"/>
        <w:gridCol w:w="32"/>
        <w:gridCol w:w="139"/>
        <w:gridCol w:w="912"/>
        <w:gridCol w:w="89"/>
        <w:gridCol w:w="20"/>
        <w:gridCol w:w="116"/>
        <w:gridCol w:w="295"/>
        <w:gridCol w:w="31"/>
        <w:gridCol w:w="30"/>
        <w:gridCol w:w="79"/>
      </w:tblGrid>
      <w:tr w:rsidR="00AA02A0" w:rsidRPr="00195912" w:rsidTr="00AA02A0">
        <w:trPr>
          <w:gridAfter w:val="3"/>
          <w:wAfter w:w="140" w:type="dxa"/>
          <w:trHeight w:hRule="exact" w:val="901"/>
        </w:trPr>
        <w:tc>
          <w:tcPr>
            <w:tcW w:w="10627" w:type="dxa"/>
            <w:gridSpan w:val="3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5DF757FF" wp14:editId="74F7B7E9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40640</wp:posOffset>
                      </wp:positionV>
                      <wp:extent cx="6858000" cy="1094740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0" cy="109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472C" w:rsidRPr="00926E29" w:rsidRDefault="00E8472C" w:rsidP="00AA02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A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FÍSICAS TITULARES DE DOMINIO</w:t>
                                  </w:r>
                                </w:p>
                                <w:p w:rsidR="00E8472C" w:rsidRPr="00926E29" w:rsidRDefault="00E8472C" w:rsidP="00AA02A0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F757FF" id="Text Box 16" o:spid="_x0000_s1027" type="#_x0000_t202" style="position:absolute;margin-left:.3pt;margin-top:3.2pt;width:540pt;height:86.2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    <v:fill opacity="0"/>
                      <v:textbox inset="0,0,0,0">
                        <w:txbxContent>
                          <w:p w:rsidR="00E8472C" w:rsidRPr="00926E29" w:rsidRDefault="00E8472C" w:rsidP="00AA02A0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A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FÍSICAS TITULARES DE DOMINIO</w:t>
                            </w:r>
                          </w:p>
                          <w:p w:rsidR="00E8472C" w:rsidRPr="00926E29" w:rsidRDefault="00E8472C" w:rsidP="00AA02A0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Pr="00393F1D" w:rsidRDefault="00AA02A0" w:rsidP="00AA02A0">
            <w:pPr>
              <w:rPr>
                <w:sz w:val="20"/>
                <w:szCs w:val="20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 wp14:anchorId="3727D008" wp14:editId="0D64990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-567055</wp:posOffset>
                      </wp:positionV>
                      <wp:extent cx="17145" cy="8849360"/>
                      <wp:effectExtent l="0" t="0" r="0" b="0"/>
                      <wp:wrapNone/>
                      <wp:docPr id="31" name="Lin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145" cy="884936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973D58" id="Line 84" o:spid="_x0000_s1026" style="position:absolute;flip:x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    <v:stroke joinstyle="miter"/>
                    </v:line>
                  </w:pict>
                </mc:Fallback>
              </mc:AlternateContent>
            </w: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1)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42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9408" behindDoc="0" locked="0" layoutInCell="1" allowOverlap="1" wp14:anchorId="674E6386" wp14:editId="454CF34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3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472C" w:rsidRDefault="00E8472C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4E6386" id="Text Box 14" o:spid="_x0000_s1028" type="#_x0000_t202" style="position:absolute;margin-left:39.75pt;margin-top:.75pt;width:6.9pt;height:14.4pt;z-index:251729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E8472C" w:rsidRDefault="00E8472C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5312" behindDoc="0" locked="0" layoutInCell="1" allowOverlap="1" wp14:anchorId="341ED931" wp14:editId="1E7F0F2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9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472C" w:rsidRDefault="00E8472C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1ED931" id="Text Box 10" o:spid="_x0000_s1029" type="#_x0000_t202" style="position:absolute;left:0;text-align:left;margin-left:39.75pt;margin-top:.75pt;width:6.9pt;height:14.4pt;z-index:251725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8472C" w:rsidRDefault="00E8472C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0432" behindDoc="0" locked="0" layoutInCell="1" allowOverlap="1" wp14:anchorId="0B764483" wp14:editId="532EFF2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8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472C" w:rsidRDefault="00E8472C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764483" id="Text Box 15" o:spid="_x0000_s1030" type="#_x0000_t202" style="position:absolute;margin-left:39.75pt;margin-top:.75pt;width:6.9pt;height:14.4pt;z-index:251730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E8472C" w:rsidRDefault="00E8472C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498" w:type="dxa"/>
            <w:gridSpan w:val="17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1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  <w:r w:rsidRPr="00195912">
              <w:rPr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8384" behindDoc="0" locked="0" layoutInCell="1" allowOverlap="1" wp14:anchorId="4D0033EB" wp14:editId="1BD49EA8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7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472C" w:rsidRDefault="00E8472C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0033EB" id="Text Box 13" o:spid="_x0000_s1031" type="#_x0000_t202" style="position:absolute;margin-left:39.75pt;margin-top:.75pt;width:6.9pt;height:14.4pt;z-index:251728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E8472C" w:rsidRDefault="00E8472C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419" w:type="dxa"/>
            <w:gridSpan w:val="1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6336" behindDoc="0" locked="0" layoutInCell="1" allowOverlap="1" wp14:anchorId="46D7562B" wp14:editId="4E117FD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6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472C" w:rsidRDefault="00E8472C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D7562B" id="Text Box 11" o:spid="_x0000_s1032" type="#_x0000_t202" style="position:absolute;margin-left:39.75pt;margin-top:.75pt;width:6.9pt;height:14.4pt;z-index:251726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8472C" w:rsidRDefault="00E8472C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952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7360" behindDoc="0" locked="0" layoutInCell="1" allowOverlap="1" wp14:anchorId="10635619" wp14:editId="4DEAA6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5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472C" w:rsidRDefault="00E8472C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635619" id="Text Box 12" o:spid="_x0000_s1033" type="#_x0000_t202" style="position:absolute;margin-left:39.75pt;margin-top:.75pt;width:6.9pt;height:14.4pt;z-index:251727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    <v:fill opacity="0"/>
                      <v:textbox inset="0,0,0,0">
                        <w:txbxContent>
                          <w:p w:rsidR="00E8472C" w:rsidRDefault="00E8472C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491" w:type="dxa"/>
            <w:gridSpan w:val="2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 y ART. 16 apartado III del Decreto N° 1300/16</w:t>
            </w:r>
          </w:p>
        </w:tc>
        <w:tc>
          <w:tcPr>
            <w:tcW w:w="1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1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97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72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2480" behindDoc="0" locked="0" layoutInCell="1" allowOverlap="1" wp14:anchorId="3E0300F3" wp14:editId="144852C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472C" w:rsidRDefault="00E8472C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0300F3" id="Text Box 18" o:spid="_x0000_s1034" type="#_x0000_t202" style="position:absolute;margin-left:39.75pt;margin-top:.75pt;width:6.9pt;height:14.4pt;z-index:251732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E8472C" w:rsidRDefault="00E8472C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Ùnico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1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Firma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Aclaración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165" w:type="dxa"/>
            <w:gridSpan w:val="25"/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2)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3504" behindDoc="0" locked="0" layoutInCell="1" allowOverlap="1" wp14:anchorId="359D6B39" wp14:editId="732740F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472C" w:rsidRDefault="00E8472C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9D6B39" id="Text Box 19" o:spid="_x0000_s1035" type="#_x0000_t202" style="position:absolute;margin-left:39.75pt;margin-top:.75pt;width:6.9pt;height:14.4pt;z-index:251733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8472C" w:rsidRDefault="00E8472C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4528" behindDoc="0" locked="0" layoutInCell="1" allowOverlap="1" wp14:anchorId="43F567EE" wp14:editId="38A0E1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472C" w:rsidRDefault="00E8472C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F567EE" id="Text Box 20" o:spid="_x0000_s1036" type="#_x0000_t202" style="position:absolute;margin-left:39.75pt;margin-top:.75pt;width:6.9pt;height:14.4pt;z-index:2517345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8472C" w:rsidRDefault="00E8472C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5552" behindDoc="0" locked="0" layoutInCell="1" allowOverlap="1" wp14:anchorId="0EF84672" wp14:editId="65B32D72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472C" w:rsidRDefault="00E8472C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F84672" id="Text Box 21" o:spid="_x0000_s1037" type="#_x0000_t202" style="position:absolute;margin-left:39.75pt;margin-top:.75pt;width:6.9pt;height:14.4pt;z-index:251735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8472C" w:rsidRDefault="00E8472C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07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160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6816" behindDoc="0" locked="0" layoutInCell="1" allowOverlap="1" wp14:anchorId="25E36ACC" wp14:editId="2084DBA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0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472C" w:rsidRDefault="00E8472C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E8472C" w:rsidRDefault="00E8472C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E8472C" w:rsidRDefault="00E8472C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36ACC" id="Text Box 85" o:spid="_x0000_s1038" type="#_x0000_t202" style="position:absolute;margin-left:39.75pt;margin-top:.75pt;width:6.9pt;height:14.4pt;z-index:2517468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8472C" w:rsidRDefault="00E8472C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E8472C" w:rsidRDefault="00E8472C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E8472C" w:rsidRDefault="00E8472C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5792" behindDoc="0" locked="0" layoutInCell="1" allowOverlap="1" wp14:anchorId="23EBF482" wp14:editId="2E0FDA5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9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472C" w:rsidRDefault="00E8472C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EBF482" id="Text Box 68" o:spid="_x0000_s1039" type="#_x0000_t202" style="position:absolute;margin-left:39.75pt;margin-top:.75pt;width:6.9pt;height:14.4pt;z-index:2517457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8472C" w:rsidRDefault="00E8472C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lastRenderedPageBreak/>
              <w:t> </w:t>
            </w:r>
          </w:p>
        </w:tc>
        <w:tc>
          <w:tcPr>
            <w:tcW w:w="454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6576" behindDoc="0" locked="0" layoutInCell="1" allowOverlap="1" wp14:anchorId="313847DF" wp14:editId="572A110C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8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472C" w:rsidRDefault="00E8472C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3847DF" id="Text Box 69" o:spid="_x0000_s1040" type="#_x0000_t202" style="position:absolute;margin-left:39.75pt;margin-top:.75pt;width:6.9pt;height:14.4pt;z-index:2517365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E8472C" w:rsidRDefault="00E8472C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854" w:type="dxa"/>
            <w:gridSpan w:val="2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 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</w:tc>
        <w:tc>
          <w:tcPr>
            <w:tcW w:w="1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118" w:type="dxa"/>
            <w:gridSpan w:val="10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9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244" w:type="dxa"/>
            <w:gridSpan w:val="11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Unico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52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2244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7600" behindDoc="0" locked="0" layoutInCell="1" allowOverlap="1" wp14:anchorId="03DCEDCD" wp14:editId="4D9B8F4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7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472C" w:rsidRDefault="00E8472C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DCEDCD" id="Text Box 70" o:spid="_x0000_s1041" type="#_x0000_t202" style="position:absolute;margin-left:39.75pt;margin-top:.75pt;width:6.9pt;height:14.4pt;z-index:2517376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8472C" w:rsidRDefault="00E8472C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28"/>
                <w:szCs w:val="28"/>
                <w:u w:val="single"/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3)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8"/>
                <w:szCs w:val="28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7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8624" behindDoc="0" locked="0" layoutInCell="1" allowOverlap="1" wp14:anchorId="63D4DE1A" wp14:editId="78596B9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6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472C" w:rsidRDefault="00E8472C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D4DE1A" id="Text Box 72" o:spid="_x0000_s1042" type="#_x0000_t202" style="position:absolute;margin-left:39.75pt;margin-top:.75pt;width:6.9pt;height:14.4pt;z-index:251738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E8472C" w:rsidRDefault="00E8472C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9648" behindDoc="0" locked="0" layoutInCell="1" allowOverlap="1" wp14:anchorId="1980E855" wp14:editId="015DB72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5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472C" w:rsidRDefault="00E8472C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80E855" id="Text Box 73" o:spid="_x0000_s1043" type="#_x0000_t202" style="position:absolute;margin-left:39.75pt;margin-top:.75pt;width:6.9pt;height:14.4pt;z-index:251739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8472C" w:rsidRDefault="00E8472C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0672" behindDoc="0" locked="0" layoutInCell="1" allowOverlap="1" wp14:anchorId="3077FFC2" wp14:editId="069B87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4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472C" w:rsidRDefault="00E8472C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7FFC2" id="Text Box 75" o:spid="_x0000_s1044" type="#_x0000_t202" style="position:absolute;margin-left:39.75pt;margin-top:.75pt;width:6.9pt;height:14.4pt;z-index:2517406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8472C" w:rsidRDefault="00E8472C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1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713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7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1696" behindDoc="0" locked="0" layoutInCell="1" allowOverlap="1" wp14:anchorId="3BB68C70" wp14:editId="653688D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2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472C" w:rsidRDefault="00E8472C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B68C70" id="Text Box 76" o:spid="_x0000_s1045" type="#_x0000_t202" style="position:absolute;margin-left:39.75pt;margin-top:.75pt;width:6.9pt;height:14.4pt;z-index:2517416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8472C" w:rsidRDefault="00E8472C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2720" behindDoc="0" locked="0" layoutInCell="1" allowOverlap="1" wp14:anchorId="38A2D9C8" wp14:editId="5A89A2D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1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472C" w:rsidRDefault="00E8472C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A2D9C8" id="Text Box 77" o:spid="_x0000_s1046" type="#_x0000_t202" style="position:absolute;margin-left:39.75pt;margin-top:.75pt;width:6.9pt;height:14.4pt;z-index:2517427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8472C" w:rsidRDefault="00E8472C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7034" w:type="dxa"/>
            <w:gridSpan w:val="2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63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4699" w:type="dxa"/>
            <w:gridSpan w:val="18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Único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16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1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3744" behindDoc="0" locked="0" layoutInCell="1" allowOverlap="1" wp14:anchorId="1C9AEF67" wp14:editId="7EDF1150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0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472C" w:rsidRDefault="00E8472C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9AEF67" id="Text Box 78" o:spid="_x0000_s1047" type="#_x0000_t202" style="position:absolute;margin-left:39.75pt;margin-top:.75pt;width:6.9pt;height:14.4pt;z-index:2517437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nY3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uWnY3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E8472C" w:rsidRDefault="00E8472C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51" w:type="dxa"/>
            <w:gridSpan w:val="6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383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AA02A0" w:rsidTr="00D848F2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AA02A0" w:rsidRDefault="00AA02A0" w:rsidP="0055444C">
                  <w:pPr>
                    <w:framePr w:hSpace="141" w:wrap="around" w:vAnchor="text" w:hAnchor="margin" w:xAlign="center" w:y="-1088"/>
                    <w:snapToGrid w:val="0"/>
                    <w:rPr>
                      <w:b/>
                      <w:bCs/>
                      <w:sz w:val="16"/>
                      <w:szCs w:val="16"/>
                      <w:u w:val="single"/>
                    </w:rPr>
                  </w:pPr>
                </w:p>
              </w:tc>
            </w:tr>
          </w:tbl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</w:tbl>
    <w:p w:rsidR="006F3FA5" w:rsidRDefault="006F3FA5">
      <w:pPr>
        <w:widowControl/>
        <w:suppressAutoHyphens w:val="0"/>
        <w:autoSpaceDE/>
        <w:rPr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3C467FC3" wp14:editId="77A02F9B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82550</wp:posOffset>
                      </wp:positionV>
                      <wp:extent cx="6162675" cy="93599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935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472C" w:rsidRPr="00926E29" w:rsidRDefault="00E8472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B</w:t>
                                  </w:r>
                                </w:p>
                                <w:p w:rsidR="00E8472C" w:rsidRDefault="00E8472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E8472C" w:rsidRPr="00926E29" w:rsidRDefault="00E8472C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467FC3" id="Text Box 2" o:spid="_x0000_s1048" type="#_x0000_t202" style="position:absolute;margin-left:5.7pt;margin-top:6.5pt;width:485.25pt;height:73.7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    <v:fill opacity="0"/>
                      <v:textbox inset="0,0,0,0">
                        <w:txbxContent>
                          <w:p w:rsidR="00E8472C" w:rsidRPr="00926E29" w:rsidRDefault="00E8472C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B</w:t>
                            </w:r>
                          </w:p>
                          <w:p w:rsidR="00E8472C" w:rsidRDefault="00E8472C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E8472C" w:rsidRPr="00926E29" w:rsidRDefault="00E8472C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C2E38" w:rsidRDefault="001C2E38">
            <w:pPr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Default="001C2E38">
            <w:pPr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Nomina de los actuales integrantes de los Órganos de Gobierno, Administración y Fiscalización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  <w:p w:rsidR="001C2E38" w:rsidRDefault="001C2E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CONJUNTA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INDISTINTA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rPr>
          <w:sz w:val="20"/>
          <w:szCs w:val="20"/>
        </w:rPr>
      </w:pPr>
      <w:r>
        <w:rPr>
          <w:sz w:val="20"/>
          <w:szCs w:val="20"/>
        </w:rPr>
        <w:t>_El locador deberá informar al locatario la transferencia de dominio que pueda afectar la propiedad</w:t>
      </w:r>
    </w:p>
    <w:p w:rsidR="001C2E38" w:rsidRDefault="001C2E38">
      <w:pPr>
        <w:pageBreakBefore/>
        <w:rPr>
          <w:sz w:val="20"/>
          <w:szCs w:val="20"/>
        </w:rPr>
      </w:pPr>
    </w:p>
    <w:tbl>
      <w:tblPr>
        <w:tblpPr w:leftFromText="141" w:rightFromText="141" w:vertAnchor="page" w:horzAnchor="margin" w:tblpX="-572" w:tblpY="246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1C2E38" w:rsidTr="00AA02A0">
        <w:trPr>
          <w:trHeight w:hRule="exact" w:val="300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926E29" w:rsidP="00AA02A0">
            <w:pPr>
              <w:tabs>
                <w:tab w:val="left" w:pos="2910"/>
                <w:tab w:val="center" w:pos="5265"/>
              </w:tabs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 w:rsidR="001C2E3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E2733C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8512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309880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472C" w:rsidRPr="00926E29" w:rsidRDefault="00E8472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C</w:t>
                                  </w:r>
                                </w:p>
                                <w:p w:rsidR="00E8472C" w:rsidRPr="00926E29" w:rsidRDefault="00E8472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E8472C" w:rsidRPr="00926E29" w:rsidRDefault="00E8472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APODERADOS - DECLARACION JURADA</w:t>
                                  </w:r>
                                </w:p>
                                <w:p w:rsidR="00E8472C" w:rsidRPr="00926E29" w:rsidRDefault="00E8472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E8472C" w:rsidRDefault="00E8472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E8472C" w:rsidRDefault="00E8472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E8472C" w:rsidRDefault="00E8472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E8472C" w:rsidRDefault="00E8472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E8472C" w:rsidRDefault="00E8472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E8472C" w:rsidRDefault="00E8472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E8472C" w:rsidRDefault="00E8472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E8472C" w:rsidRDefault="00E8472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E8472C" w:rsidRDefault="00E8472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49" type="#_x0000_t202" style="position:absolute;left:0;text-align:left;margin-left:5.8pt;margin-top:24.4pt;width:473.25pt;height:62.15pt;z-index:2516485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    <v:fill opacity="0"/>
                      <v:textbox inset="0,0,0,0">
                        <w:txbxContent>
                          <w:p w:rsidR="00E8472C" w:rsidRPr="00926E29" w:rsidRDefault="00E8472C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C</w:t>
                            </w:r>
                          </w:p>
                          <w:p w:rsidR="00E8472C" w:rsidRPr="00926E29" w:rsidRDefault="00E8472C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E8472C" w:rsidRPr="00926E29" w:rsidRDefault="00E8472C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APODERADOS - DECLARACION JURADA</w:t>
                            </w:r>
                          </w:p>
                          <w:p w:rsidR="00E8472C" w:rsidRPr="00926E29" w:rsidRDefault="00E8472C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E8472C" w:rsidRDefault="00E8472C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E8472C" w:rsidRDefault="00E8472C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E8472C" w:rsidRDefault="00E8472C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E8472C" w:rsidRDefault="00E8472C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E8472C" w:rsidRDefault="00E8472C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E8472C" w:rsidRDefault="00E8472C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E8472C" w:rsidRDefault="00E8472C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E8472C" w:rsidRDefault="00E8472C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E8472C" w:rsidRDefault="00E8472C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2E3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26E29" w:rsidRDefault="001C2E38" w:rsidP="00AA02A0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</w:p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 w:rsidR="00AA02A0">
              <w:rPr>
                <w:sz w:val="18"/>
                <w:szCs w:val="18"/>
              </w:rPr>
              <w:tab/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Nombre y Apellido,   Poderdante ó Razón Social</w:t>
            </w:r>
            <w:r>
              <w:rPr>
                <w:b/>
                <w:bCs/>
                <w:sz w:val="16"/>
                <w:szCs w:val="16"/>
              </w:rPr>
              <w:t xml:space="preserve">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jc w:val="both"/>
        <w:rPr>
          <w:sz w:val="20"/>
          <w:szCs w:val="20"/>
        </w:rPr>
      </w:pPr>
    </w:p>
    <w:p w:rsidR="001C2E38" w:rsidRDefault="001C2E38">
      <w:pPr>
        <w:sectPr w:rsidR="001C2E38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4A9C6BB9" wp14:editId="6DDD7EC8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158750</wp:posOffset>
                      </wp:positionV>
                      <wp:extent cx="5886450" cy="1146810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1146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472C" w:rsidRPr="00926E29" w:rsidRDefault="00E8472C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:rsidR="00E8472C" w:rsidRPr="00926E29" w:rsidRDefault="00E8472C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E8472C" w:rsidRPr="00926E29" w:rsidRDefault="00E8472C" w:rsidP="00E07F58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9C6BB9" id="Text Box 3" o:spid="_x0000_s1050" type="#_x0000_t202" style="position:absolute;left:0;text-align:left;margin-left:13.25pt;margin-top:12.5pt;width:463.5pt;height:90.3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    <v:fill opacity="0"/>
                      <v:textbox inset="0,0,0,0">
                        <w:txbxContent>
                          <w:p w:rsidR="00E8472C" w:rsidRPr="00926E29" w:rsidRDefault="00E8472C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:rsidR="00E8472C" w:rsidRPr="00926E29" w:rsidRDefault="00E8472C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E8472C" w:rsidRPr="00926E29" w:rsidRDefault="00E8472C" w:rsidP="00E07F5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8144" behindDoc="0" locked="0" layoutInCell="1" allowOverlap="1" wp14:anchorId="6555B20B" wp14:editId="239C45B6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472C" w:rsidRDefault="00E8472C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55B20B" id="Text Box 42" o:spid="_x0000_s1051" type="#_x0000_t202" style="position:absolute;margin-left:39.75pt;margin-top:.75pt;width:6.9pt;height:14.4pt;z-index:251718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8472C" w:rsidRDefault="00E8472C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9168" behindDoc="0" locked="0" layoutInCell="1" allowOverlap="1" wp14:anchorId="3D2B184E" wp14:editId="395043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472C" w:rsidRDefault="00E8472C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2B184E" id="Text Box 43" o:spid="_x0000_s1052" type="#_x0000_t202" style="position:absolute;margin-left:39.75pt;margin-top:.75pt;width:6.9pt;height:14.4pt;z-index:251719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8472C" w:rsidRDefault="00E8472C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4"/>
        <w:gridCol w:w="315"/>
        <w:gridCol w:w="404"/>
        <w:gridCol w:w="361"/>
        <w:gridCol w:w="971"/>
        <w:gridCol w:w="1906"/>
        <w:gridCol w:w="536"/>
        <w:gridCol w:w="542"/>
        <w:gridCol w:w="357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1216" behindDoc="0" locked="0" layoutInCell="1" allowOverlap="1" wp14:anchorId="0BB9F1DE" wp14:editId="778078D5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81915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472C" w:rsidRPr="00776075" w:rsidRDefault="00E8472C" w:rsidP="00E07F58">
                                  <w:pPr>
                                    <w:jc w:val="center"/>
                                  </w:pPr>
                                  <w:r w:rsidRPr="00776075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E</w:t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 w:rsidRPr="00776075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B9F1DE" id="Text Box 4" o:spid="_x0000_s1053" type="#_x0000_t202" style="position:absolute;left:0;text-align:left;margin-left:53.8pt;margin-top:6.45pt;width:421.65pt;height:47.75pt;z-index:251721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    <v:fill opacity="0"/>
                      <v:textbox inset="0,0,0,0">
                        <w:txbxContent>
                          <w:p w:rsidR="00E8472C" w:rsidRPr="00776075" w:rsidRDefault="00E8472C" w:rsidP="00E07F58">
                            <w:pPr>
                              <w:jc w:val="center"/>
                            </w:pPr>
                            <w:r w:rsidRPr="0077607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E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 w:rsidRPr="00776075">
                              <w:rPr>
                                <w:b/>
                                <w:bCs/>
                                <w:u w:val="single"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UBICACIÓN: CALLE:</w:t>
            </w:r>
          </w:p>
        </w:tc>
        <w:tc>
          <w:tcPr>
            <w:tcW w:w="53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2240" behindDoc="0" locked="0" layoutInCell="1" allowOverlap="1" wp14:anchorId="16A88382" wp14:editId="59C9DD1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472C" w:rsidRDefault="00E8472C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A88382" id="Text Box 37" o:spid="_x0000_s1054" type="#_x0000_t202" style="position:absolute;margin-left:39.75pt;margin-top:.75pt;width:6.9pt;height:14.4pt;z-index:251722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8472C" w:rsidRDefault="00E8472C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LOCALIDAD/CIUDAD :</w:t>
            </w:r>
          </w:p>
        </w:tc>
        <w:tc>
          <w:tcPr>
            <w:tcW w:w="3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3264" behindDoc="0" locked="0" layoutInCell="1" allowOverlap="1" wp14:anchorId="303333B7" wp14:editId="3753B91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472C" w:rsidRDefault="00E8472C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333B7" id="Text Box 39" o:spid="_x0000_s1055" type="#_x0000_t202" style="position:absolute;margin-left:39.75pt;margin-top:.75pt;width:6.9pt;height:14.4pt;z-index:251723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8472C" w:rsidRDefault="00E8472C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PARTIDO :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xl28"/>
              <w:snapToGrid w:val="0"/>
              <w:spacing w:before="0" w:after="0"/>
            </w:pPr>
            <w: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font5"/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NO</w:t>
            </w:r>
          </w:p>
        </w:tc>
      </w:tr>
      <w:tr w:rsidR="00E07F58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6A4A53" w:rsidRPr="006A4A53" w:rsidRDefault="006A4A53" w:rsidP="006A4A53"/>
    <w:p w:rsidR="00393F1D" w:rsidRDefault="00393F1D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802934" w:rsidRPr="00776075" w:rsidRDefault="00802934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  <w:r w:rsidRPr="00776075">
        <w:rPr>
          <w:b/>
          <w:sz w:val="28"/>
          <w:szCs w:val="28"/>
          <w:u w:val="single"/>
        </w:rPr>
        <w:t>ANEXO F</w:t>
      </w: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Default="00802934" w:rsidP="00802934">
      <w:pPr>
        <w:jc w:val="center"/>
        <w:rPr>
          <w:rFonts w:ascii="Times New Roman" w:hAnsi="Times New Roman" w:cs="Times New Roman"/>
          <w:b/>
        </w:rPr>
      </w:pPr>
      <w:r w:rsidRPr="00E34D18">
        <w:rPr>
          <w:rFonts w:ascii="Times New Roman" w:hAnsi="Times New Roman" w:cs="Times New Roman"/>
          <w:b/>
        </w:rPr>
        <w:t xml:space="preserve">DECLARACIÓN JURADA </w:t>
      </w:r>
      <w:r w:rsidR="00CA1DAD">
        <w:rPr>
          <w:rFonts w:ascii="Times New Roman" w:hAnsi="Times New Roman" w:cs="Times New Roman"/>
          <w:b/>
        </w:rPr>
        <w:t>APTITUD</w:t>
      </w:r>
      <w:r w:rsidRPr="00E34D18">
        <w:rPr>
          <w:rFonts w:ascii="Times New Roman" w:hAnsi="Times New Roman" w:cs="Times New Roman"/>
          <w:b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802934" w:rsidRPr="00E34D18">
        <w:rPr>
          <w:rFonts w:ascii="Times New Roman" w:hAnsi="Times New Roman" w:cs="Times New Roman"/>
        </w:rPr>
        <w:t>CUIT N°……………………………, 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Pr="00E34D18">
        <w:rPr>
          <w:rFonts w:ascii="Times New Roman" w:hAnsi="Times New Roman" w:cs="Times New Roman"/>
        </w:rPr>
        <w:t xml:space="preserve"> (Art. 8°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>Art. 9°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>N° 1300/16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tbl>
      <w:tblPr>
        <w:tblpPr w:leftFromText="141" w:rightFromText="141" w:vertAnchor="text" w:horzAnchor="page" w:tblpX="1756" w:tblpY="46"/>
        <w:tblW w:w="98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334"/>
        <w:gridCol w:w="163"/>
        <w:gridCol w:w="236"/>
        <w:gridCol w:w="565"/>
        <w:gridCol w:w="3005"/>
        <w:gridCol w:w="2751"/>
        <w:gridCol w:w="14"/>
        <w:gridCol w:w="18"/>
        <w:gridCol w:w="14"/>
        <w:gridCol w:w="1019"/>
        <w:gridCol w:w="13"/>
        <w:gridCol w:w="506"/>
      </w:tblGrid>
      <w:tr w:rsidR="00AA02A0" w:rsidTr="00AA02A0">
        <w:trPr>
          <w:trHeight w:val="881"/>
        </w:trPr>
        <w:tc>
          <w:tcPr>
            <w:tcW w:w="9854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E67302" w:rsidRDefault="00AA02A0" w:rsidP="00AA02A0">
            <w:pPr>
              <w:snapToGrid w:val="0"/>
              <w:ind w:left="-152" w:firstLine="152"/>
              <w:jc w:val="center"/>
              <w:rPr>
                <w:b/>
                <w:bCs/>
              </w:rPr>
            </w:pPr>
            <w:r w:rsidRPr="00E67302">
              <w:rPr>
                <w:b/>
                <w:bCs/>
              </w:rPr>
              <w:t>PLIEGO DE BASES Y CONDICIONES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8"/>
                <w:szCs w:val="28"/>
              </w:rPr>
            </w:pPr>
            <w:r w:rsidRPr="007C3372">
              <w:rPr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AA02A0" w:rsidTr="00012B64">
        <w:trPr>
          <w:trHeight w:val="80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4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05" w:type="dxa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Datos de la Contratación Directa por Excepción: 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17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ind w:right="113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E8472C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88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87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1823AE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38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Expediente </w:t>
            </w:r>
            <w:r>
              <w:rPr>
                <w:sz w:val="22"/>
                <w:szCs w:val="22"/>
              </w:rPr>
              <w:t>N</w:t>
            </w:r>
            <w:r w:rsidRPr="007C3372">
              <w:rPr>
                <w:sz w:val="22"/>
                <w:szCs w:val="22"/>
              </w:rPr>
              <w:t>°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1823AE" w:rsidP="00E8767B">
            <w:pPr>
              <w:snapToGrid w:val="0"/>
              <w:spacing w:line="360" w:lineRule="auto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3002-</w:t>
            </w:r>
            <w:r w:rsidR="00E8767B">
              <w:rPr>
                <w:rFonts w:eastAsia="Arial"/>
                <w:sz w:val="22"/>
                <w:szCs w:val="22"/>
              </w:rPr>
              <w:t>802/17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70"/>
        </w:trPr>
        <w:tc>
          <w:tcPr>
            <w:tcW w:w="1550" w:type="dxa"/>
            <w:gridSpan w:val="2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del Organismo Contratante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949" w:type="dxa"/>
            <w:gridSpan w:val="4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Denominación: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Poder Judicial-Ministerio Público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21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Domicilio:</w:t>
            </w:r>
          </w:p>
        </w:tc>
        <w:tc>
          <w:tcPr>
            <w:tcW w:w="73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Calle 50 Nº 889/91 piso 1º La Plata  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71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73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71"/>
        </w:trPr>
        <w:tc>
          <w:tcPr>
            <w:tcW w:w="5519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</w:t>
            </w:r>
            <w:r>
              <w:rPr>
                <w:sz w:val="22"/>
                <w:szCs w:val="22"/>
              </w:rPr>
              <w:t xml:space="preserve"> los</w:t>
            </w:r>
            <w:r w:rsidRPr="007C3372">
              <w:rPr>
                <w:sz w:val="22"/>
                <w:szCs w:val="22"/>
              </w:rPr>
              <w:t xml:space="preserve"> Oferente</w:t>
            </w:r>
            <w:r>
              <w:rPr>
                <w:sz w:val="22"/>
                <w:szCs w:val="22"/>
              </w:rPr>
              <w:t>s. Nombres, Apellido o Razón Social</w:t>
            </w:r>
          </w:p>
        </w:tc>
        <w:tc>
          <w:tcPr>
            <w:tcW w:w="278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012B64">
            <w:pPr>
              <w:snapToGrid w:val="0"/>
              <w:ind w:left="-284" w:firstLine="284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411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</w:p>
        </w:tc>
        <w:tc>
          <w:tcPr>
            <w:tcW w:w="276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012B64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10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50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80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7C3372" w:rsidRDefault="00012B64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</w:t>
            </w:r>
            <w:r w:rsidR="00AA02A0">
              <w:rPr>
                <w:rFonts w:eastAsia="Arial"/>
                <w:sz w:val="22"/>
                <w:szCs w:val="22"/>
              </w:rPr>
              <w:t>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</w:t>
            </w:r>
            <w:r w:rsidR="00012B64" w:rsidRPr="00012B64">
              <w:rPr>
                <w:sz w:val="22"/>
                <w:szCs w:val="22"/>
              </w:rPr>
              <w:t>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012B6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582DF7" w:rsidRDefault="00012B64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012B64" w:rsidRDefault="00012B64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012B6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both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>Teléfono fijo/ móvil:</w:t>
            </w:r>
          </w:p>
        </w:tc>
        <w:tc>
          <w:tcPr>
            <w:tcW w:w="2751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ind w:left="1073" w:hanging="1073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 Legal:</w:t>
            </w:r>
          </w:p>
        </w:tc>
        <w:tc>
          <w:tcPr>
            <w:tcW w:w="32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476387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Domicilio Electrónico:</w:t>
            </w:r>
          </w:p>
        </w:tc>
        <w:tc>
          <w:tcPr>
            <w:tcW w:w="3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751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AA02A0" w:rsidTr="00D848F2">
              <w:trPr>
                <w:cantSplit/>
                <w:trHeight w:val="1671"/>
              </w:trPr>
              <w:tc>
                <w:tcPr>
                  <w:tcW w:w="9776" w:type="dxa"/>
                  <w:vAlign w:val="bottom"/>
                  <w:hideMark/>
                </w:tcPr>
                <w:p w:rsidR="00AA02A0" w:rsidRDefault="00AA02A0" w:rsidP="00AA02A0">
                  <w:pPr>
                    <w:widowControl/>
                    <w:numPr>
                      <w:ilvl w:val="0"/>
                      <w:numId w:val="13"/>
                    </w:numPr>
                    <w:autoSpaceDE/>
                    <w:autoSpaceDN w:val="0"/>
                    <w:snapToGrid w:val="0"/>
                    <w:spacing w:before="240" w:after="24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el alquiler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mensual del inmueble cuyos datos se consignan en el ANEXO E, la suma de Pesos.......................................................................................($.........................................) lo que hace un total por los veinticuatro meses de PESOS …………………………………………………………………….($.............................)</w:t>
                  </w:r>
                </w:p>
              </w:tc>
            </w:tr>
            <w:tr w:rsidR="00AA02A0" w:rsidTr="00D848F2">
              <w:trPr>
                <w:cantSplit/>
                <w:trHeight w:val="1390"/>
              </w:trPr>
              <w:tc>
                <w:tcPr>
                  <w:tcW w:w="9776" w:type="dxa"/>
                  <w:vAlign w:val="bottom"/>
                </w:tcPr>
                <w:p w:rsidR="00AA02A0" w:rsidRDefault="00AA02A0" w:rsidP="00AA02A0">
                  <w:pPr>
                    <w:numPr>
                      <w:ilvl w:val="0"/>
                      <w:numId w:val="13"/>
                    </w:numPr>
                    <w:autoSpaceDN w:val="0"/>
                    <w:snapToGrid w:val="0"/>
                    <w:spacing w:before="240" w:after="240"/>
                    <w:jc w:val="both"/>
                    <w:rPr>
                      <w:kern w:val="16"/>
                      <w:position w:val="10"/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la venta del inmueble cuyos datos se consignan en el ANEXO E, la suma total de Pesos……………………………………………………. ($.................................................).</w:t>
                  </w:r>
                </w:p>
                <w:p w:rsidR="00AA02A0" w:rsidRDefault="00AA02A0" w:rsidP="00AA02A0">
                  <w:pPr>
                    <w:autoSpaceDN w:val="0"/>
                    <w:snapToGrid w:val="0"/>
                    <w:ind w:left="42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SE CONSTITUYE GARANTÍA DE OFERTA </w:t>
                  </w:r>
                  <w:proofErr w:type="gramStart"/>
                  <w:r>
                    <w:rPr>
                      <w:sz w:val="22"/>
                      <w:szCs w:val="22"/>
                    </w:rPr>
                    <w:t>EN …</w:t>
                  </w:r>
                  <w:proofErr w:type="gramEnd"/>
                  <w:r>
                    <w:rPr>
                      <w:sz w:val="22"/>
                      <w:szCs w:val="22"/>
                    </w:rPr>
                    <w:t>………………………POR LA SUMA DE.PESOS...................................................................................................................</w:t>
                  </w:r>
                </w:p>
                <w:p w:rsidR="00AA02A0" w:rsidRDefault="00AA02A0" w:rsidP="00AA02A0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A02A0" w:rsidRPr="00DA7EF2" w:rsidRDefault="00AA02A0" w:rsidP="00AA02A0">
            <w:pPr>
              <w:snapToGrid w:val="0"/>
              <w:jc w:val="both"/>
              <w:rPr>
                <w:i/>
                <w:sz w:val="20"/>
                <w:szCs w:val="20"/>
              </w:rPr>
            </w:pPr>
            <w:r w:rsidRPr="00DA7EF2">
              <w:rPr>
                <w:b/>
                <w:i/>
                <w:sz w:val="20"/>
                <w:szCs w:val="20"/>
                <w:u w:val="single"/>
              </w:rPr>
              <w:t>NOTA:</w:t>
            </w:r>
            <w:r w:rsidRPr="00DA7EF2">
              <w:rPr>
                <w:i/>
                <w:sz w:val="20"/>
                <w:szCs w:val="20"/>
              </w:rPr>
              <w:t xml:space="preserve"> EN CASO DE COTIZAR POR MÁS DE UNA ALTERNATIVA ESTABLECIDA EN LAS ESPECIFICACIONES TECNICAS, SE DEBERÁ PRESENTAR UNA PLANILLA DE COTIZACIÓN POR CADA UNA. </w:t>
            </w:r>
          </w:p>
        </w:tc>
      </w:tr>
      <w:tr w:rsidR="00AA02A0" w:rsidTr="00012B64">
        <w:trPr>
          <w:trHeight w:val="197"/>
        </w:trPr>
        <w:tc>
          <w:tcPr>
            <w:tcW w:w="12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4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83" w:type="dxa"/>
            <w:gridSpan w:val="3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640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La  Formulación  de la presente cotización implica el conocimiento y aceptación del Pliego Bases y Condiciones, </w:t>
            </w: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Anexos y especificaciones técnicas.-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AA02A0" w:rsidRDefault="00AA02A0" w:rsidP="00AA02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y aclaración del/los oferente/s</w:t>
            </w:r>
          </w:p>
        </w:tc>
      </w:tr>
      <w:tr w:rsidR="00AA02A0" w:rsidTr="00AA02A0">
        <w:trPr>
          <w:trHeight w:val="63"/>
        </w:trPr>
        <w:tc>
          <w:tcPr>
            <w:tcW w:w="17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Lugar y fecha:</w: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</w:tc>
        <w:tc>
          <w:tcPr>
            <w:tcW w:w="814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1C2E38" w:rsidRDefault="001C2E38">
      <w:pPr>
        <w:pageBreakBefore/>
        <w:rPr>
          <w:sz w:val="20"/>
          <w:szCs w:val="20"/>
        </w:rPr>
      </w:pPr>
    </w:p>
    <w:p w:rsidR="001C2E38" w:rsidRDefault="001C2E38">
      <w:pPr>
        <w:ind w:right="-54"/>
        <w:jc w:val="both"/>
        <w:rPr>
          <w:sz w:val="20"/>
          <w:szCs w:val="20"/>
        </w:rPr>
      </w:pPr>
    </w:p>
    <w:p w:rsidR="001C2E38" w:rsidRDefault="001C2E38" w:rsidP="006C12C1">
      <w:pPr>
        <w:pStyle w:val="Epgrafe1"/>
      </w:pPr>
    </w:p>
    <w:sectPr w:rsidR="001C2E38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472C" w:rsidRDefault="00E8472C">
      <w:r>
        <w:separator/>
      </w:r>
    </w:p>
  </w:endnote>
  <w:endnote w:type="continuationSeparator" w:id="0">
    <w:p w:rsidR="00E8472C" w:rsidRDefault="00E84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72C" w:rsidRDefault="00E8472C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72C" w:rsidRDefault="00E8472C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72C" w:rsidRDefault="00E8472C">
    <w:pPr>
      <w:pStyle w:val="Piedepgina"/>
      <w:jc w:val="center"/>
      <w:rPr>
        <w:b/>
        <w:bCs/>
        <w:sz w:val="20"/>
        <w:szCs w:val="20"/>
      </w:rPr>
    </w:pPr>
  </w:p>
  <w:p w:rsidR="00E8472C" w:rsidRDefault="00E8472C">
    <w:pPr>
      <w:pStyle w:val="Piedepgina"/>
      <w:jc w:val="center"/>
      <w:rPr>
        <w:b/>
        <w:bCs/>
        <w:sz w:val="20"/>
        <w:szCs w:val="20"/>
      </w:rPr>
    </w:pPr>
  </w:p>
  <w:p w:rsidR="00E8472C" w:rsidRDefault="00E8472C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72C" w:rsidRDefault="00E8472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472C" w:rsidRDefault="00E8472C">
      <w:r>
        <w:separator/>
      </w:r>
    </w:p>
  </w:footnote>
  <w:footnote w:type="continuationSeparator" w:id="0">
    <w:p w:rsidR="00E8472C" w:rsidRDefault="00E847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72C" w:rsidRDefault="00E8472C">
    <w:pPr>
      <w:jc w:val="right"/>
      <w:rPr>
        <w:b/>
        <w:bCs/>
        <w:sz w:val="20"/>
        <w:szCs w:val="20"/>
      </w:rPr>
    </w:pPr>
  </w:p>
  <w:p w:rsidR="00E8472C" w:rsidRDefault="00E8472C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E8472C" w:rsidRDefault="00E8472C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72C" w:rsidRDefault="00E8472C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72C" w:rsidRPr="00237328" w:rsidRDefault="00E8472C" w:rsidP="00237328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72C" w:rsidRDefault="00E8472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7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9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1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9"/>
  </w:num>
  <w:num w:numId="8">
    <w:abstractNumId w:val="12"/>
  </w:num>
  <w:num w:numId="9">
    <w:abstractNumId w:val="10"/>
  </w:num>
  <w:num w:numId="10">
    <w:abstractNumId w:val="11"/>
  </w:num>
  <w:num w:numId="11">
    <w:abstractNumId w:val="5"/>
  </w:num>
  <w:num w:numId="12">
    <w:abstractNumId w:val="7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E8"/>
    <w:rsid w:val="00012B64"/>
    <w:rsid w:val="00031806"/>
    <w:rsid w:val="000650E5"/>
    <w:rsid w:val="00084862"/>
    <w:rsid w:val="000B6366"/>
    <w:rsid w:val="000D10E8"/>
    <w:rsid w:val="000D490D"/>
    <w:rsid w:val="001104E7"/>
    <w:rsid w:val="00143A20"/>
    <w:rsid w:val="00173597"/>
    <w:rsid w:val="00180B6A"/>
    <w:rsid w:val="00181BF6"/>
    <w:rsid w:val="001823AE"/>
    <w:rsid w:val="00194ACC"/>
    <w:rsid w:val="00195912"/>
    <w:rsid w:val="001C2E38"/>
    <w:rsid w:val="001D311A"/>
    <w:rsid w:val="00200BDD"/>
    <w:rsid w:val="00202479"/>
    <w:rsid w:val="00224B25"/>
    <w:rsid w:val="00227E88"/>
    <w:rsid w:val="00237328"/>
    <w:rsid w:val="00270CAE"/>
    <w:rsid w:val="002714A7"/>
    <w:rsid w:val="00286827"/>
    <w:rsid w:val="002B1C0B"/>
    <w:rsid w:val="002C7904"/>
    <w:rsid w:val="00313E57"/>
    <w:rsid w:val="003172E7"/>
    <w:rsid w:val="00347D14"/>
    <w:rsid w:val="003567B9"/>
    <w:rsid w:val="00362CB2"/>
    <w:rsid w:val="00366859"/>
    <w:rsid w:val="003679BE"/>
    <w:rsid w:val="00375C12"/>
    <w:rsid w:val="00382D72"/>
    <w:rsid w:val="00393F1D"/>
    <w:rsid w:val="003C2D02"/>
    <w:rsid w:val="0043339A"/>
    <w:rsid w:val="00455D82"/>
    <w:rsid w:val="00457E0E"/>
    <w:rsid w:val="00476387"/>
    <w:rsid w:val="004764F4"/>
    <w:rsid w:val="004843C4"/>
    <w:rsid w:val="004C4F01"/>
    <w:rsid w:val="004D16D6"/>
    <w:rsid w:val="004D5F99"/>
    <w:rsid w:val="004E3AD0"/>
    <w:rsid w:val="004E3C3C"/>
    <w:rsid w:val="004F2ECA"/>
    <w:rsid w:val="004F76BE"/>
    <w:rsid w:val="00531214"/>
    <w:rsid w:val="00537B6F"/>
    <w:rsid w:val="0055444C"/>
    <w:rsid w:val="005610AE"/>
    <w:rsid w:val="005767BE"/>
    <w:rsid w:val="00582749"/>
    <w:rsid w:val="00582DF7"/>
    <w:rsid w:val="0058763F"/>
    <w:rsid w:val="005928B9"/>
    <w:rsid w:val="005B2BB8"/>
    <w:rsid w:val="005C30D8"/>
    <w:rsid w:val="005F00CF"/>
    <w:rsid w:val="005F76AC"/>
    <w:rsid w:val="00604193"/>
    <w:rsid w:val="0061628E"/>
    <w:rsid w:val="00665083"/>
    <w:rsid w:val="00693755"/>
    <w:rsid w:val="006A00B0"/>
    <w:rsid w:val="006A4A53"/>
    <w:rsid w:val="006C0D7C"/>
    <w:rsid w:val="006C12C1"/>
    <w:rsid w:val="006D0EB0"/>
    <w:rsid w:val="006E5578"/>
    <w:rsid w:val="006F1551"/>
    <w:rsid w:val="006F3FA5"/>
    <w:rsid w:val="007266A6"/>
    <w:rsid w:val="00740BEF"/>
    <w:rsid w:val="00750BEF"/>
    <w:rsid w:val="0076375D"/>
    <w:rsid w:val="00772544"/>
    <w:rsid w:val="00776075"/>
    <w:rsid w:val="00791AE6"/>
    <w:rsid w:val="007947D8"/>
    <w:rsid w:val="007A6488"/>
    <w:rsid w:val="007C3372"/>
    <w:rsid w:val="00801B8F"/>
    <w:rsid w:val="00802934"/>
    <w:rsid w:val="00804AFD"/>
    <w:rsid w:val="008159BF"/>
    <w:rsid w:val="00817DA4"/>
    <w:rsid w:val="00835829"/>
    <w:rsid w:val="0084022E"/>
    <w:rsid w:val="00846F63"/>
    <w:rsid w:val="00862414"/>
    <w:rsid w:val="00897AC4"/>
    <w:rsid w:val="008C0E94"/>
    <w:rsid w:val="008C260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633C3"/>
    <w:rsid w:val="009738B2"/>
    <w:rsid w:val="009823C1"/>
    <w:rsid w:val="00986975"/>
    <w:rsid w:val="009A2F21"/>
    <w:rsid w:val="009A6836"/>
    <w:rsid w:val="009A71BE"/>
    <w:rsid w:val="009F40E9"/>
    <w:rsid w:val="00A00C41"/>
    <w:rsid w:val="00A13460"/>
    <w:rsid w:val="00A4145E"/>
    <w:rsid w:val="00AA02A0"/>
    <w:rsid w:val="00AA0540"/>
    <w:rsid w:val="00AF4C25"/>
    <w:rsid w:val="00AF7C0B"/>
    <w:rsid w:val="00B27F39"/>
    <w:rsid w:val="00B41B49"/>
    <w:rsid w:val="00B678C8"/>
    <w:rsid w:val="00B72782"/>
    <w:rsid w:val="00B9358F"/>
    <w:rsid w:val="00BA5C15"/>
    <w:rsid w:val="00BB2B4C"/>
    <w:rsid w:val="00BD0135"/>
    <w:rsid w:val="00BE287E"/>
    <w:rsid w:val="00C23023"/>
    <w:rsid w:val="00C30F6C"/>
    <w:rsid w:val="00C45B60"/>
    <w:rsid w:val="00C45C63"/>
    <w:rsid w:val="00C50022"/>
    <w:rsid w:val="00C51A49"/>
    <w:rsid w:val="00C55376"/>
    <w:rsid w:val="00C565AC"/>
    <w:rsid w:val="00C610AD"/>
    <w:rsid w:val="00C87C8D"/>
    <w:rsid w:val="00CA1DAD"/>
    <w:rsid w:val="00CD10CC"/>
    <w:rsid w:val="00CD47D2"/>
    <w:rsid w:val="00D2112A"/>
    <w:rsid w:val="00D52AD2"/>
    <w:rsid w:val="00D73214"/>
    <w:rsid w:val="00D848F2"/>
    <w:rsid w:val="00D85577"/>
    <w:rsid w:val="00DA7EF2"/>
    <w:rsid w:val="00DB5644"/>
    <w:rsid w:val="00DE22A0"/>
    <w:rsid w:val="00E07F58"/>
    <w:rsid w:val="00E125AC"/>
    <w:rsid w:val="00E22963"/>
    <w:rsid w:val="00E2733C"/>
    <w:rsid w:val="00E34D18"/>
    <w:rsid w:val="00E41B95"/>
    <w:rsid w:val="00E616AE"/>
    <w:rsid w:val="00E67302"/>
    <w:rsid w:val="00E829E8"/>
    <w:rsid w:val="00E8472C"/>
    <w:rsid w:val="00E8767B"/>
    <w:rsid w:val="00E91943"/>
    <w:rsid w:val="00EB1C13"/>
    <w:rsid w:val="00ED68BA"/>
    <w:rsid w:val="00EE1BED"/>
    <w:rsid w:val="00F3185D"/>
    <w:rsid w:val="00F40FE7"/>
    <w:rsid w:val="00F57EE7"/>
    <w:rsid w:val="00F7432B"/>
    <w:rsid w:val="00F92314"/>
    <w:rsid w:val="00F92623"/>
    <w:rsid w:val="00F96C50"/>
    <w:rsid w:val="00FA5D8D"/>
    <w:rsid w:val="00FB1A98"/>
    <w:rsid w:val="00FB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oNotEmbedSmartTags/>
  <w:decimalSymbol w:val=","/>
  <w:listSeparator w:val=";"/>
  <w15:chartTrackingRefBased/>
  <w15:docId w15:val="{6190CF89-2C60-4EBB-AE27-47226B629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pPr>
      <w:outlineLvl w:val="0"/>
    </w:pPr>
  </w:style>
  <w:style w:type="paragraph" w:styleId="Ttulo2">
    <w:name w:val="heading 2"/>
    <w:basedOn w:val="Normal"/>
    <w:next w:val="Normal"/>
    <w:qFormat/>
    <w:pPr>
      <w:outlineLvl w:val="1"/>
    </w:pPr>
  </w:style>
  <w:style w:type="paragraph" w:styleId="Ttulo3">
    <w:name w:val="heading 3"/>
    <w:basedOn w:val="Normal"/>
    <w:next w:val="Normal"/>
    <w:qFormat/>
    <w:pPr>
      <w:outlineLvl w:val="2"/>
    </w:pPr>
  </w:style>
  <w:style w:type="paragraph" w:styleId="Ttulo4">
    <w:name w:val="heading 4"/>
    <w:basedOn w:val="Normal"/>
    <w:next w:val="Normal"/>
    <w:qFormat/>
    <w:pPr>
      <w:outlineLvl w:val="3"/>
    </w:pPr>
  </w:style>
  <w:style w:type="paragraph" w:styleId="Ttulo5">
    <w:name w:val="heading 5"/>
    <w:basedOn w:val="Normal"/>
    <w:next w:val="Normal"/>
    <w:qFormat/>
    <w:pPr>
      <w:outlineLvl w:val="4"/>
    </w:pPr>
  </w:style>
  <w:style w:type="paragraph" w:styleId="Ttulo6">
    <w:name w:val="heading 6"/>
    <w:basedOn w:val="Normal"/>
    <w:next w:val="Normal"/>
    <w:qFormat/>
    <w:pPr>
      <w:outlineLvl w:val="5"/>
    </w:pPr>
  </w:style>
  <w:style w:type="paragraph" w:styleId="Ttulo7">
    <w:name w:val="heading 7"/>
    <w:basedOn w:val="Normal"/>
    <w:next w:val="Normal"/>
    <w:qFormat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4z1">
    <w:name w:val="WW8Num4z1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Pr>
      <w:rFonts w:ascii="Arial" w:hAnsi="Arial" w:cs="Arial"/>
      <w:sz w:val="20"/>
      <w:szCs w:val="20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6z0">
    <w:name w:val="WW8Num6z0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  <w:rPr>
      <w:rFonts w:ascii="Symbol" w:eastAsia="Times New Roman" w:hAnsi="Symbol" w:cs="Aria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  <w:color w:val="auto"/>
    </w:rPr>
  </w:style>
  <w:style w:type="character" w:customStyle="1" w:styleId="Fuentedeprrafopredeter1">
    <w:name w:val="Fuente de párrafo predeter.1"/>
  </w:style>
  <w:style w:type="character" w:customStyle="1" w:styleId="RTFNum21">
    <w:name w:val="RTF_Num 2 1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</w:style>
  <w:style w:type="character" w:customStyle="1" w:styleId="WW8Num4z6">
    <w:name w:val="WW8Num4z6"/>
    <w:rPr>
      <w:rFonts w:ascii="Wingdings" w:hAnsi="Wingdings" w:cs="Wingdings"/>
      <w:color w:val="000000"/>
    </w:rPr>
  </w:style>
  <w:style w:type="character" w:customStyle="1" w:styleId="WW8Num4z7">
    <w:name w:val="WW8Num4z7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Pr>
      <w:b/>
      <w:bCs/>
    </w:rPr>
  </w:style>
  <w:style w:type="character" w:styleId="Hipervnculo">
    <w:name w:val="Hyperlink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pPr>
      <w:spacing w:before="120" w:after="120"/>
    </w:pPr>
    <w:rPr>
      <w:i/>
      <w:iCs/>
    </w:rPr>
  </w:style>
  <w:style w:type="paragraph" w:customStyle="1" w:styleId="Index">
    <w:name w:val="Index"/>
    <w:basedOn w:val="Normal"/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</w:style>
  <w:style w:type="paragraph" w:customStyle="1" w:styleId="EstiloEstiloListaconnmerosNegritaNegrita">
    <w:name w:val="Estilo Estilo Lista con números + Negrita + Negrita"/>
    <w:basedOn w:val="EstiloListaconnmerosNegritaCar"/>
  </w:style>
  <w:style w:type="paragraph" w:customStyle="1" w:styleId="font7">
    <w:name w:val="font7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</w:style>
  <w:style w:type="paragraph" w:customStyle="1" w:styleId="Textoindependiente21">
    <w:name w:val="Texto independiente 21"/>
    <w:basedOn w:val="Normal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586454-F113-4E94-B918-575C3DF88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14</Pages>
  <Words>1476</Words>
  <Characters>8122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Procuración General</dc:creator>
  <cp:keywords/>
  <cp:lastModifiedBy>Andrea Machado</cp:lastModifiedBy>
  <cp:revision>34</cp:revision>
  <cp:lastPrinted>2017-10-02T12:27:00Z</cp:lastPrinted>
  <dcterms:created xsi:type="dcterms:W3CDTF">2017-03-21T17:06:00Z</dcterms:created>
  <dcterms:modified xsi:type="dcterms:W3CDTF">2017-11-07T12:12:00Z</dcterms:modified>
</cp:coreProperties>
</file>