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C104C3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C104C3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04C3">
              <w:rPr>
                <w:rFonts w:ascii="Times New Roman" w:eastAsia="Arial" w:hAnsi="Times New Roman" w:cs="Times New Roman"/>
              </w:rPr>
              <w:t>3002-1442/17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proofErr w:type="spellStart"/>
            <w:r w:rsidR="00C104C3">
              <w:rPr>
                <w:rFonts w:ascii="Times New Roman" w:hAnsi="Times New Roman" w:cs="Times New Roman"/>
                <w:b/>
                <w:sz w:val="20"/>
                <w:szCs w:val="20"/>
              </w:rPr>
              <w:t>Rauch</w:t>
            </w:r>
            <w:proofErr w:type="spellEnd"/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C104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Ayudantía Fiscal Descentralizada Departamento Judicial Azul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C104C3">
              <w:rPr>
                <w:b/>
                <w:bCs/>
                <w:sz w:val="16"/>
                <w:szCs w:val="16"/>
              </w:rPr>
              <w:t>JUDICIAL DE AZUL, CALLE OLAVARRÍA N°529, CIUDAD DE AZUL.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30606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30606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24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30606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OCTUBRE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</w:t>
            </w:r>
            <w:r w:rsidR="0030606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C104C3" w:rsidRDefault="00C104C3" w:rsidP="00C104C3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DE AZUL, CALLE OLAVARRÍA N°529, CIUDAD DE AZUL.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30606E" w:rsidP="0030606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24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OCTUBRE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</w:t>
            </w:r>
            <w:bookmarkStart w:id="0" w:name="_GoBack"/>
            <w:bookmarkEnd w:id="0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Pr="00926E29" w:rsidRDefault="00C104C3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C104C3" w:rsidRPr="00926E29" w:rsidRDefault="00C104C3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C104C3" w:rsidRPr="00926E29" w:rsidRDefault="00C104C3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C104C3" w:rsidRPr="00926E29" w:rsidRDefault="00C104C3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104C3" w:rsidRDefault="00C104C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C104C3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30606E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Pr="00926E29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104C3" w:rsidRPr="00926E29" w:rsidRDefault="00C104C3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C104C3" w:rsidRPr="00926E29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104C3" w:rsidRPr="00926E29" w:rsidRDefault="00C104C3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Pr="00926E29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C104C3" w:rsidRPr="00926E29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104C3" w:rsidRPr="00926E29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C104C3" w:rsidRPr="00926E29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104C3" w:rsidRDefault="00C104C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C104C3" w:rsidRPr="00926E29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C104C3" w:rsidRPr="00926E29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104C3" w:rsidRPr="00926E29" w:rsidRDefault="00C104C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C104C3" w:rsidRPr="00926E29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04C3" w:rsidRDefault="00C104C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Pr="00926E29" w:rsidRDefault="00C104C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104C3" w:rsidRPr="00926E29" w:rsidRDefault="00C104C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104C3" w:rsidRPr="00926E29" w:rsidRDefault="00C104C3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C104C3" w:rsidRPr="00926E29" w:rsidRDefault="00C104C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C104C3" w:rsidRPr="00926E29" w:rsidRDefault="00C104C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104C3" w:rsidRPr="00926E29" w:rsidRDefault="00C104C3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Pr="00776075" w:rsidRDefault="00C104C3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104C3" w:rsidRPr="00776075" w:rsidRDefault="00C104C3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4C3" w:rsidRDefault="00C104C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104C3" w:rsidRDefault="00C104C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C104C3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C104C3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C104C3">
              <w:rPr>
                <w:rFonts w:eastAsia="Arial"/>
                <w:sz w:val="22"/>
                <w:szCs w:val="22"/>
              </w:rPr>
              <w:t>1442/17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C104C3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C104C3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r w:rsidR="00C104C3">
                    <w:rPr>
                      <w:sz w:val="22"/>
                      <w:szCs w:val="22"/>
                    </w:rPr>
                    <w:t>EN…</w:t>
                  </w:r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4C3" w:rsidRDefault="00C104C3">
      <w:r>
        <w:separator/>
      </w:r>
    </w:p>
  </w:endnote>
  <w:endnote w:type="continuationSeparator" w:id="0">
    <w:p w:rsidR="00C104C3" w:rsidRDefault="00C1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>
    <w:pPr>
      <w:pStyle w:val="Piedepgina"/>
      <w:jc w:val="center"/>
      <w:rPr>
        <w:b/>
        <w:bCs/>
        <w:sz w:val="20"/>
        <w:szCs w:val="20"/>
      </w:rPr>
    </w:pPr>
  </w:p>
  <w:p w:rsidR="00C104C3" w:rsidRDefault="00C104C3">
    <w:pPr>
      <w:pStyle w:val="Piedepgina"/>
      <w:jc w:val="center"/>
      <w:rPr>
        <w:b/>
        <w:bCs/>
        <w:sz w:val="20"/>
        <w:szCs w:val="20"/>
      </w:rPr>
    </w:pPr>
  </w:p>
  <w:p w:rsidR="00C104C3" w:rsidRDefault="00C104C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4C3" w:rsidRDefault="00C104C3">
      <w:r>
        <w:separator/>
      </w:r>
    </w:p>
  </w:footnote>
  <w:footnote w:type="continuationSeparator" w:id="0">
    <w:p w:rsidR="00C104C3" w:rsidRDefault="00C10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>
    <w:pPr>
      <w:jc w:val="right"/>
      <w:rPr>
        <w:b/>
        <w:bCs/>
        <w:sz w:val="20"/>
        <w:szCs w:val="20"/>
      </w:rPr>
    </w:pPr>
  </w:p>
  <w:p w:rsidR="00C104C3" w:rsidRDefault="00C104C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104C3" w:rsidRDefault="00C104C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Pr="00237328" w:rsidRDefault="00C104C3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C3" w:rsidRDefault="00C104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0606E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104C3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C0794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596D1-167A-4637-B52A-5B6A27F3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1459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29</cp:revision>
  <cp:lastPrinted>2017-09-07T12:25:00Z</cp:lastPrinted>
  <dcterms:created xsi:type="dcterms:W3CDTF">2017-03-21T17:06:00Z</dcterms:created>
  <dcterms:modified xsi:type="dcterms:W3CDTF">2017-10-11T11:41:00Z</dcterms:modified>
</cp:coreProperties>
</file>