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4A0FED"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E22EC5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4A0FED">
              <w:rPr>
                <w:rFonts w:ascii="Times New Roman" w:eastAsia="Arial" w:hAnsi="Times New Roman" w:cs="Times New Roman"/>
              </w:rPr>
              <w:t>3002-1287/17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E22EC5">
              <w:rPr>
                <w:rFonts w:ascii="Times New Roman" w:hAnsi="Times New Roman" w:cs="Times New Roman"/>
                <w:b/>
                <w:sz w:val="20"/>
                <w:szCs w:val="20"/>
              </w:rPr>
              <w:t>mu</w:t>
            </w:r>
            <w:r w:rsidR="004A0FED">
              <w:rPr>
                <w:rFonts w:ascii="Times New Roman" w:hAnsi="Times New Roman" w:cs="Times New Roman"/>
                <w:b/>
                <w:sz w:val="20"/>
                <w:szCs w:val="20"/>
              </w:rPr>
              <w:t>eble en la localidad de La Plata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22EC5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</w:t>
            </w:r>
            <w:r w:rsidR="004A0FED">
              <w:rPr>
                <w:rFonts w:ascii="Times New Roman" w:hAnsi="Times New Roman" w:cs="Times New Roman"/>
                <w:b/>
                <w:sz w:val="20"/>
                <w:szCs w:val="20"/>
              </w:rPr>
              <w:t>a Casa de Pre Alta de la Curaduría General</w:t>
            </w:r>
            <w:r w:rsidR="00E22E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181BF6" w:rsidRDefault="00E22EC5" w:rsidP="00E22EC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AREA CONTRATACIONES, SECRETARIA DE ADMINISTRACION, CALLE 50 N° 889/91 PRIMER PISO, DE LA CIUDAD DE LA PLATA.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4A0FED" w:rsidP="00623AFF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623AF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15 de diciembre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</w:t>
            </w:r>
            <w:r w:rsidR="00623AF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, a las </w:t>
            </w:r>
            <w:r w:rsidR="00623AF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11:00</w:t>
            </w:r>
            <w:r w:rsidR="00561CC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E22EC5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AREA CONTRATACIONES, SECRETARIA DE ADMINISTRACION, CALLE 50 N° 889/91 PRIMER PISO, DE LA CIUDAD DE LA PLATA.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4A0FED" w:rsidP="00561CCD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</w:t>
            </w:r>
            <w:r w:rsidR="00623AF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15 de diciembre de 2017, a las 11:00 Hs</w:t>
            </w:r>
            <w:bookmarkStart w:id="0" w:name="_GoBack"/>
            <w:bookmarkEnd w:id="0"/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Pr="00926E29" w:rsidRDefault="00E22EC5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E22EC5" w:rsidRPr="00926E29" w:rsidRDefault="00E22EC5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E22EC5" w:rsidRPr="00926E29" w:rsidRDefault="00E22EC5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E22EC5" w:rsidRPr="00926E29" w:rsidRDefault="00E22EC5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22EC5" w:rsidRDefault="00E22EC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E22EC5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623AFF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Pr="00926E29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22EC5" w:rsidRPr="00926E29" w:rsidRDefault="00E22EC5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E22EC5" w:rsidRPr="00926E29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E22EC5" w:rsidRPr="00926E29" w:rsidRDefault="00E22EC5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Pr="00926E29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E22EC5" w:rsidRPr="00926E29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22EC5" w:rsidRPr="00926E29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E22EC5" w:rsidRPr="00926E29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22EC5" w:rsidRDefault="00E22EC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E22EC5" w:rsidRPr="00926E29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E22EC5" w:rsidRPr="00926E29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22EC5" w:rsidRPr="00926E29" w:rsidRDefault="00E22EC5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E22EC5" w:rsidRPr="00926E29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22EC5" w:rsidRDefault="00E22EC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Pr="00926E29" w:rsidRDefault="00E22EC5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E22EC5" w:rsidRPr="00926E29" w:rsidRDefault="00E22EC5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22EC5" w:rsidRPr="00926E29" w:rsidRDefault="00E22EC5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E22EC5" w:rsidRPr="00926E29" w:rsidRDefault="00E22EC5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E22EC5" w:rsidRPr="00926E29" w:rsidRDefault="00E22EC5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22EC5" w:rsidRPr="00926E29" w:rsidRDefault="00E22EC5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Pr="00776075" w:rsidRDefault="00E22EC5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E22EC5" w:rsidRPr="00776075" w:rsidRDefault="00E22EC5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22EC5" w:rsidRDefault="00E22EC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22EC5" w:rsidRDefault="00E22EC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4A0FED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2EC5" w:rsidRDefault="004A0FED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3002-1287</w:t>
            </w:r>
            <w:r w:rsidR="00E22EC5" w:rsidRPr="00E22EC5">
              <w:rPr>
                <w:rFonts w:eastAsia="Arial"/>
                <w:b/>
                <w:sz w:val="22"/>
                <w:szCs w:val="22"/>
              </w:rPr>
              <w:t>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E22EC5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E22EC5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</w:t>
                  </w:r>
                  <w:r w:rsidR="00E22EC5">
                    <w:rPr>
                      <w:sz w:val="22"/>
                      <w:szCs w:val="22"/>
                    </w:rPr>
                    <w:t>ONSTITUYE GARANTÍA DE OFERTA EN</w:t>
                  </w:r>
                  <w:r>
                    <w:rPr>
                      <w:sz w:val="22"/>
                      <w:szCs w:val="22"/>
                    </w:rPr>
                    <w:t>…………………………POR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EC5" w:rsidRDefault="00E22EC5">
      <w:r>
        <w:separator/>
      </w:r>
    </w:p>
  </w:endnote>
  <w:endnote w:type="continuationSeparator" w:id="0">
    <w:p w:rsidR="00E22EC5" w:rsidRDefault="00E2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>
    <w:pPr>
      <w:pStyle w:val="Piedepgina"/>
      <w:jc w:val="center"/>
      <w:rPr>
        <w:b/>
        <w:bCs/>
        <w:sz w:val="20"/>
        <w:szCs w:val="20"/>
      </w:rPr>
    </w:pPr>
  </w:p>
  <w:p w:rsidR="00E22EC5" w:rsidRDefault="00E22EC5">
    <w:pPr>
      <w:pStyle w:val="Piedepgina"/>
      <w:jc w:val="center"/>
      <w:rPr>
        <w:b/>
        <w:bCs/>
        <w:sz w:val="20"/>
        <w:szCs w:val="20"/>
      </w:rPr>
    </w:pPr>
  </w:p>
  <w:p w:rsidR="00E22EC5" w:rsidRDefault="00E22EC5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EC5" w:rsidRDefault="00E22EC5">
      <w:r>
        <w:separator/>
      </w:r>
    </w:p>
  </w:footnote>
  <w:footnote w:type="continuationSeparator" w:id="0">
    <w:p w:rsidR="00E22EC5" w:rsidRDefault="00E22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>
    <w:pPr>
      <w:jc w:val="right"/>
      <w:rPr>
        <w:b/>
        <w:bCs/>
        <w:sz w:val="20"/>
        <w:szCs w:val="20"/>
      </w:rPr>
    </w:pPr>
  </w:p>
  <w:p w:rsidR="00E22EC5" w:rsidRDefault="00E22EC5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E22EC5" w:rsidRDefault="00E22EC5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Pr="00237328" w:rsidRDefault="00E22EC5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C5" w:rsidRDefault="00E22EC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A0FED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61CCD"/>
    <w:rsid w:val="005767BE"/>
    <w:rsid w:val="00582749"/>
    <w:rsid w:val="00582DF7"/>
    <w:rsid w:val="0058763F"/>
    <w:rsid w:val="005928B9"/>
    <w:rsid w:val="005B2BB8"/>
    <w:rsid w:val="005C30D8"/>
    <w:rsid w:val="005F00CF"/>
    <w:rsid w:val="005F69C1"/>
    <w:rsid w:val="005F76AC"/>
    <w:rsid w:val="00604193"/>
    <w:rsid w:val="0061628E"/>
    <w:rsid w:val="00623AFF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2EC5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A2E89-7701-4AAA-9C50-2BEB8DA9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14</Pages>
  <Words>1461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31</cp:revision>
  <cp:lastPrinted>2017-11-08T16:06:00Z</cp:lastPrinted>
  <dcterms:created xsi:type="dcterms:W3CDTF">2017-03-21T17:06:00Z</dcterms:created>
  <dcterms:modified xsi:type="dcterms:W3CDTF">2017-11-27T13:32:00Z</dcterms:modified>
</cp:coreProperties>
</file>