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171A4" w:rsidRDefault="000171A4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0171A4" w:rsidRDefault="000171A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0171A4" w:rsidRDefault="000171A4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4B2E27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</w:t>
            </w: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4B2E27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17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4B2E27">
              <w:rPr>
                <w:rFonts w:ascii="Times New Roman" w:eastAsia="Arial" w:hAnsi="Times New Roman" w:cs="Times New Roman"/>
              </w:rPr>
              <w:t>3002-1702/15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</w:t>
            </w:r>
            <w:r w:rsidR="004B2E27">
              <w:rPr>
                <w:rFonts w:ascii="Times New Roman" w:hAnsi="Times New Roman" w:cs="Times New Roman"/>
                <w:b/>
                <w:sz w:val="20"/>
                <w:szCs w:val="20"/>
              </w:rPr>
              <w:t>mu</w:t>
            </w:r>
            <w:r w:rsidR="00EC4AAA">
              <w:rPr>
                <w:rFonts w:ascii="Times New Roman" w:hAnsi="Times New Roman" w:cs="Times New Roman"/>
                <w:b/>
                <w:sz w:val="20"/>
                <w:szCs w:val="20"/>
              </w:rPr>
              <w:t>eble en la localidad de Lomas de Zamora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B2E27">
              <w:rPr>
                <w:rFonts w:ascii="Times New Roman" w:hAnsi="Times New Roman" w:cs="Times New Roman"/>
                <w:b/>
                <w:sz w:val="20"/>
                <w:szCs w:val="20"/>
              </w:rPr>
              <w:t>con destino al Depósito de Archivo Departamental del Ministerio Público Fiscal del Departamento Judicial de Lomas de Zamora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181BF6" w:rsidRDefault="0013568E" w:rsidP="0013568E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16"/>
                <w:szCs w:val="20"/>
              </w:rPr>
              <w:t>DELEGACIÓN DE ADMINISTRACION DE LOMAS DE ZAMORA CALLE LARROQUE N°2450 EDIFICIO TRIBUNALES PLANTA BAJA SECTOR I DE BANFIELD.</w:t>
            </w: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0171A4" w:rsidP="000171A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  día 24 de Noviembre de 2017 a las 12:00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181BF6" w:rsidRDefault="0013568E" w:rsidP="0013568E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16"/>
                <w:szCs w:val="20"/>
              </w:rPr>
              <w:t>DELEGACIÓN DE ADMINISTRACION DE LOMAS DE ZAMORA CALLE LARROQUE N°2450 EDIFICIO TRIBUNALES PLANTA BAJA SECTOR I DE BANFIELD.</w:t>
            </w: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0171A4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El día 24 de Noviembre de 2017 a las 12:00 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Pr="00926E29" w:rsidRDefault="000171A4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0171A4" w:rsidRPr="00926E29" w:rsidRDefault="000171A4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0171A4" w:rsidRPr="00926E29" w:rsidRDefault="000171A4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0171A4" w:rsidRPr="00926E29" w:rsidRDefault="000171A4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171A4" w:rsidRDefault="000171A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171A4" w:rsidRDefault="000171A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171A4" w:rsidRDefault="000171A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0171A4" w:rsidRDefault="000171A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171A4" w:rsidRDefault="000171A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0171A4" w:rsidRDefault="000171A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171A4" w:rsidRDefault="000171A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171A4" w:rsidRDefault="000171A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171A4" w:rsidRDefault="000171A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171A4" w:rsidRDefault="000171A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171A4" w:rsidRDefault="000171A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171A4" w:rsidRDefault="000171A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171A4" w:rsidRDefault="000171A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171A4" w:rsidRDefault="000171A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171A4" w:rsidRDefault="000171A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171A4" w:rsidRDefault="000171A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171A4" w:rsidRDefault="000171A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171A4" w:rsidRDefault="000171A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171A4" w:rsidRDefault="000171A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171A4" w:rsidRDefault="000171A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171A4" w:rsidRDefault="000171A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171A4" w:rsidRDefault="000171A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171A4" w:rsidRDefault="000171A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171A4" w:rsidRDefault="000171A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4B2E27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0171A4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Pr="00926E29" w:rsidRDefault="000171A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0171A4" w:rsidRDefault="000171A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171A4" w:rsidRPr="00926E29" w:rsidRDefault="000171A4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0171A4" w:rsidRPr="00926E29" w:rsidRDefault="000171A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0171A4" w:rsidRDefault="000171A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0171A4" w:rsidRPr="00926E29" w:rsidRDefault="000171A4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Pr="00926E29" w:rsidRDefault="000171A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0171A4" w:rsidRPr="00926E29" w:rsidRDefault="000171A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0171A4" w:rsidRPr="00926E29" w:rsidRDefault="000171A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0171A4" w:rsidRPr="00926E29" w:rsidRDefault="000171A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0171A4" w:rsidRDefault="000171A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171A4" w:rsidRDefault="000171A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171A4" w:rsidRDefault="000171A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171A4" w:rsidRDefault="000171A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171A4" w:rsidRDefault="000171A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171A4" w:rsidRDefault="000171A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171A4" w:rsidRDefault="000171A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171A4" w:rsidRDefault="000171A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171A4" w:rsidRDefault="000171A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0171A4" w:rsidRPr="00926E29" w:rsidRDefault="000171A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0171A4" w:rsidRPr="00926E29" w:rsidRDefault="000171A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0171A4" w:rsidRPr="00926E29" w:rsidRDefault="000171A4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0171A4" w:rsidRPr="00926E29" w:rsidRDefault="000171A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0171A4" w:rsidRDefault="000171A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171A4" w:rsidRDefault="000171A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171A4" w:rsidRDefault="000171A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171A4" w:rsidRDefault="000171A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171A4" w:rsidRDefault="000171A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171A4" w:rsidRDefault="000171A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171A4" w:rsidRDefault="000171A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171A4" w:rsidRDefault="000171A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171A4" w:rsidRDefault="000171A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Pr="00926E29" w:rsidRDefault="000171A4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0171A4" w:rsidRPr="00926E29" w:rsidRDefault="000171A4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0171A4" w:rsidRPr="00926E29" w:rsidRDefault="000171A4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0171A4" w:rsidRPr="00926E29" w:rsidRDefault="000171A4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0171A4" w:rsidRPr="00926E29" w:rsidRDefault="000171A4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0171A4" w:rsidRPr="00926E29" w:rsidRDefault="000171A4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171A4" w:rsidRDefault="000171A4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171A4" w:rsidRDefault="000171A4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Pr="00776075" w:rsidRDefault="000171A4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0171A4" w:rsidRPr="00776075" w:rsidRDefault="000171A4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171A4" w:rsidRDefault="000171A4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71A4" w:rsidRDefault="000171A4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171A4" w:rsidRDefault="000171A4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  <w:bookmarkStart w:id="0" w:name="_GoBack"/>
            <w:bookmarkEnd w:id="0"/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3568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A05F8E" w:rsidRDefault="0013568E" w:rsidP="00AA02A0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A05F8E">
              <w:rPr>
                <w:rFonts w:eastAsia="Arial"/>
                <w:b/>
                <w:sz w:val="22"/>
                <w:szCs w:val="22"/>
              </w:rPr>
              <w:t>3002-1702</w:t>
            </w:r>
            <w:r w:rsidR="001823AE" w:rsidRPr="00A05F8E">
              <w:rPr>
                <w:rFonts w:eastAsia="Arial"/>
                <w:b/>
                <w:sz w:val="22"/>
                <w:szCs w:val="22"/>
              </w:rPr>
              <w:t>/15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4B2E27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4B2E27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1A4" w:rsidRDefault="000171A4">
      <w:r>
        <w:separator/>
      </w:r>
    </w:p>
  </w:endnote>
  <w:endnote w:type="continuationSeparator" w:id="0">
    <w:p w:rsidR="000171A4" w:rsidRDefault="00017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1A4" w:rsidRDefault="000171A4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1A4" w:rsidRDefault="000171A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1A4" w:rsidRDefault="000171A4">
    <w:pPr>
      <w:pStyle w:val="Piedepgina"/>
      <w:jc w:val="center"/>
      <w:rPr>
        <w:b/>
        <w:bCs/>
        <w:sz w:val="20"/>
        <w:szCs w:val="20"/>
      </w:rPr>
    </w:pPr>
  </w:p>
  <w:p w:rsidR="000171A4" w:rsidRDefault="000171A4">
    <w:pPr>
      <w:pStyle w:val="Piedepgina"/>
      <w:jc w:val="center"/>
      <w:rPr>
        <w:b/>
        <w:bCs/>
        <w:sz w:val="20"/>
        <w:szCs w:val="20"/>
      </w:rPr>
    </w:pPr>
  </w:p>
  <w:p w:rsidR="000171A4" w:rsidRDefault="000171A4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1A4" w:rsidRDefault="000171A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1A4" w:rsidRDefault="000171A4">
      <w:r>
        <w:separator/>
      </w:r>
    </w:p>
  </w:footnote>
  <w:footnote w:type="continuationSeparator" w:id="0">
    <w:p w:rsidR="000171A4" w:rsidRDefault="000171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1A4" w:rsidRDefault="000171A4">
    <w:pPr>
      <w:jc w:val="right"/>
      <w:rPr>
        <w:b/>
        <w:bCs/>
        <w:sz w:val="20"/>
        <w:szCs w:val="20"/>
      </w:rPr>
    </w:pPr>
  </w:p>
  <w:p w:rsidR="000171A4" w:rsidRDefault="000171A4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171A4" w:rsidRDefault="000171A4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1A4" w:rsidRDefault="000171A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1A4" w:rsidRPr="00237328" w:rsidRDefault="000171A4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1A4" w:rsidRDefault="000171A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171A4"/>
    <w:rsid w:val="00031806"/>
    <w:rsid w:val="000650E5"/>
    <w:rsid w:val="000B6366"/>
    <w:rsid w:val="000D10E8"/>
    <w:rsid w:val="000D490D"/>
    <w:rsid w:val="001104E7"/>
    <w:rsid w:val="0013568E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B2E27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05F8E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C4AAA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D71D9-7BB4-4060-8AC5-7A5E2832A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14</Pages>
  <Words>1477</Words>
  <Characters>8127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Mariana Fortunato</cp:lastModifiedBy>
  <cp:revision>30</cp:revision>
  <cp:lastPrinted>2017-11-01T14:55:00Z</cp:lastPrinted>
  <dcterms:created xsi:type="dcterms:W3CDTF">2017-03-21T17:06:00Z</dcterms:created>
  <dcterms:modified xsi:type="dcterms:W3CDTF">2017-11-01T15:08:00Z</dcterms:modified>
</cp:coreProperties>
</file>