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45C63" w:rsidRDefault="00C45C6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C45C63" w:rsidRDefault="00C45C6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017F78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89</w:t>
            </w: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  <w:r w:rsidR="00017F78">
              <w:rPr>
                <w:b/>
                <w:bCs/>
                <w:sz w:val="20"/>
                <w:szCs w:val="20"/>
              </w:rPr>
              <w:t xml:space="preserve"> 17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017F78">
              <w:rPr>
                <w:rFonts w:ascii="Times New Roman" w:eastAsia="Arial" w:hAnsi="Times New Roman" w:cs="Times New Roman"/>
              </w:rPr>
              <w:t>3002-767/16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>1) in</w:t>
            </w:r>
            <w:r w:rsidR="00017F78">
              <w:rPr>
                <w:rFonts w:ascii="Times New Roman" w:hAnsi="Times New Roman" w:cs="Times New Roman"/>
                <w:b/>
                <w:sz w:val="20"/>
                <w:szCs w:val="20"/>
              </w:rPr>
              <w:t>mueble en la localidad de Banfield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con destino a la</w:t>
            </w:r>
            <w:r w:rsidR="00017F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Curaduría Oficial del Departamento Judicial de Lomas de Zamora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Pr="00181BF6" w:rsidRDefault="00017F78" w:rsidP="00017F78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16"/>
                <w:szCs w:val="20"/>
              </w:rPr>
              <w:t>DELEGACIÓN DE ADMINISTRACION DE LOMAS DE ZAMORA CALLE LARROQUE N°2450 EDIFICIO TRIBUNALES PLANTA BAJA SECTOR I DE BANFIELD.</w:t>
            </w: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DF588E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  día 24 de Noviembre de 2017 a las 10:00 Hs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82749" w:rsidRPr="00181BF6" w:rsidRDefault="00017F78" w:rsidP="00017F78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16"/>
                <w:szCs w:val="20"/>
              </w:rPr>
              <w:t>DELEGACIÓN DE ADMINISTRACION DE LOMAS DE ZAMORA CALLE LARROQUE N°2450 EDIFICIO TRIBUNALES PLANTA BAJA SECTOR I DE BANFIELD.</w:t>
            </w: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DF588E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El día 24 de Noviembre de 2017 a las 10:00 Hs.</w:t>
            </w:r>
            <w:bookmarkStart w:id="0" w:name="_GoBack"/>
            <w:bookmarkEnd w:id="0"/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Pr="00926E29" w:rsidRDefault="00AA02A0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AA02A0" w:rsidRPr="00926E29" w:rsidRDefault="00AA02A0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AA02A0" w:rsidRPr="00926E29" w:rsidRDefault="00AA02A0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AA02A0" w:rsidRPr="00926E29" w:rsidRDefault="00AA02A0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F31DDE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DF588E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93F1D" w:rsidRPr="00926E29" w:rsidRDefault="00393F1D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393F1D" w:rsidRPr="00926E29" w:rsidRDefault="00393F1D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Pr="00926E29" w:rsidRDefault="00393F1D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393F1D" w:rsidRPr="00926E29" w:rsidRDefault="00393F1D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393F1D" w:rsidRPr="00926E29" w:rsidRDefault="00393F1D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393F1D" w:rsidRPr="00926E29" w:rsidRDefault="00393F1D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393F1D" w:rsidRPr="00926E29" w:rsidRDefault="00393F1D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393F1D" w:rsidRPr="00926E29" w:rsidRDefault="00393F1D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Default="00393F1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F1D" w:rsidRDefault="00393F1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Default="00393F1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F1D" w:rsidRDefault="00393F1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Pr="00776075" w:rsidRDefault="00393F1D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393F1D" w:rsidRPr="00776075" w:rsidRDefault="00393F1D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Default="00393F1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F1D" w:rsidRDefault="00393F1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Default="00393F1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F1D" w:rsidRDefault="00393F1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DB0F31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DB0F31" w:rsidRDefault="00DB0F31" w:rsidP="00AA02A0">
            <w:pPr>
              <w:snapToGrid w:val="0"/>
              <w:spacing w:line="36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DB0F31">
              <w:rPr>
                <w:rFonts w:eastAsia="Arial"/>
                <w:b/>
                <w:sz w:val="22"/>
                <w:szCs w:val="22"/>
              </w:rPr>
              <w:t>3002-767/16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134A66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134A66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>
                    <w:rPr>
                      <w:sz w:val="22"/>
                      <w:szCs w:val="22"/>
                    </w:rPr>
                    <w:t>EN …</w:t>
                  </w:r>
                  <w:proofErr w:type="gramEnd"/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F1D" w:rsidRDefault="00393F1D">
      <w:r>
        <w:separator/>
      </w:r>
    </w:p>
  </w:endnote>
  <w:endnote w:type="continuationSeparator" w:id="0">
    <w:p w:rsidR="00393F1D" w:rsidRDefault="00393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>
    <w:pPr>
      <w:pStyle w:val="Piedepgina"/>
      <w:jc w:val="center"/>
      <w:rPr>
        <w:b/>
        <w:bCs/>
        <w:sz w:val="20"/>
        <w:szCs w:val="20"/>
      </w:rPr>
    </w:pPr>
  </w:p>
  <w:p w:rsidR="00393F1D" w:rsidRDefault="00393F1D">
    <w:pPr>
      <w:pStyle w:val="Piedepgina"/>
      <w:jc w:val="center"/>
      <w:rPr>
        <w:b/>
        <w:bCs/>
        <w:sz w:val="20"/>
        <w:szCs w:val="20"/>
      </w:rPr>
    </w:pPr>
  </w:p>
  <w:p w:rsidR="00393F1D" w:rsidRDefault="00393F1D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F1D" w:rsidRDefault="00393F1D">
      <w:r>
        <w:separator/>
      </w:r>
    </w:p>
  </w:footnote>
  <w:footnote w:type="continuationSeparator" w:id="0">
    <w:p w:rsidR="00393F1D" w:rsidRDefault="00393F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>
    <w:pPr>
      <w:jc w:val="right"/>
      <w:rPr>
        <w:b/>
        <w:bCs/>
        <w:sz w:val="20"/>
        <w:szCs w:val="20"/>
      </w:rPr>
    </w:pPr>
  </w:p>
  <w:p w:rsidR="00393F1D" w:rsidRDefault="00393F1D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393F1D" w:rsidRDefault="00393F1D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Pr="00237328" w:rsidRDefault="00393F1D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17F78"/>
    <w:rsid w:val="00031806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5577"/>
    <w:rsid w:val="00DA7EF2"/>
    <w:rsid w:val="00DB0F31"/>
    <w:rsid w:val="00DB5644"/>
    <w:rsid w:val="00DE22A0"/>
    <w:rsid w:val="00DF588E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B3B2F-E813-4851-80AD-5A52E7548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14</Pages>
  <Words>1469</Words>
  <Characters>8082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Mariana Fortunato</cp:lastModifiedBy>
  <cp:revision>30</cp:revision>
  <cp:lastPrinted>2017-11-01T13:49:00Z</cp:lastPrinted>
  <dcterms:created xsi:type="dcterms:W3CDTF">2017-03-21T17:06:00Z</dcterms:created>
  <dcterms:modified xsi:type="dcterms:W3CDTF">2017-11-01T13:50:00Z</dcterms:modified>
</cp:coreProperties>
</file>